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101" w:rsidRPr="00595820" w:rsidRDefault="001C2101" w:rsidP="00595820">
      <w:pPr>
        <w:rPr>
          <w:sz w:val="28"/>
          <w:szCs w:val="28"/>
        </w:rPr>
      </w:pPr>
    </w:p>
    <w:p w:rsidR="00595820" w:rsidRDefault="00371E68" w:rsidP="00371E68">
      <w:pPr>
        <w:rPr>
          <w:b/>
          <w:sz w:val="28"/>
          <w:szCs w:val="28"/>
        </w:rPr>
      </w:pPr>
      <w:r>
        <w:rPr>
          <w:b/>
          <w:noProof/>
          <w:sz w:val="28"/>
          <w:szCs w:val="28"/>
          <w:lang w:eastAsia="ru-RU"/>
        </w:rPr>
        <w:drawing>
          <wp:inline distT="0" distB="0" distL="0" distR="0">
            <wp:extent cx="5939790" cy="8116257"/>
            <wp:effectExtent l="0" t="0" r="0" b="0"/>
            <wp:docPr id="1" name="Рисунок 1" descr="C:\Documents and Settings\user\Мои документы\Мои сканированные изображения\2016-10 (окт)\scan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Мои документы\Мои сканированные изображения\2016-10 (окт)\scan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9790" cy="8116257"/>
                    </a:xfrm>
                    <a:prstGeom prst="rect">
                      <a:avLst/>
                    </a:prstGeom>
                    <a:noFill/>
                    <a:ln>
                      <a:noFill/>
                    </a:ln>
                  </pic:spPr>
                </pic:pic>
              </a:graphicData>
            </a:graphic>
          </wp:inline>
        </w:drawing>
      </w:r>
    </w:p>
    <w:p w:rsidR="00595820" w:rsidRDefault="00595820" w:rsidP="00595820">
      <w:pPr>
        <w:jc w:val="center"/>
        <w:rPr>
          <w:b/>
          <w:sz w:val="28"/>
          <w:szCs w:val="28"/>
        </w:rPr>
      </w:pPr>
    </w:p>
    <w:p w:rsidR="00595820" w:rsidRDefault="00595820" w:rsidP="00371E68">
      <w:pPr>
        <w:rPr>
          <w:b/>
          <w:sz w:val="28"/>
          <w:szCs w:val="28"/>
        </w:rPr>
      </w:pPr>
    </w:p>
    <w:p w:rsidR="00371E68" w:rsidRDefault="00371E68" w:rsidP="00371E68">
      <w:pPr>
        <w:rPr>
          <w:b/>
          <w:sz w:val="28"/>
          <w:szCs w:val="28"/>
        </w:rPr>
      </w:pPr>
      <w:bookmarkStart w:id="0" w:name="_GoBack"/>
      <w:bookmarkEnd w:id="0"/>
    </w:p>
    <w:p w:rsidR="00595820" w:rsidRDefault="00595820" w:rsidP="00595820">
      <w:pPr>
        <w:jc w:val="center"/>
        <w:rPr>
          <w:b/>
          <w:sz w:val="28"/>
          <w:szCs w:val="28"/>
        </w:rPr>
      </w:pPr>
    </w:p>
    <w:p w:rsidR="001C2101" w:rsidRPr="00595820" w:rsidRDefault="001C2101" w:rsidP="00595820">
      <w:pPr>
        <w:jc w:val="center"/>
        <w:rPr>
          <w:b/>
          <w:sz w:val="28"/>
          <w:szCs w:val="28"/>
        </w:rPr>
      </w:pPr>
      <w:r w:rsidRPr="00595820">
        <w:rPr>
          <w:b/>
          <w:sz w:val="28"/>
          <w:szCs w:val="28"/>
        </w:rPr>
        <w:lastRenderedPageBreak/>
        <w:t>Рабочая программа</w:t>
      </w:r>
      <w:r w:rsidR="00595820">
        <w:rPr>
          <w:b/>
          <w:sz w:val="28"/>
          <w:szCs w:val="28"/>
        </w:rPr>
        <w:t xml:space="preserve"> </w:t>
      </w:r>
      <w:r w:rsidRPr="00595820">
        <w:rPr>
          <w:b/>
          <w:sz w:val="28"/>
          <w:szCs w:val="28"/>
        </w:rPr>
        <w:t>по предмету «Технология»</w:t>
      </w:r>
    </w:p>
    <w:p w:rsidR="001C2101" w:rsidRPr="00595820" w:rsidRDefault="008F48FB" w:rsidP="00595820">
      <w:pPr>
        <w:ind w:firstLine="708"/>
        <w:jc w:val="both"/>
        <w:rPr>
          <w:bCs/>
          <w:sz w:val="28"/>
          <w:szCs w:val="28"/>
        </w:rPr>
      </w:pPr>
      <w:r>
        <w:rPr>
          <w:bCs/>
          <w:sz w:val="28"/>
          <w:szCs w:val="28"/>
        </w:rPr>
        <w:t xml:space="preserve">Рабочая программа </w:t>
      </w:r>
      <w:r w:rsidR="001C2101" w:rsidRPr="00595820">
        <w:rPr>
          <w:bCs/>
          <w:sz w:val="28"/>
          <w:szCs w:val="28"/>
        </w:rPr>
        <w:t>составлена на основе примерной программы по технологии, Федеральных государственных стандартов общего образования второго поколения</w:t>
      </w:r>
      <w:r w:rsidRPr="008F48FB">
        <w:rPr>
          <w:rFonts w:eastAsia="Calibri"/>
          <w:sz w:val="28"/>
          <w:szCs w:val="28"/>
        </w:rPr>
        <w:t xml:space="preserve"> </w:t>
      </w:r>
      <w:r w:rsidRPr="00490F55">
        <w:rPr>
          <w:rFonts w:eastAsia="Calibri"/>
          <w:sz w:val="28"/>
          <w:szCs w:val="28"/>
        </w:rPr>
        <w:t>обучающихся с ЗПР</w:t>
      </w:r>
      <w:r w:rsidR="001C2101" w:rsidRPr="00595820">
        <w:rPr>
          <w:bCs/>
          <w:sz w:val="28"/>
          <w:szCs w:val="28"/>
        </w:rPr>
        <w:t>;</w:t>
      </w:r>
      <w:r w:rsidRPr="008F48FB">
        <w:rPr>
          <w:rFonts w:eastAsia="Calibri"/>
          <w:sz w:val="28"/>
          <w:szCs w:val="28"/>
        </w:rPr>
        <w:t xml:space="preserve"> </w:t>
      </w:r>
      <w:r w:rsidRPr="00490F55">
        <w:rPr>
          <w:rFonts w:eastAsia="Calibri"/>
          <w:sz w:val="28"/>
          <w:szCs w:val="28"/>
        </w:rPr>
        <w:t>адаптированной основной общеобразовательной программы начального общего образования обучающихся с ЗП</w:t>
      </w:r>
      <w:r>
        <w:rPr>
          <w:rFonts w:eastAsia="Calibri"/>
          <w:sz w:val="28"/>
          <w:szCs w:val="28"/>
        </w:rPr>
        <w:t>Р</w:t>
      </w:r>
      <w:r w:rsidRPr="00595820">
        <w:rPr>
          <w:bCs/>
          <w:sz w:val="28"/>
          <w:szCs w:val="28"/>
        </w:rPr>
        <w:t xml:space="preserve"> </w:t>
      </w:r>
      <w:r w:rsidR="001C2101" w:rsidRPr="00595820">
        <w:rPr>
          <w:bCs/>
          <w:sz w:val="28"/>
          <w:szCs w:val="28"/>
        </w:rPr>
        <w:t>авторской программы курса «Технология», 1-4 класс (О.В.</w:t>
      </w:r>
      <w:r w:rsidR="00595820">
        <w:rPr>
          <w:bCs/>
          <w:sz w:val="28"/>
          <w:szCs w:val="28"/>
        </w:rPr>
        <w:t xml:space="preserve"> </w:t>
      </w:r>
      <w:r w:rsidR="001C2101" w:rsidRPr="00595820">
        <w:rPr>
          <w:bCs/>
          <w:sz w:val="28"/>
          <w:szCs w:val="28"/>
        </w:rPr>
        <w:t>Узорова, Е.А.</w:t>
      </w:r>
      <w:r w:rsidR="00595820">
        <w:rPr>
          <w:bCs/>
          <w:sz w:val="28"/>
          <w:szCs w:val="28"/>
        </w:rPr>
        <w:t xml:space="preserve"> </w:t>
      </w:r>
      <w:r w:rsidR="001C2101" w:rsidRPr="00595820">
        <w:rPr>
          <w:bCs/>
          <w:sz w:val="28"/>
          <w:szCs w:val="28"/>
        </w:rPr>
        <w:t>Нефёдова) с учётом межпредметных и внутрипредметных связей, логики учебного процесса, задачи формирования у младшего школьника умения учиться. Данная программа соответствует типу МАОУ НОШ № 13</w:t>
      </w:r>
    </w:p>
    <w:p w:rsidR="00595820" w:rsidRDefault="00595820" w:rsidP="00595820">
      <w:pPr>
        <w:tabs>
          <w:tab w:val="left" w:pos="0"/>
        </w:tabs>
        <w:jc w:val="center"/>
        <w:rPr>
          <w:b/>
          <w:sz w:val="28"/>
          <w:szCs w:val="28"/>
        </w:rPr>
      </w:pPr>
    </w:p>
    <w:p w:rsidR="001C2101" w:rsidRPr="00595820" w:rsidRDefault="001C2101" w:rsidP="00595820">
      <w:pPr>
        <w:tabs>
          <w:tab w:val="left" w:pos="0"/>
        </w:tabs>
        <w:jc w:val="center"/>
        <w:rPr>
          <w:b/>
          <w:sz w:val="28"/>
          <w:szCs w:val="28"/>
        </w:rPr>
      </w:pPr>
      <w:r w:rsidRPr="00595820">
        <w:rPr>
          <w:b/>
          <w:sz w:val="28"/>
          <w:szCs w:val="28"/>
        </w:rPr>
        <w:t>Планируемые результаты освоения предмета</w:t>
      </w:r>
    </w:p>
    <w:p w:rsidR="001C2101" w:rsidRPr="00595820" w:rsidRDefault="001C2101" w:rsidP="00595820">
      <w:pPr>
        <w:tabs>
          <w:tab w:val="left" w:pos="0"/>
        </w:tabs>
        <w:jc w:val="center"/>
        <w:rPr>
          <w:b/>
          <w:sz w:val="28"/>
          <w:szCs w:val="28"/>
        </w:rPr>
      </w:pPr>
      <w:r w:rsidRPr="00595820">
        <w:rPr>
          <w:b/>
          <w:sz w:val="28"/>
          <w:szCs w:val="28"/>
        </w:rPr>
        <w:t>по технологии</w:t>
      </w:r>
    </w:p>
    <w:p w:rsidR="001C2101" w:rsidRPr="00595820" w:rsidRDefault="001C2101" w:rsidP="00595820">
      <w:pPr>
        <w:tabs>
          <w:tab w:val="left" w:pos="284"/>
        </w:tabs>
        <w:jc w:val="both"/>
        <w:rPr>
          <w:b/>
          <w:sz w:val="28"/>
          <w:szCs w:val="28"/>
        </w:rPr>
      </w:pPr>
      <w:r w:rsidRPr="00595820">
        <w:rPr>
          <w:b/>
          <w:sz w:val="28"/>
          <w:szCs w:val="28"/>
        </w:rPr>
        <w:t>1 класс</w:t>
      </w:r>
    </w:p>
    <w:p w:rsidR="001C2101" w:rsidRPr="00595820" w:rsidRDefault="00595820" w:rsidP="00595820">
      <w:pPr>
        <w:autoSpaceDE w:val="0"/>
        <w:autoSpaceDN w:val="0"/>
        <w:adjustRightInd w:val="0"/>
        <w:ind w:firstLine="708"/>
        <w:jc w:val="both"/>
        <w:rPr>
          <w:b/>
          <w:bCs/>
          <w:sz w:val="28"/>
          <w:szCs w:val="28"/>
        </w:rPr>
      </w:pPr>
      <w:r w:rsidRPr="00595820">
        <w:rPr>
          <w:b/>
          <w:bCs/>
          <w:sz w:val="28"/>
          <w:szCs w:val="28"/>
        </w:rPr>
        <w:t>Личностные</w:t>
      </w:r>
    </w:p>
    <w:p w:rsidR="001C2101" w:rsidRPr="00595820" w:rsidRDefault="001C2101" w:rsidP="00595820">
      <w:pPr>
        <w:autoSpaceDE w:val="0"/>
        <w:autoSpaceDN w:val="0"/>
        <w:adjustRightInd w:val="0"/>
        <w:ind w:firstLine="708"/>
        <w:jc w:val="both"/>
        <w:rPr>
          <w:bCs/>
          <w:sz w:val="28"/>
          <w:szCs w:val="28"/>
        </w:rPr>
      </w:pPr>
      <w:r w:rsidRPr="00595820">
        <w:rPr>
          <w:color w:val="231F20"/>
          <w:sz w:val="28"/>
          <w:szCs w:val="28"/>
        </w:rPr>
        <w:t>У</w:t>
      </w:r>
      <w:r w:rsidR="00595820">
        <w:rPr>
          <w:color w:val="231F20"/>
          <w:sz w:val="28"/>
          <w:szCs w:val="28"/>
        </w:rPr>
        <w:t xml:space="preserve"> </w:t>
      </w:r>
      <w:r w:rsidRPr="00595820">
        <w:rPr>
          <w:color w:val="231F20"/>
          <w:sz w:val="28"/>
          <w:szCs w:val="28"/>
        </w:rPr>
        <w:t>учащихся будет сформировано положительное отношение к урокам технологии.</w:t>
      </w:r>
    </w:p>
    <w:p w:rsidR="001C2101" w:rsidRPr="00595820" w:rsidRDefault="001C2101" w:rsidP="00595820">
      <w:pPr>
        <w:autoSpaceDE w:val="0"/>
        <w:autoSpaceDN w:val="0"/>
        <w:adjustRightInd w:val="0"/>
        <w:jc w:val="both"/>
        <w:rPr>
          <w:i/>
          <w:color w:val="231F20"/>
          <w:sz w:val="28"/>
          <w:szCs w:val="28"/>
        </w:rPr>
      </w:pPr>
      <w:r w:rsidRPr="00595820">
        <w:rPr>
          <w:i/>
          <w:color w:val="231F20"/>
          <w:sz w:val="28"/>
          <w:szCs w:val="28"/>
        </w:rPr>
        <w:t>Учащиеся получат возможность для формирования:</w:t>
      </w:r>
    </w:p>
    <w:p w:rsidR="001C2101" w:rsidRPr="00595820" w:rsidRDefault="001C2101" w:rsidP="00595820">
      <w:pPr>
        <w:pStyle w:val="a5"/>
        <w:widowControl w:val="0"/>
        <w:numPr>
          <w:ilvl w:val="0"/>
          <w:numId w:val="1"/>
        </w:numPr>
        <w:autoSpaceDE w:val="0"/>
        <w:autoSpaceDN w:val="0"/>
        <w:adjustRightInd w:val="0"/>
        <w:ind w:left="0" w:firstLine="426"/>
        <w:rPr>
          <w:color w:val="231F20"/>
          <w:sz w:val="28"/>
          <w:szCs w:val="28"/>
          <w:lang w:val="ru-RU"/>
        </w:rPr>
      </w:pPr>
      <w:r w:rsidRPr="00595820">
        <w:rPr>
          <w:color w:val="231F20"/>
          <w:sz w:val="28"/>
          <w:szCs w:val="28"/>
          <w:lang w:val="ru-RU"/>
        </w:rPr>
        <w:t>познавательного интереса к ручному труду, к изучению свойств используемого материала;</w:t>
      </w:r>
    </w:p>
    <w:p w:rsidR="001C2101" w:rsidRPr="00595820" w:rsidRDefault="001C2101" w:rsidP="00595820">
      <w:pPr>
        <w:pStyle w:val="a5"/>
        <w:widowControl w:val="0"/>
        <w:numPr>
          <w:ilvl w:val="0"/>
          <w:numId w:val="1"/>
        </w:numPr>
        <w:autoSpaceDE w:val="0"/>
        <w:autoSpaceDN w:val="0"/>
        <w:adjustRightInd w:val="0"/>
        <w:ind w:left="0" w:firstLine="426"/>
        <w:rPr>
          <w:color w:val="231F20"/>
          <w:sz w:val="28"/>
          <w:szCs w:val="28"/>
          <w:lang w:val="ru-RU"/>
        </w:rPr>
      </w:pPr>
      <w:r w:rsidRPr="00595820">
        <w:rPr>
          <w:color w:val="231F20"/>
          <w:sz w:val="28"/>
          <w:szCs w:val="28"/>
          <w:lang w:val="ru-RU"/>
        </w:rPr>
        <w:t>уважительного отношения к людям труда, к разным профессиям;</w:t>
      </w:r>
    </w:p>
    <w:p w:rsidR="001C2101" w:rsidRPr="00595820" w:rsidRDefault="001C2101" w:rsidP="00595820">
      <w:pPr>
        <w:pStyle w:val="a5"/>
        <w:widowControl w:val="0"/>
        <w:numPr>
          <w:ilvl w:val="0"/>
          <w:numId w:val="1"/>
        </w:numPr>
        <w:autoSpaceDE w:val="0"/>
        <w:autoSpaceDN w:val="0"/>
        <w:adjustRightInd w:val="0"/>
        <w:ind w:left="0" w:firstLine="426"/>
        <w:rPr>
          <w:color w:val="231F20"/>
          <w:sz w:val="28"/>
          <w:szCs w:val="28"/>
          <w:lang w:val="ru-RU"/>
        </w:rPr>
      </w:pPr>
      <w:r w:rsidRPr="00595820">
        <w:rPr>
          <w:color w:val="231F20"/>
          <w:sz w:val="28"/>
          <w:szCs w:val="28"/>
          <w:lang w:val="ru-RU"/>
        </w:rPr>
        <w:t>внимательного отношения к красоте окружающего мира, к многообразию природного материала;</w:t>
      </w:r>
    </w:p>
    <w:p w:rsidR="001C2101" w:rsidRPr="00595820" w:rsidRDefault="001C2101" w:rsidP="00595820">
      <w:pPr>
        <w:pStyle w:val="a5"/>
        <w:widowControl w:val="0"/>
        <w:numPr>
          <w:ilvl w:val="0"/>
          <w:numId w:val="1"/>
        </w:numPr>
        <w:autoSpaceDE w:val="0"/>
        <w:autoSpaceDN w:val="0"/>
        <w:adjustRightInd w:val="0"/>
        <w:ind w:left="0" w:firstLine="426"/>
        <w:rPr>
          <w:color w:val="231F20"/>
          <w:sz w:val="28"/>
          <w:szCs w:val="28"/>
          <w:lang w:val="ru-RU"/>
        </w:rPr>
      </w:pPr>
      <w:r w:rsidRPr="00595820">
        <w:rPr>
          <w:color w:val="231F20"/>
          <w:sz w:val="28"/>
          <w:szCs w:val="28"/>
          <w:lang w:val="ru-RU"/>
        </w:rPr>
        <w:t>эмоционально-ценностного отношения к результатам труда.</w:t>
      </w:r>
    </w:p>
    <w:p w:rsidR="001C2101" w:rsidRPr="00595820" w:rsidRDefault="00595820" w:rsidP="00595820">
      <w:pPr>
        <w:autoSpaceDE w:val="0"/>
        <w:autoSpaceDN w:val="0"/>
        <w:adjustRightInd w:val="0"/>
        <w:ind w:firstLine="708"/>
        <w:jc w:val="both"/>
        <w:rPr>
          <w:b/>
          <w:color w:val="231F20"/>
          <w:sz w:val="28"/>
          <w:szCs w:val="28"/>
        </w:rPr>
      </w:pPr>
      <w:r w:rsidRPr="00595820">
        <w:rPr>
          <w:b/>
          <w:color w:val="231F20"/>
          <w:sz w:val="28"/>
          <w:szCs w:val="28"/>
        </w:rPr>
        <w:t>Предметные</w:t>
      </w:r>
    </w:p>
    <w:p w:rsidR="001C2101" w:rsidRPr="00595820" w:rsidRDefault="001C2101" w:rsidP="00595820">
      <w:pPr>
        <w:autoSpaceDE w:val="0"/>
        <w:autoSpaceDN w:val="0"/>
        <w:adjustRightInd w:val="0"/>
        <w:jc w:val="both"/>
        <w:rPr>
          <w:i/>
          <w:color w:val="231F20"/>
          <w:sz w:val="28"/>
          <w:szCs w:val="28"/>
        </w:rPr>
      </w:pPr>
      <w:r w:rsidRPr="00595820">
        <w:rPr>
          <w:i/>
          <w:color w:val="231F20"/>
          <w:sz w:val="28"/>
          <w:szCs w:val="28"/>
        </w:rPr>
        <w:t>Учащиеся научатся:</w:t>
      </w:r>
    </w:p>
    <w:p w:rsidR="001C2101" w:rsidRPr="00595820" w:rsidRDefault="001C2101" w:rsidP="00595820">
      <w:pPr>
        <w:pStyle w:val="a5"/>
        <w:numPr>
          <w:ilvl w:val="0"/>
          <w:numId w:val="6"/>
        </w:numPr>
        <w:autoSpaceDE w:val="0"/>
        <w:autoSpaceDN w:val="0"/>
        <w:adjustRightInd w:val="0"/>
        <w:ind w:left="0" w:firstLine="414"/>
        <w:rPr>
          <w:color w:val="231F20"/>
          <w:sz w:val="28"/>
          <w:szCs w:val="28"/>
          <w:lang w:val="ru-RU"/>
        </w:rPr>
      </w:pPr>
      <w:r w:rsidRPr="00595820">
        <w:rPr>
          <w:color w:val="231F20"/>
          <w:sz w:val="28"/>
          <w:szCs w:val="28"/>
          <w:lang w:val="ru-RU"/>
        </w:rPr>
        <w:t>определять и называть виды материалов (пластилин, бумага, ткань, нити, верёвки, природные материалы, крупы и пр.) и их свойства;</w:t>
      </w:r>
    </w:p>
    <w:p w:rsidR="001C2101" w:rsidRPr="00595820" w:rsidRDefault="001C2101" w:rsidP="00595820">
      <w:pPr>
        <w:pStyle w:val="a5"/>
        <w:numPr>
          <w:ilvl w:val="0"/>
          <w:numId w:val="6"/>
        </w:numPr>
        <w:autoSpaceDE w:val="0"/>
        <w:autoSpaceDN w:val="0"/>
        <w:adjustRightInd w:val="0"/>
        <w:ind w:left="0" w:firstLine="414"/>
        <w:rPr>
          <w:color w:val="231F20"/>
          <w:sz w:val="28"/>
          <w:szCs w:val="28"/>
          <w:lang w:val="ru-RU"/>
        </w:rPr>
      </w:pPr>
      <w:r w:rsidRPr="00595820">
        <w:rPr>
          <w:color w:val="231F20"/>
          <w:sz w:val="28"/>
          <w:szCs w:val="28"/>
          <w:lang w:val="ru-RU"/>
        </w:rPr>
        <w:t>определять детали и конструкции (деталь – составная часть конструкции), различать однодетальные и многодетальные конструкции;</w:t>
      </w:r>
    </w:p>
    <w:p w:rsidR="001C2101" w:rsidRPr="00595820" w:rsidRDefault="001C2101" w:rsidP="00595820">
      <w:pPr>
        <w:pStyle w:val="a5"/>
        <w:numPr>
          <w:ilvl w:val="0"/>
          <w:numId w:val="6"/>
        </w:numPr>
        <w:autoSpaceDE w:val="0"/>
        <w:autoSpaceDN w:val="0"/>
        <w:adjustRightInd w:val="0"/>
        <w:ind w:left="0" w:firstLine="414"/>
        <w:rPr>
          <w:color w:val="231F20"/>
          <w:sz w:val="28"/>
          <w:szCs w:val="28"/>
          <w:lang w:val="ru-RU"/>
        </w:rPr>
      </w:pPr>
      <w:r w:rsidRPr="00595820">
        <w:rPr>
          <w:color w:val="231F20"/>
          <w:sz w:val="28"/>
          <w:szCs w:val="28"/>
          <w:lang w:val="ru-RU"/>
        </w:rPr>
        <w:t>понимать назначение и методы безопасного использования специальных ручных инструментов (стек, пластмассовый нож, ножницы, шило, игла);</w:t>
      </w:r>
    </w:p>
    <w:p w:rsidR="001C2101" w:rsidRPr="00595820" w:rsidRDefault="001C2101" w:rsidP="00595820">
      <w:pPr>
        <w:pStyle w:val="a5"/>
        <w:numPr>
          <w:ilvl w:val="0"/>
          <w:numId w:val="6"/>
        </w:numPr>
        <w:autoSpaceDE w:val="0"/>
        <w:autoSpaceDN w:val="0"/>
        <w:adjustRightInd w:val="0"/>
        <w:ind w:left="0" w:firstLine="414"/>
        <w:rPr>
          <w:color w:val="231F20"/>
          <w:sz w:val="28"/>
          <w:szCs w:val="28"/>
          <w:lang w:val="ru-RU"/>
        </w:rPr>
      </w:pPr>
      <w:r w:rsidRPr="00595820">
        <w:rPr>
          <w:color w:val="231F20"/>
          <w:sz w:val="28"/>
          <w:szCs w:val="28"/>
          <w:lang w:val="ru-RU"/>
        </w:rPr>
        <w:t>использовать заданную последовательность изготовления простейших поделок из изученных материалов;</w:t>
      </w:r>
    </w:p>
    <w:p w:rsidR="001C2101" w:rsidRPr="00595820" w:rsidRDefault="001C2101" w:rsidP="00595820">
      <w:pPr>
        <w:pStyle w:val="a5"/>
        <w:numPr>
          <w:ilvl w:val="0"/>
          <w:numId w:val="6"/>
        </w:numPr>
        <w:autoSpaceDE w:val="0"/>
        <w:autoSpaceDN w:val="0"/>
        <w:adjustRightInd w:val="0"/>
        <w:ind w:left="0" w:firstLine="414"/>
        <w:rPr>
          <w:color w:val="231F20"/>
          <w:sz w:val="28"/>
          <w:szCs w:val="28"/>
          <w:lang w:val="ru-RU"/>
        </w:rPr>
      </w:pPr>
      <w:r w:rsidRPr="00595820">
        <w:rPr>
          <w:color w:val="231F20"/>
          <w:sz w:val="28"/>
          <w:szCs w:val="28"/>
          <w:lang w:val="ru-RU"/>
        </w:rPr>
        <w:t>называть приёмы изготовления несложных изделий (разметка, обрывание, разрезывание, сгибание, сборка и т. д.);</w:t>
      </w:r>
    </w:p>
    <w:p w:rsidR="001C2101" w:rsidRPr="00595820" w:rsidRDefault="001C2101" w:rsidP="00595820">
      <w:pPr>
        <w:pStyle w:val="a5"/>
        <w:numPr>
          <w:ilvl w:val="0"/>
          <w:numId w:val="6"/>
        </w:numPr>
        <w:autoSpaceDE w:val="0"/>
        <w:autoSpaceDN w:val="0"/>
        <w:adjustRightInd w:val="0"/>
        <w:ind w:left="0" w:firstLine="414"/>
        <w:rPr>
          <w:color w:val="231F20"/>
          <w:sz w:val="28"/>
          <w:szCs w:val="28"/>
          <w:lang w:val="ru-RU"/>
        </w:rPr>
      </w:pPr>
      <w:r w:rsidRPr="00595820">
        <w:rPr>
          <w:color w:val="231F20"/>
          <w:sz w:val="28"/>
          <w:szCs w:val="28"/>
          <w:lang w:val="ru-RU"/>
        </w:rPr>
        <w:t>правильно работать ручными инструментами под контролем учителя (стек, пластмассовый нож, ножницы, шило, игла) с соблюдением техники безопасности;</w:t>
      </w:r>
    </w:p>
    <w:p w:rsidR="001C2101" w:rsidRPr="00595820" w:rsidRDefault="001C2101" w:rsidP="00595820">
      <w:pPr>
        <w:pStyle w:val="a5"/>
        <w:numPr>
          <w:ilvl w:val="0"/>
          <w:numId w:val="6"/>
        </w:numPr>
        <w:autoSpaceDE w:val="0"/>
        <w:autoSpaceDN w:val="0"/>
        <w:adjustRightInd w:val="0"/>
        <w:ind w:left="0" w:firstLine="414"/>
        <w:rPr>
          <w:color w:val="231F20"/>
          <w:sz w:val="28"/>
          <w:szCs w:val="28"/>
          <w:lang w:val="ru-RU"/>
        </w:rPr>
      </w:pPr>
      <w:r w:rsidRPr="00595820">
        <w:rPr>
          <w:color w:val="231F20"/>
          <w:sz w:val="28"/>
          <w:szCs w:val="28"/>
          <w:lang w:val="ru-RU"/>
        </w:rPr>
        <w:t>различать материалы и инструменты по их назначению;</w:t>
      </w:r>
    </w:p>
    <w:p w:rsidR="001C2101" w:rsidRPr="00595820" w:rsidRDefault="001C2101" w:rsidP="00595820">
      <w:pPr>
        <w:pStyle w:val="a5"/>
        <w:numPr>
          <w:ilvl w:val="0"/>
          <w:numId w:val="6"/>
        </w:numPr>
        <w:autoSpaceDE w:val="0"/>
        <w:autoSpaceDN w:val="0"/>
        <w:adjustRightInd w:val="0"/>
        <w:ind w:left="0" w:firstLine="414"/>
        <w:rPr>
          <w:color w:val="231F20"/>
          <w:sz w:val="28"/>
          <w:szCs w:val="28"/>
          <w:lang w:val="ru-RU"/>
        </w:rPr>
      </w:pPr>
      <w:r w:rsidRPr="00595820">
        <w:rPr>
          <w:color w:val="231F20"/>
          <w:sz w:val="28"/>
          <w:szCs w:val="28"/>
          <w:lang w:val="ru-RU"/>
        </w:rPr>
        <w:t xml:space="preserve">выполнять изученные операции и приёмы по изготовлению несложных изделий (экономную разметку, обрывание по контуру, резание ножницами, </w:t>
      </w:r>
      <w:r w:rsidRPr="00595820">
        <w:rPr>
          <w:color w:val="231F20"/>
          <w:sz w:val="28"/>
          <w:szCs w:val="28"/>
          <w:lang w:val="ru-RU"/>
        </w:rPr>
        <w:lastRenderedPageBreak/>
        <w:t>сборку изделия с помощью клея, эстетично и аккуратно выполнять декоративную отделку и т.д.);</w:t>
      </w:r>
    </w:p>
    <w:p w:rsidR="001C2101" w:rsidRPr="00595820" w:rsidRDefault="001C2101" w:rsidP="00595820">
      <w:pPr>
        <w:pStyle w:val="a5"/>
        <w:numPr>
          <w:ilvl w:val="0"/>
          <w:numId w:val="6"/>
        </w:numPr>
        <w:autoSpaceDE w:val="0"/>
        <w:autoSpaceDN w:val="0"/>
        <w:adjustRightInd w:val="0"/>
        <w:ind w:left="0" w:firstLine="414"/>
        <w:rPr>
          <w:color w:val="231F20"/>
          <w:sz w:val="28"/>
          <w:szCs w:val="28"/>
          <w:lang w:val="ru-RU"/>
        </w:rPr>
      </w:pPr>
      <w:r w:rsidRPr="00595820">
        <w:rPr>
          <w:color w:val="231F20"/>
          <w:sz w:val="28"/>
          <w:szCs w:val="28"/>
          <w:lang w:val="ru-RU"/>
        </w:rPr>
        <w:t>использовать в практической работе шаблон, образец, рисунок;</w:t>
      </w:r>
    </w:p>
    <w:p w:rsidR="001C2101" w:rsidRPr="00595820" w:rsidRDefault="001C2101" w:rsidP="00595820">
      <w:pPr>
        <w:pStyle w:val="a5"/>
        <w:numPr>
          <w:ilvl w:val="0"/>
          <w:numId w:val="6"/>
        </w:numPr>
        <w:autoSpaceDE w:val="0"/>
        <w:autoSpaceDN w:val="0"/>
        <w:adjustRightInd w:val="0"/>
        <w:ind w:left="0" w:firstLine="414"/>
        <w:rPr>
          <w:color w:val="231F20"/>
          <w:sz w:val="28"/>
          <w:szCs w:val="28"/>
          <w:lang w:val="ru-RU"/>
        </w:rPr>
      </w:pPr>
      <w:r w:rsidRPr="00595820">
        <w:rPr>
          <w:color w:val="231F20"/>
          <w:sz w:val="28"/>
          <w:szCs w:val="28"/>
          <w:lang w:val="ru-RU"/>
        </w:rPr>
        <w:t>сравнивать с образцом готовое изделие по заданным качествам (точность, аккуратность).</w:t>
      </w:r>
    </w:p>
    <w:p w:rsidR="001C2101" w:rsidRPr="00595820" w:rsidRDefault="001C2101" w:rsidP="00595820">
      <w:pPr>
        <w:autoSpaceDE w:val="0"/>
        <w:autoSpaceDN w:val="0"/>
        <w:adjustRightInd w:val="0"/>
        <w:jc w:val="both"/>
        <w:rPr>
          <w:i/>
          <w:color w:val="231F20"/>
          <w:sz w:val="28"/>
          <w:szCs w:val="28"/>
        </w:rPr>
      </w:pPr>
      <w:r w:rsidRPr="00595820">
        <w:rPr>
          <w:i/>
          <w:color w:val="231F20"/>
          <w:sz w:val="28"/>
          <w:szCs w:val="28"/>
        </w:rPr>
        <w:t>Учащиеся получат возможность научиться:</w:t>
      </w:r>
    </w:p>
    <w:p w:rsidR="001C2101" w:rsidRPr="00595820" w:rsidRDefault="001C2101" w:rsidP="00595820">
      <w:pPr>
        <w:pStyle w:val="a5"/>
        <w:numPr>
          <w:ilvl w:val="0"/>
          <w:numId w:val="7"/>
        </w:numPr>
        <w:autoSpaceDE w:val="0"/>
        <w:autoSpaceDN w:val="0"/>
        <w:adjustRightInd w:val="0"/>
        <w:ind w:left="0" w:firstLine="426"/>
        <w:rPr>
          <w:color w:val="231F20"/>
          <w:sz w:val="28"/>
          <w:szCs w:val="28"/>
          <w:lang w:val="ru-RU"/>
        </w:rPr>
      </w:pPr>
      <w:r w:rsidRPr="00595820">
        <w:rPr>
          <w:color w:val="231F20"/>
          <w:sz w:val="28"/>
          <w:szCs w:val="28"/>
          <w:lang w:val="ru-RU"/>
        </w:rPr>
        <w:t>определять неподвижные соединения деталей, различные способы соединения (с помощью клея, скотча, нитей, пластилина, в шип);</w:t>
      </w:r>
    </w:p>
    <w:p w:rsidR="001C2101" w:rsidRPr="00595820" w:rsidRDefault="001C2101" w:rsidP="00595820">
      <w:pPr>
        <w:pStyle w:val="a5"/>
        <w:numPr>
          <w:ilvl w:val="0"/>
          <w:numId w:val="7"/>
        </w:numPr>
        <w:autoSpaceDE w:val="0"/>
        <w:autoSpaceDN w:val="0"/>
        <w:adjustRightInd w:val="0"/>
        <w:ind w:left="0" w:firstLine="426"/>
        <w:rPr>
          <w:color w:val="231F20"/>
          <w:sz w:val="28"/>
          <w:szCs w:val="28"/>
          <w:lang w:val="ru-RU"/>
        </w:rPr>
      </w:pPr>
      <w:r w:rsidRPr="00595820">
        <w:rPr>
          <w:color w:val="231F20"/>
          <w:sz w:val="28"/>
          <w:szCs w:val="28"/>
          <w:lang w:val="ru-RU"/>
        </w:rPr>
        <w:t>организовывать рабочее место и поддерживать порядок на нём во время работы в соответствии с используемым материалом (в соответствии с требованиями учителя);</w:t>
      </w:r>
    </w:p>
    <w:p w:rsidR="001C2101" w:rsidRPr="00595820" w:rsidRDefault="001C2101" w:rsidP="00595820">
      <w:pPr>
        <w:pStyle w:val="a5"/>
        <w:numPr>
          <w:ilvl w:val="0"/>
          <w:numId w:val="7"/>
        </w:numPr>
        <w:autoSpaceDE w:val="0"/>
        <w:autoSpaceDN w:val="0"/>
        <w:adjustRightInd w:val="0"/>
        <w:ind w:left="0" w:firstLine="426"/>
        <w:rPr>
          <w:color w:val="231F20"/>
          <w:sz w:val="28"/>
          <w:szCs w:val="28"/>
          <w:lang w:val="ru-RU"/>
        </w:rPr>
      </w:pPr>
      <w:r w:rsidRPr="00595820">
        <w:rPr>
          <w:color w:val="231F20"/>
          <w:sz w:val="28"/>
          <w:szCs w:val="28"/>
          <w:lang w:val="ru-RU"/>
        </w:rPr>
        <w:t>экономно использовать материалы при изготовлении поделок;</w:t>
      </w:r>
    </w:p>
    <w:p w:rsidR="001C2101" w:rsidRPr="00595820" w:rsidRDefault="001C2101" w:rsidP="00595820">
      <w:pPr>
        <w:pStyle w:val="a5"/>
        <w:numPr>
          <w:ilvl w:val="0"/>
          <w:numId w:val="7"/>
        </w:numPr>
        <w:autoSpaceDE w:val="0"/>
        <w:autoSpaceDN w:val="0"/>
        <w:adjustRightInd w:val="0"/>
        <w:ind w:left="0" w:firstLine="426"/>
        <w:rPr>
          <w:color w:val="231F20"/>
          <w:sz w:val="28"/>
          <w:szCs w:val="28"/>
          <w:lang w:val="ru-RU"/>
        </w:rPr>
      </w:pPr>
      <w:r w:rsidRPr="00595820">
        <w:rPr>
          <w:color w:val="231F20"/>
          <w:sz w:val="28"/>
          <w:szCs w:val="28"/>
          <w:lang w:val="ru-RU"/>
        </w:rPr>
        <w:t>удобным для себя способом изготавливать из изученных материалов поделки: по образцу, на заданную тему, по своему желанию.</w:t>
      </w:r>
    </w:p>
    <w:p w:rsidR="001C2101" w:rsidRPr="00595820" w:rsidRDefault="00595820" w:rsidP="00595820">
      <w:pPr>
        <w:autoSpaceDE w:val="0"/>
        <w:autoSpaceDN w:val="0"/>
        <w:adjustRightInd w:val="0"/>
        <w:ind w:firstLine="708"/>
        <w:jc w:val="both"/>
        <w:rPr>
          <w:b/>
          <w:color w:val="231F20"/>
          <w:sz w:val="28"/>
          <w:szCs w:val="28"/>
        </w:rPr>
      </w:pPr>
      <w:r w:rsidRPr="00595820">
        <w:rPr>
          <w:b/>
          <w:color w:val="231F20"/>
          <w:sz w:val="28"/>
          <w:szCs w:val="28"/>
        </w:rPr>
        <w:t>Метапредметные</w:t>
      </w:r>
    </w:p>
    <w:p w:rsidR="001C2101" w:rsidRPr="00595820" w:rsidRDefault="001C2101" w:rsidP="00595820">
      <w:pPr>
        <w:autoSpaceDE w:val="0"/>
        <w:autoSpaceDN w:val="0"/>
        <w:adjustRightInd w:val="0"/>
        <w:jc w:val="both"/>
        <w:rPr>
          <w:b/>
          <w:color w:val="231F20"/>
          <w:sz w:val="28"/>
          <w:szCs w:val="28"/>
        </w:rPr>
      </w:pPr>
      <w:r w:rsidRPr="00595820">
        <w:rPr>
          <w:b/>
          <w:color w:val="231F20"/>
          <w:sz w:val="28"/>
          <w:szCs w:val="28"/>
        </w:rPr>
        <w:t>Регулятивные</w:t>
      </w:r>
    </w:p>
    <w:p w:rsidR="001C2101" w:rsidRPr="00595820" w:rsidRDefault="001C2101" w:rsidP="00595820">
      <w:pPr>
        <w:autoSpaceDE w:val="0"/>
        <w:autoSpaceDN w:val="0"/>
        <w:adjustRightInd w:val="0"/>
        <w:jc w:val="both"/>
        <w:rPr>
          <w:i/>
          <w:color w:val="231F20"/>
          <w:sz w:val="28"/>
          <w:szCs w:val="28"/>
        </w:rPr>
      </w:pPr>
      <w:r w:rsidRPr="00595820">
        <w:rPr>
          <w:i/>
          <w:color w:val="231F20"/>
          <w:sz w:val="28"/>
          <w:szCs w:val="28"/>
        </w:rPr>
        <w:t>Учащиеся научатся:</w:t>
      </w:r>
    </w:p>
    <w:p w:rsidR="001C2101" w:rsidRPr="00595820" w:rsidRDefault="001C2101" w:rsidP="00595820">
      <w:pPr>
        <w:pStyle w:val="a5"/>
        <w:numPr>
          <w:ilvl w:val="0"/>
          <w:numId w:val="8"/>
        </w:numPr>
        <w:autoSpaceDE w:val="0"/>
        <w:autoSpaceDN w:val="0"/>
        <w:adjustRightInd w:val="0"/>
        <w:ind w:left="0" w:firstLine="426"/>
        <w:rPr>
          <w:color w:val="231F20"/>
          <w:sz w:val="28"/>
          <w:szCs w:val="28"/>
          <w:lang w:val="ru-RU"/>
        </w:rPr>
      </w:pPr>
      <w:r w:rsidRPr="00595820">
        <w:rPr>
          <w:color w:val="231F20"/>
          <w:sz w:val="28"/>
          <w:szCs w:val="28"/>
          <w:lang w:val="ru-RU"/>
        </w:rPr>
        <w:t>адекватно воспринимать содержательную оценку своей работы учителем;</w:t>
      </w:r>
    </w:p>
    <w:p w:rsidR="001C2101" w:rsidRPr="00595820" w:rsidRDefault="001C2101" w:rsidP="00595820">
      <w:pPr>
        <w:pStyle w:val="a5"/>
        <w:numPr>
          <w:ilvl w:val="0"/>
          <w:numId w:val="8"/>
        </w:numPr>
        <w:autoSpaceDE w:val="0"/>
        <w:autoSpaceDN w:val="0"/>
        <w:adjustRightInd w:val="0"/>
        <w:ind w:left="0" w:firstLine="426"/>
        <w:rPr>
          <w:color w:val="231F20"/>
          <w:sz w:val="28"/>
          <w:szCs w:val="28"/>
          <w:lang w:val="ru-RU"/>
        </w:rPr>
      </w:pPr>
      <w:r w:rsidRPr="00595820">
        <w:rPr>
          <w:color w:val="231F20"/>
          <w:sz w:val="28"/>
          <w:szCs w:val="28"/>
          <w:lang w:val="ru-RU"/>
        </w:rPr>
        <w:t>выполнять работу по заданной инструкции;</w:t>
      </w:r>
    </w:p>
    <w:p w:rsidR="001C2101" w:rsidRPr="00595820" w:rsidRDefault="001C2101" w:rsidP="00595820">
      <w:pPr>
        <w:pStyle w:val="a5"/>
        <w:numPr>
          <w:ilvl w:val="0"/>
          <w:numId w:val="8"/>
        </w:numPr>
        <w:autoSpaceDE w:val="0"/>
        <w:autoSpaceDN w:val="0"/>
        <w:adjustRightInd w:val="0"/>
        <w:ind w:left="0" w:firstLine="426"/>
        <w:rPr>
          <w:color w:val="231F20"/>
          <w:sz w:val="28"/>
          <w:szCs w:val="28"/>
          <w:lang w:val="ru-RU"/>
        </w:rPr>
      </w:pPr>
      <w:r w:rsidRPr="00595820">
        <w:rPr>
          <w:color w:val="231F20"/>
          <w:sz w:val="28"/>
          <w:szCs w:val="28"/>
          <w:lang w:val="ru-RU"/>
        </w:rPr>
        <w:t>использовать изученные приёмы работы с разными материалами и инструментами;</w:t>
      </w:r>
    </w:p>
    <w:p w:rsidR="001C2101" w:rsidRPr="00595820" w:rsidRDefault="001C2101" w:rsidP="00595820">
      <w:pPr>
        <w:pStyle w:val="a5"/>
        <w:numPr>
          <w:ilvl w:val="0"/>
          <w:numId w:val="8"/>
        </w:numPr>
        <w:autoSpaceDE w:val="0"/>
        <w:autoSpaceDN w:val="0"/>
        <w:adjustRightInd w:val="0"/>
        <w:ind w:left="0" w:firstLine="426"/>
        <w:rPr>
          <w:color w:val="231F20"/>
          <w:sz w:val="28"/>
          <w:szCs w:val="28"/>
          <w:lang w:val="ru-RU"/>
        </w:rPr>
      </w:pPr>
      <w:r w:rsidRPr="00595820">
        <w:rPr>
          <w:color w:val="231F20"/>
          <w:sz w:val="28"/>
          <w:szCs w:val="28"/>
          <w:lang w:val="ru-RU"/>
        </w:rPr>
        <w:t>осуществлять пошаговый контроль своих действий, используя способ сличения своей работы с заданной в учебнике последовательностью</w:t>
      </w:r>
    </w:p>
    <w:p w:rsidR="001C2101" w:rsidRPr="00595820" w:rsidRDefault="001C2101" w:rsidP="00595820">
      <w:pPr>
        <w:pStyle w:val="a5"/>
        <w:autoSpaceDE w:val="0"/>
        <w:autoSpaceDN w:val="0"/>
        <w:adjustRightInd w:val="0"/>
        <w:ind w:left="0" w:firstLine="0"/>
        <w:rPr>
          <w:i/>
          <w:color w:val="231F20"/>
          <w:sz w:val="28"/>
          <w:szCs w:val="28"/>
        </w:rPr>
      </w:pPr>
      <w:r w:rsidRPr="00595820">
        <w:rPr>
          <w:i/>
          <w:color w:val="231F20"/>
          <w:sz w:val="28"/>
          <w:szCs w:val="28"/>
        </w:rPr>
        <w:t>Учащиеся получат возможность научиться:</w:t>
      </w:r>
    </w:p>
    <w:p w:rsidR="001C2101" w:rsidRPr="00595820" w:rsidRDefault="001C2101" w:rsidP="00595820">
      <w:pPr>
        <w:pStyle w:val="a5"/>
        <w:numPr>
          <w:ilvl w:val="0"/>
          <w:numId w:val="8"/>
        </w:numPr>
        <w:autoSpaceDE w:val="0"/>
        <w:autoSpaceDN w:val="0"/>
        <w:adjustRightInd w:val="0"/>
        <w:ind w:left="0" w:firstLine="426"/>
        <w:rPr>
          <w:color w:val="231F20"/>
          <w:sz w:val="28"/>
          <w:szCs w:val="28"/>
        </w:rPr>
      </w:pPr>
      <w:r w:rsidRPr="00595820">
        <w:rPr>
          <w:color w:val="231F20"/>
          <w:sz w:val="28"/>
          <w:szCs w:val="28"/>
        </w:rPr>
        <w:t>понимать цель выполняемых действий;</w:t>
      </w:r>
    </w:p>
    <w:p w:rsidR="001C2101" w:rsidRPr="00595820" w:rsidRDefault="001C2101" w:rsidP="00595820">
      <w:pPr>
        <w:pStyle w:val="a5"/>
        <w:numPr>
          <w:ilvl w:val="0"/>
          <w:numId w:val="8"/>
        </w:numPr>
        <w:autoSpaceDE w:val="0"/>
        <w:autoSpaceDN w:val="0"/>
        <w:adjustRightInd w:val="0"/>
        <w:ind w:left="0" w:firstLine="426"/>
        <w:rPr>
          <w:color w:val="231F20"/>
          <w:sz w:val="28"/>
          <w:szCs w:val="28"/>
          <w:lang w:val="ru-RU"/>
        </w:rPr>
      </w:pPr>
      <w:r w:rsidRPr="00595820">
        <w:rPr>
          <w:color w:val="231F20"/>
          <w:sz w:val="28"/>
          <w:szCs w:val="28"/>
          <w:lang w:val="ru-RU"/>
        </w:rPr>
        <w:t>с помощью учителя анализировать и планировать предстоящую практическую работу, опираясь на шаблон, образец, рисунок;</w:t>
      </w:r>
    </w:p>
    <w:p w:rsidR="001C2101" w:rsidRPr="00595820" w:rsidRDefault="001C2101" w:rsidP="00595820">
      <w:pPr>
        <w:pStyle w:val="a5"/>
        <w:numPr>
          <w:ilvl w:val="0"/>
          <w:numId w:val="8"/>
        </w:numPr>
        <w:autoSpaceDE w:val="0"/>
        <w:autoSpaceDN w:val="0"/>
        <w:adjustRightInd w:val="0"/>
        <w:ind w:left="0" w:firstLine="426"/>
        <w:rPr>
          <w:color w:val="231F20"/>
          <w:sz w:val="28"/>
          <w:szCs w:val="28"/>
          <w:lang w:val="ru-RU"/>
        </w:rPr>
      </w:pPr>
      <w:r w:rsidRPr="00595820">
        <w:rPr>
          <w:color w:val="231F20"/>
          <w:sz w:val="28"/>
          <w:szCs w:val="28"/>
          <w:lang w:val="ru-RU"/>
        </w:rPr>
        <w:t>осуществлять контроль качества результатов собственной практической деятельности;</w:t>
      </w:r>
    </w:p>
    <w:p w:rsidR="001C2101" w:rsidRPr="00595820" w:rsidRDefault="001C2101" w:rsidP="00595820">
      <w:pPr>
        <w:pStyle w:val="a5"/>
        <w:numPr>
          <w:ilvl w:val="0"/>
          <w:numId w:val="8"/>
        </w:numPr>
        <w:autoSpaceDE w:val="0"/>
        <w:autoSpaceDN w:val="0"/>
        <w:adjustRightInd w:val="0"/>
        <w:ind w:left="0" w:firstLine="426"/>
        <w:rPr>
          <w:color w:val="231F20"/>
          <w:sz w:val="28"/>
          <w:szCs w:val="28"/>
          <w:lang w:val="ru-RU"/>
        </w:rPr>
      </w:pPr>
      <w:r w:rsidRPr="00595820">
        <w:rPr>
          <w:color w:val="231F20"/>
          <w:sz w:val="28"/>
          <w:szCs w:val="28"/>
          <w:lang w:val="ru-RU"/>
        </w:rPr>
        <w:t>адекватно оценивать правильность выполнения задания</w:t>
      </w:r>
    </w:p>
    <w:p w:rsidR="001C2101" w:rsidRPr="00595820" w:rsidRDefault="001C2101" w:rsidP="00595820">
      <w:pPr>
        <w:pStyle w:val="a5"/>
        <w:numPr>
          <w:ilvl w:val="0"/>
          <w:numId w:val="8"/>
        </w:numPr>
        <w:autoSpaceDE w:val="0"/>
        <w:autoSpaceDN w:val="0"/>
        <w:adjustRightInd w:val="0"/>
        <w:ind w:left="0" w:firstLine="426"/>
        <w:rPr>
          <w:color w:val="231F20"/>
          <w:sz w:val="28"/>
          <w:szCs w:val="28"/>
          <w:lang w:val="ru-RU"/>
        </w:rPr>
      </w:pPr>
      <w:r w:rsidRPr="00595820">
        <w:rPr>
          <w:color w:val="231F20"/>
          <w:sz w:val="28"/>
          <w:szCs w:val="28"/>
          <w:lang w:val="ru-RU"/>
        </w:rPr>
        <w:t>включаться в самостоятельную практическую деятельность.</w:t>
      </w:r>
    </w:p>
    <w:p w:rsidR="001C2101" w:rsidRPr="00595820" w:rsidRDefault="001C2101" w:rsidP="00595820">
      <w:pPr>
        <w:autoSpaceDE w:val="0"/>
        <w:autoSpaceDN w:val="0"/>
        <w:adjustRightInd w:val="0"/>
        <w:jc w:val="both"/>
        <w:rPr>
          <w:b/>
          <w:color w:val="231F20"/>
          <w:sz w:val="28"/>
          <w:szCs w:val="28"/>
        </w:rPr>
      </w:pPr>
      <w:r w:rsidRPr="00595820">
        <w:rPr>
          <w:b/>
          <w:color w:val="231F20"/>
          <w:sz w:val="28"/>
          <w:szCs w:val="28"/>
        </w:rPr>
        <w:t>Познавательные</w:t>
      </w:r>
    </w:p>
    <w:p w:rsidR="001C2101" w:rsidRPr="00595820" w:rsidRDefault="001C2101" w:rsidP="00595820">
      <w:pPr>
        <w:autoSpaceDE w:val="0"/>
        <w:autoSpaceDN w:val="0"/>
        <w:adjustRightInd w:val="0"/>
        <w:jc w:val="both"/>
        <w:rPr>
          <w:i/>
          <w:color w:val="231F20"/>
          <w:sz w:val="28"/>
          <w:szCs w:val="28"/>
        </w:rPr>
      </w:pPr>
      <w:r w:rsidRPr="00595820">
        <w:rPr>
          <w:i/>
          <w:color w:val="231F20"/>
          <w:sz w:val="28"/>
          <w:szCs w:val="28"/>
        </w:rPr>
        <w:t>Учащиеся научатся:</w:t>
      </w:r>
    </w:p>
    <w:p w:rsidR="001C2101" w:rsidRPr="00595820" w:rsidRDefault="001C2101" w:rsidP="00595820">
      <w:pPr>
        <w:pStyle w:val="a5"/>
        <w:numPr>
          <w:ilvl w:val="0"/>
          <w:numId w:val="9"/>
        </w:numPr>
        <w:autoSpaceDE w:val="0"/>
        <w:autoSpaceDN w:val="0"/>
        <w:adjustRightInd w:val="0"/>
        <w:ind w:left="0" w:firstLine="414"/>
        <w:rPr>
          <w:color w:val="231F20"/>
          <w:sz w:val="28"/>
          <w:szCs w:val="28"/>
          <w:lang w:val="ru-RU"/>
        </w:rPr>
      </w:pPr>
      <w:r w:rsidRPr="00595820">
        <w:rPr>
          <w:color w:val="231F20"/>
          <w:sz w:val="28"/>
          <w:szCs w:val="28"/>
          <w:lang w:val="ru-RU"/>
        </w:rPr>
        <w:t>«читать» условные знаки, данные в учебнике, простые чертежи;</w:t>
      </w:r>
    </w:p>
    <w:p w:rsidR="001C2101" w:rsidRPr="00595820" w:rsidRDefault="001C2101" w:rsidP="00595820">
      <w:pPr>
        <w:pStyle w:val="a5"/>
        <w:numPr>
          <w:ilvl w:val="0"/>
          <w:numId w:val="9"/>
        </w:numPr>
        <w:autoSpaceDE w:val="0"/>
        <w:autoSpaceDN w:val="0"/>
        <w:adjustRightInd w:val="0"/>
        <w:ind w:left="0" w:firstLine="414"/>
        <w:rPr>
          <w:color w:val="231F20"/>
          <w:sz w:val="28"/>
          <w:szCs w:val="28"/>
          <w:lang w:val="ru-RU"/>
        </w:rPr>
      </w:pPr>
      <w:r w:rsidRPr="00595820">
        <w:rPr>
          <w:color w:val="231F20"/>
          <w:sz w:val="28"/>
          <w:szCs w:val="28"/>
          <w:lang w:val="ru-RU"/>
        </w:rPr>
        <w:t>различать материалы и инструменты по их назначению, плоские и объёмные фигуры, виды работ и др.;</w:t>
      </w:r>
    </w:p>
    <w:p w:rsidR="001C2101" w:rsidRPr="00595820" w:rsidRDefault="001C2101" w:rsidP="00595820">
      <w:pPr>
        <w:pStyle w:val="a5"/>
        <w:numPr>
          <w:ilvl w:val="0"/>
          <w:numId w:val="9"/>
        </w:numPr>
        <w:autoSpaceDE w:val="0"/>
        <w:autoSpaceDN w:val="0"/>
        <w:adjustRightInd w:val="0"/>
        <w:ind w:left="0" w:firstLine="414"/>
        <w:rPr>
          <w:color w:val="231F20"/>
          <w:sz w:val="28"/>
          <w:szCs w:val="28"/>
          <w:lang w:val="ru-RU"/>
        </w:rPr>
      </w:pPr>
      <w:r w:rsidRPr="00595820">
        <w:rPr>
          <w:color w:val="231F20"/>
          <w:sz w:val="28"/>
          <w:szCs w:val="28"/>
          <w:lang w:val="ru-RU"/>
        </w:rPr>
        <w:t>находить нужную информацию в учебнике;</w:t>
      </w:r>
    </w:p>
    <w:p w:rsidR="001C2101" w:rsidRPr="00595820" w:rsidRDefault="001C2101" w:rsidP="00595820">
      <w:pPr>
        <w:pStyle w:val="a5"/>
        <w:numPr>
          <w:ilvl w:val="0"/>
          <w:numId w:val="9"/>
        </w:numPr>
        <w:autoSpaceDE w:val="0"/>
        <w:autoSpaceDN w:val="0"/>
        <w:adjustRightInd w:val="0"/>
        <w:ind w:left="0" w:firstLine="414"/>
        <w:rPr>
          <w:color w:val="231F20"/>
          <w:sz w:val="28"/>
          <w:szCs w:val="28"/>
          <w:lang w:val="ru-RU"/>
        </w:rPr>
      </w:pPr>
      <w:r w:rsidRPr="00595820">
        <w:rPr>
          <w:color w:val="231F20"/>
          <w:sz w:val="28"/>
          <w:szCs w:val="28"/>
          <w:lang w:val="ru-RU"/>
        </w:rPr>
        <w:t>наблюдать, сравнивать, делать простейшие обобщения о свойствах материала.</w:t>
      </w:r>
    </w:p>
    <w:p w:rsidR="001C2101" w:rsidRPr="00595820" w:rsidRDefault="001C2101" w:rsidP="00595820">
      <w:pPr>
        <w:pStyle w:val="a5"/>
        <w:autoSpaceDE w:val="0"/>
        <w:autoSpaceDN w:val="0"/>
        <w:adjustRightInd w:val="0"/>
        <w:ind w:left="0" w:firstLine="0"/>
        <w:rPr>
          <w:i/>
          <w:color w:val="231F20"/>
          <w:sz w:val="28"/>
          <w:szCs w:val="28"/>
        </w:rPr>
      </w:pPr>
      <w:r w:rsidRPr="00595820">
        <w:rPr>
          <w:i/>
          <w:color w:val="231F20"/>
          <w:sz w:val="28"/>
          <w:szCs w:val="28"/>
        </w:rPr>
        <w:t>Учащиеся получат возможность научиться:</w:t>
      </w:r>
    </w:p>
    <w:p w:rsidR="001C2101" w:rsidRPr="00595820" w:rsidRDefault="001C2101" w:rsidP="00595820">
      <w:pPr>
        <w:pStyle w:val="a5"/>
        <w:numPr>
          <w:ilvl w:val="0"/>
          <w:numId w:val="9"/>
        </w:numPr>
        <w:autoSpaceDE w:val="0"/>
        <w:autoSpaceDN w:val="0"/>
        <w:adjustRightInd w:val="0"/>
        <w:ind w:left="0" w:firstLine="414"/>
        <w:rPr>
          <w:color w:val="231F20"/>
          <w:sz w:val="28"/>
          <w:szCs w:val="28"/>
          <w:lang w:val="ru-RU"/>
        </w:rPr>
      </w:pPr>
      <w:r w:rsidRPr="00595820">
        <w:rPr>
          <w:color w:val="231F20"/>
          <w:sz w:val="28"/>
          <w:szCs w:val="28"/>
          <w:lang w:val="ru-RU"/>
        </w:rPr>
        <w:t>характеризовать материалы по их свойствам;</w:t>
      </w:r>
    </w:p>
    <w:p w:rsidR="001C2101" w:rsidRPr="00595820" w:rsidRDefault="001C2101" w:rsidP="00595820">
      <w:pPr>
        <w:pStyle w:val="a5"/>
        <w:numPr>
          <w:ilvl w:val="0"/>
          <w:numId w:val="9"/>
        </w:numPr>
        <w:autoSpaceDE w:val="0"/>
        <w:autoSpaceDN w:val="0"/>
        <w:adjustRightInd w:val="0"/>
        <w:ind w:left="0" w:firstLine="414"/>
        <w:rPr>
          <w:color w:val="231F20"/>
          <w:sz w:val="28"/>
          <w:szCs w:val="28"/>
          <w:lang w:val="ru-RU"/>
        </w:rPr>
      </w:pPr>
      <w:r w:rsidRPr="00595820">
        <w:rPr>
          <w:color w:val="231F20"/>
          <w:sz w:val="28"/>
          <w:szCs w:val="28"/>
          <w:lang w:val="ru-RU"/>
        </w:rPr>
        <w:lastRenderedPageBreak/>
        <w:t>группировать профессии людей по материалам, с которыми они связаны;</w:t>
      </w:r>
    </w:p>
    <w:p w:rsidR="001C2101" w:rsidRPr="00595820" w:rsidRDefault="001C2101" w:rsidP="00595820">
      <w:pPr>
        <w:pStyle w:val="a5"/>
        <w:numPr>
          <w:ilvl w:val="0"/>
          <w:numId w:val="9"/>
        </w:numPr>
        <w:autoSpaceDE w:val="0"/>
        <w:autoSpaceDN w:val="0"/>
        <w:adjustRightInd w:val="0"/>
        <w:ind w:left="0" w:firstLine="414"/>
        <w:rPr>
          <w:color w:val="231F20"/>
          <w:sz w:val="28"/>
          <w:szCs w:val="28"/>
          <w:lang w:val="ru-RU"/>
        </w:rPr>
      </w:pPr>
      <w:r w:rsidRPr="00595820">
        <w:rPr>
          <w:color w:val="231F20"/>
          <w:sz w:val="28"/>
          <w:szCs w:val="28"/>
          <w:lang w:val="ru-RU"/>
        </w:rPr>
        <w:t>конструировать объёмные изделия из бумаги, пластилина, природных материалов.</w:t>
      </w:r>
    </w:p>
    <w:p w:rsidR="001C2101" w:rsidRPr="00595820" w:rsidRDefault="001C2101" w:rsidP="00595820">
      <w:pPr>
        <w:autoSpaceDE w:val="0"/>
        <w:autoSpaceDN w:val="0"/>
        <w:adjustRightInd w:val="0"/>
        <w:jc w:val="both"/>
        <w:rPr>
          <w:b/>
          <w:color w:val="231F20"/>
          <w:sz w:val="28"/>
          <w:szCs w:val="28"/>
        </w:rPr>
      </w:pPr>
      <w:r w:rsidRPr="00595820">
        <w:rPr>
          <w:b/>
          <w:color w:val="231F20"/>
          <w:sz w:val="28"/>
          <w:szCs w:val="28"/>
        </w:rPr>
        <w:t>Коммуникативные</w:t>
      </w:r>
    </w:p>
    <w:p w:rsidR="001C2101" w:rsidRPr="00595820" w:rsidRDefault="001C2101" w:rsidP="00595820">
      <w:pPr>
        <w:autoSpaceDE w:val="0"/>
        <w:autoSpaceDN w:val="0"/>
        <w:adjustRightInd w:val="0"/>
        <w:jc w:val="both"/>
        <w:rPr>
          <w:i/>
          <w:color w:val="231F20"/>
          <w:sz w:val="28"/>
          <w:szCs w:val="28"/>
        </w:rPr>
      </w:pPr>
      <w:r w:rsidRPr="00595820">
        <w:rPr>
          <w:i/>
          <w:color w:val="231F20"/>
          <w:sz w:val="28"/>
          <w:szCs w:val="28"/>
        </w:rPr>
        <w:t>Учащиеся научатся:</w:t>
      </w:r>
    </w:p>
    <w:p w:rsidR="001C2101" w:rsidRPr="00595820" w:rsidRDefault="001C2101" w:rsidP="00595820">
      <w:pPr>
        <w:pStyle w:val="a5"/>
        <w:numPr>
          <w:ilvl w:val="0"/>
          <w:numId w:val="10"/>
        </w:numPr>
        <w:autoSpaceDE w:val="0"/>
        <w:autoSpaceDN w:val="0"/>
        <w:adjustRightInd w:val="0"/>
        <w:ind w:left="0" w:firstLine="414"/>
        <w:rPr>
          <w:color w:val="231F20"/>
          <w:sz w:val="28"/>
          <w:szCs w:val="28"/>
          <w:lang w:val="ru-RU"/>
        </w:rPr>
      </w:pPr>
      <w:r w:rsidRPr="00595820">
        <w:rPr>
          <w:color w:val="231F20"/>
          <w:sz w:val="28"/>
          <w:szCs w:val="28"/>
          <w:lang w:val="ru-RU"/>
        </w:rPr>
        <w:t>рассказывать о массовых профессиях и технологии производства искусственных материалов, о природных материалах;</w:t>
      </w:r>
    </w:p>
    <w:p w:rsidR="001C2101" w:rsidRPr="00595820" w:rsidRDefault="001C2101" w:rsidP="00595820">
      <w:pPr>
        <w:pStyle w:val="a5"/>
        <w:numPr>
          <w:ilvl w:val="0"/>
          <w:numId w:val="10"/>
        </w:numPr>
        <w:autoSpaceDE w:val="0"/>
        <w:autoSpaceDN w:val="0"/>
        <w:adjustRightInd w:val="0"/>
        <w:ind w:left="0" w:firstLine="414"/>
        <w:rPr>
          <w:color w:val="231F20"/>
          <w:sz w:val="28"/>
          <w:szCs w:val="28"/>
          <w:lang w:val="ru-RU"/>
        </w:rPr>
      </w:pPr>
      <w:r w:rsidRPr="00595820">
        <w:rPr>
          <w:color w:val="231F20"/>
          <w:sz w:val="28"/>
          <w:szCs w:val="28"/>
          <w:lang w:val="ru-RU"/>
        </w:rPr>
        <w:t>отвечать на вопросы, задавать вопросы для уточнения непонятного;</w:t>
      </w:r>
    </w:p>
    <w:p w:rsidR="001C2101" w:rsidRPr="00595820" w:rsidRDefault="001C2101" w:rsidP="00595820">
      <w:pPr>
        <w:pStyle w:val="a5"/>
        <w:numPr>
          <w:ilvl w:val="0"/>
          <w:numId w:val="10"/>
        </w:numPr>
        <w:autoSpaceDE w:val="0"/>
        <w:autoSpaceDN w:val="0"/>
        <w:adjustRightInd w:val="0"/>
        <w:ind w:left="0" w:firstLine="414"/>
        <w:rPr>
          <w:color w:val="231F20"/>
          <w:sz w:val="28"/>
          <w:szCs w:val="28"/>
        </w:rPr>
      </w:pPr>
      <w:r w:rsidRPr="00595820">
        <w:rPr>
          <w:color w:val="231F20"/>
          <w:sz w:val="28"/>
          <w:szCs w:val="28"/>
        </w:rPr>
        <w:t>комментировать последовательность действий</w:t>
      </w:r>
      <w:r w:rsidRPr="00595820">
        <w:rPr>
          <w:color w:val="231F20"/>
          <w:sz w:val="28"/>
          <w:szCs w:val="28"/>
          <w:lang w:val="ru-RU"/>
        </w:rPr>
        <w:t>.</w:t>
      </w:r>
    </w:p>
    <w:p w:rsidR="001C2101" w:rsidRPr="00595820" w:rsidRDefault="001C2101" w:rsidP="00595820">
      <w:pPr>
        <w:autoSpaceDE w:val="0"/>
        <w:autoSpaceDN w:val="0"/>
        <w:adjustRightInd w:val="0"/>
        <w:jc w:val="both"/>
        <w:rPr>
          <w:i/>
          <w:color w:val="231F20"/>
          <w:sz w:val="28"/>
          <w:szCs w:val="28"/>
        </w:rPr>
      </w:pPr>
      <w:r w:rsidRPr="00595820">
        <w:rPr>
          <w:i/>
          <w:color w:val="231F20"/>
          <w:sz w:val="28"/>
          <w:szCs w:val="28"/>
        </w:rPr>
        <w:t>Учащиеся получат возможность научиться:</w:t>
      </w:r>
    </w:p>
    <w:p w:rsidR="001C2101" w:rsidRPr="00595820" w:rsidRDefault="001C2101" w:rsidP="00595820">
      <w:pPr>
        <w:pStyle w:val="a5"/>
        <w:numPr>
          <w:ilvl w:val="0"/>
          <w:numId w:val="11"/>
        </w:numPr>
        <w:autoSpaceDE w:val="0"/>
        <w:autoSpaceDN w:val="0"/>
        <w:adjustRightInd w:val="0"/>
        <w:ind w:left="0" w:firstLine="273"/>
        <w:rPr>
          <w:color w:val="231F20"/>
          <w:sz w:val="28"/>
          <w:szCs w:val="28"/>
          <w:lang w:val="ru-RU"/>
        </w:rPr>
      </w:pPr>
      <w:r w:rsidRPr="00595820">
        <w:rPr>
          <w:color w:val="231F20"/>
          <w:sz w:val="28"/>
          <w:szCs w:val="28"/>
          <w:lang w:val="ru-RU"/>
        </w:rPr>
        <w:t>выражать собственное эмоциональное отношение к результату труда;</w:t>
      </w:r>
    </w:p>
    <w:p w:rsidR="001C2101" w:rsidRPr="00595820" w:rsidRDefault="001C2101" w:rsidP="00595820">
      <w:pPr>
        <w:pStyle w:val="a5"/>
        <w:numPr>
          <w:ilvl w:val="0"/>
          <w:numId w:val="11"/>
        </w:numPr>
        <w:autoSpaceDE w:val="0"/>
        <w:autoSpaceDN w:val="0"/>
        <w:adjustRightInd w:val="0"/>
        <w:ind w:left="0" w:firstLine="273"/>
        <w:rPr>
          <w:color w:val="231F20"/>
          <w:sz w:val="28"/>
          <w:szCs w:val="28"/>
          <w:lang w:val="ru-RU"/>
        </w:rPr>
      </w:pPr>
      <w:r w:rsidRPr="00595820">
        <w:rPr>
          <w:color w:val="231F20"/>
          <w:sz w:val="28"/>
          <w:szCs w:val="28"/>
          <w:lang w:val="ru-RU"/>
        </w:rPr>
        <w:t xml:space="preserve">быть терпимыми к другим мнениям, </w:t>
      </w:r>
    </w:p>
    <w:p w:rsidR="001C2101" w:rsidRPr="00595820" w:rsidRDefault="001C2101" w:rsidP="00595820">
      <w:pPr>
        <w:pStyle w:val="a5"/>
        <w:numPr>
          <w:ilvl w:val="0"/>
          <w:numId w:val="11"/>
        </w:numPr>
        <w:autoSpaceDE w:val="0"/>
        <w:autoSpaceDN w:val="0"/>
        <w:adjustRightInd w:val="0"/>
        <w:ind w:left="0" w:firstLine="273"/>
        <w:rPr>
          <w:color w:val="231F20"/>
          <w:sz w:val="28"/>
          <w:szCs w:val="28"/>
          <w:lang w:val="ru-RU"/>
        </w:rPr>
      </w:pPr>
      <w:r w:rsidRPr="00595820">
        <w:rPr>
          <w:color w:val="231F20"/>
          <w:sz w:val="28"/>
          <w:szCs w:val="28"/>
          <w:lang w:val="ru-RU"/>
        </w:rPr>
        <w:t>строить продуктивное взаимодействие и сотрудничество для реализации проектной деятельности (под руководством учителя).</w:t>
      </w:r>
    </w:p>
    <w:p w:rsidR="00595820" w:rsidRDefault="00595820" w:rsidP="00595820">
      <w:pPr>
        <w:autoSpaceDE w:val="0"/>
        <w:autoSpaceDN w:val="0"/>
        <w:adjustRightInd w:val="0"/>
        <w:jc w:val="both"/>
        <w:rPr>
          <w:b/>
          <w:bCs/>
          <w:sz w:val="28"/>
          <w:szCs w:val="28"/>
        </w:rPr>
      </w:pPr>
    </w:p>
    <w:p w:rsidR="00595820" w:rsidRDefault="001C2101" w:rsidP="00595820">
      <w:pPr>
        <w:autoSpaceDE w:val="0"/>
        <w:autoSpaceDN w:val="0"/>
        <w:adjustRightInd w:val="0"/>
        <w:jc w:val="both"/>
        <w:rPr>
          <w:b/>
          <w:bCs/>
          <w:sz w:val="28"/>
          <w:szCs w:val="28"/>
        </w:rPr>
      </w:pPr>
      <w:r w:rsidRPr="00595820">
        <w:rPr>
          <w:b/>
          <w:bCs/>
          <w:sz w:val="28"/>
          <w:szCs w:val="28"/>
        </w:rPr>
        <w:t>2 класс</w:t>
      </w:r>
    </w:p>
    <w:p w:rsidR="001C2101" w:rsidRPr="00595820" w:rsidRDefault="00595820" w:rsidP="00595820">
      <w:pPr>
        <w:autoSpaceDE w:val="0"/>
        <w:autoSpaceDN w:val="0"/>
        <w:adjustRightInd w:val="0"/>
        <w:ind w:left="708"/>
        <w:jc w:val="both"/>
        <w:rPr>
          <w:bCs/>
          <w:sz w:val="28"/>
          <w:szCs w:val="28"/>
        </w:rPr>
      </w:pPr>
      <w:r w:rsidRPr="00595820">
        <w:rPr>
          <w:b/>
          <w:sz w:val="28"/>
          <w:szCs w:val="28"/>
        </w:rPr>
        <w:t>Личностные</w:t>
      </w:r>
    </w:p>
    <w:p w:rsidR="001C2101" w:rsidRPr="00595820" w:rsidRDefault="001C2101" w:rsidP="00595820">
      <w:pPr>
        <w:pStyle w:val="a6"/>
        <w:spacing w:after="0" w:line="240" w:lineRule="auto"/>
        <w:jc w:val="both"/>
        <w:rPr>
          <w:rFonts w:ascii="Times New Roman" w:hAnsi="Times New Roman" w:cs="Times New Roman"/>
          <w:i/>
          <w:sz w:val="28"/>
          <w:szCs w:val="28"/>
        </w:rPr>
      </w:pPr>
      <w:r w:rsidRPr="00595820">
        <w:rPr>
          <w:rFonts w:ascii="Times New Roman" w:hAnsi="Times New Roman" w:cs="Times New Roman"/>
          <w:i/>
          <w:sz w:val="28"/>
          <w:szCs w:val="28"/>
        </w:rPr>
        <w:t>У учащихся будут сформированы:</w:t>
      </w:r>
    </w:p>
    <w:p w:rsidR="001C2101" w:rsidRPr="00595820" w:rsidRDefault="001C2101" w:rsidP="00595820">
      <w:pPr>
        <w:pStyle w:val="a6"/>
        <w:numPr>
          <w:ilvl w:val="0"/>
          <w:numId w:val="12"/>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положительная мотивация и познавательный интерес к ручному труду, к изучению свойств используемого материала;</w:t>
      </w:r>
    </w:p>
    <w:p w:rsidR="001C2101" w:rsidRPr="00595820" w:rsidRDefault="001C2101" w:rsidP="00595820">
      <w:pPr>
        <w:pStyle w:val="a6"/>
        <w:numPr>
          <w:ilvl w:val="0"/>
          <w:numId w:val="12"/>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уважительное отношение к людям труда, к разным профессиям;</w:t>
      </w:r>
    </w:p>
    <w:p w:rsidR="001C2101" w:rsidRPr="00595820" w:rsidRDefault="001C2101" w:rsidP="00595820">
      <w:pPr>
        <w:pStyle w:val="a6"/>
        <w:numPr>
          <w:ilvl w:val="0"/>
          <w:numId w:val="12"/>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внимательное отношение к красоте окружающего мира, к многообразию природного материала</w:t>
      </w:r>
    </w:p>
    <w:p w:rsidR="001C2101" w:rsidRPr="00595820" w:rsidRDefault="001C2101" w:rsidP="00595820">
      <w:pPr>
        <w:pStyle w:val="a6"/>
        <w:spacing w:after="0" w:line="240" w:lineRule="auto"/>
        <w:jc w:val="both"/>
        <w:rPr>
          <w:rFonts w:ascii="Times New Roman" w:hAnsi="Times New Roman" w:cs="Times New Roman"/>
          <w:i/>
          <w:sz w:val="28"/>
          <w:szCs w:val="28"/>
        </w:rPr>
      </w:pPr>
      <w:r w:rsidRPr="00595820">
        <w:rPr>
          <w:rFonts w:ascii="Times New Roman" w:hAnsi="Times New Roman" w:cs="Times New Roman"/>
          <w:i/>
          <w:sz w:val="28"/>
          <w:szCs w:val="28"/>
        </w:rPr>
        <w:t>Учащиеся получат возможность для формирования:</w:t>
      </w:r>
    </w:p>
    <w:p w:rsidR="001C2101" w:rsidRPr="00595820" w:rsidRDefault="001C2101" w:rsidP="00595820">
      <w:pPr>
        <w:pStyle w:val="a6"/>
        <w:numPr>
          <w:ilvl w:val="0"/>
          <w:numId w:val="13"/>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чувства сопричастности к культуре своего народа;</w:t>
      </w:r>
    </w:p>
    <w:p w:rsidR="001C2101" w:rsidRPr="00595820" w:rsidRDefault="001C2101" w:rsidP="00595820">
      <w:pPr>
        <w:pStyle w:val="a6"/>
        <w:numPr>
          <w:ilvl w:val="0"/>
          <w:numId w:val="13"/>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понимания разнообразия и богатства художественных средств для выражения отношения к окружающему миру;</w:t>
      </w:r>
    </w:p>
    <w:p w:rsidR="001C2101" w:rsidRPr="00595820" w:rsidRDefault="001C2101" w:rsidP="00595820">
      <w:pPr>
        <w:pStyle w:val="a6"/>
        <w:numPr>
          <w:ilvl w:val="0"/>
          <w:numId w:val="13"/>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представлений о роли труда в жизни человека;</w:t>
      </w:r>
    </w:p>
    <w:p w:rsidR="001C2101" w:rsidRPr="00595820" w:rsidRDefault="001C2101" w:rsidP="00595820">
      <w:pPr>
        <w:pStyle w:val="a6"/>
        <w:numPr>
          <w:ilvl w:val="0"/>
          <w:numId w:val="13"/>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адекватной оценки правильности выполнения задания.</w:t>
      </w:r>
    </w:p>
    <w:p w:rsidR="001C2101" w:rsidRPr="00595820" w:rsidRDefault="001245AD" w:rsidP="00595820">
      <w:pPr>
        <w:pStyle w:val="a6"/>
        <w:spacing w:after="0" w:line="240" w:lineRule="auto"/>
        <w:ind w:firstLine="567"/>
        <w:jc w:val="both"/>
        <w:rPr>
          <w:rFonts w:ascii="Times New Roman" w:hAnsi="Times New Roman" w:cs="Times New Roman"/>
          <w:b/>
          <w:sz w:val="28"/>
          <w:szCs w:val="28"/>
        </w:rPr>
      </w:pPr>
      <w:r w:rsidRPr="00595820">
        <w:rPr>
          <w:rFonts w:ascii="Times New Roman" w:hAnsi="Times New Roman" w:cs="Times New Roman"/>
          <w:b/>
          <w:sz w:val="28"/>
          <w:szCs w:val="28"/>
        </w:rPr>
        <w:t>Предметные</w:t>
      </w:r>
    </w:p>
    <w:p w:rsidR="001C2101" w:rsidRPr="00595820" w:rsidRDefault="001C2101" w:rsidP="00595820">
      <w:pPr>
        <w:pStyle w:val="a6"/>
        <w:spacing w:after="0" w:line="240" w:lineRule="auto"/>
        <w:jc w:val="both"/>
        <w:rPr>
          <w:rFonts w:ascii="Times New Roman" w:hAnsi="Times New Roman" w:cs="Times New Roman"/>
          <w:i/>
          <w:sz w:val="28"/>
          <w:szCs w:val="28"/>
        </w:rPr>
      </w:pPr>
      <w:r w:rsidRPr="00595820">
        <w:rPr>
          <w:rFonts w:ascii="Times New Roman" w:hAnsi="Times New Roman" w:cs="Times New Roman"/>
          <w:i/>
          <w:sz w:val="28"/>
          <w:szCs w:val="28"/>
        </w:rPr>
        <w:t>Учащиеся научатся:</w:t>
      </w:r>
    </w:p>
    <w:p w:rsidR="001C2101" w:rsidRPr="00595820" w:rsidRDefault="001C2101" w:rsidP="00595820">
      <w:pPr>
        <w:pStyle w:val="a6"/>
        <w:numPr>
          <w:ilvl w:val="0"/>
          <w:numId w:val="14"/>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правильно организовать своё рабочее место (в соответствии с требованиями учителя);</w:t>
      </w:r>
    </w:p>
    <w:p w:rsidR="001C2101" w:rsidRPr="00595820" w:rsidRDefault="001C2101" w:rsidP="00595820">
      <w:pPr>
        <w:pStyle w:val="a6"/>
        <w:numPr>
          <w:ilvl w:val="0"/>
          <w:numId w:val="14"/>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соблюдать технику безопасности при работе с колющими и режущими инструментами (ножницы, шило, игла),пачкающимися материалами (клей, краска, пластилин, солёное тесто);</w:t>
      </w:r>
    </w:p>
    <w:p w:rsidR="001C2101" w:rsidRPr="00595820" w:rsidRDefault="001C2101" w:rsidP="00595820">
      <w:pPr>
        <w:pStyle w:val="a6"/>
        <w:numPr>
          <w:ilvl w:val="0"/>
          <w:numId w:val="14"/>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различать виды материалов (пластилин, бумага, гофрированный картон, ткань, нити, верёвки, фольга, проволока, природные материалы, крупы и пр.) и их свойства;</w:t>
      </w:r>
    </w:p>
    <w:p w:rsidR="001C2101" w:rsidRPr="00595820" w:rsidRDefault="001C2101" w:rsidP="00595820">
      <w:pPr>
        <w:pStyle w:val="a6"/>
        <w:numPr>
          <w:ilvl w:val="0"/>
          <w:numId w:val="14"/>
        </w:numPr>
        <w:tabs>
          <w:tab w:val="clear" w:pos="709"/>
          <w:tab w:val="left" w:pos="0"/>
        </w:tabs>
        <w:spacing w:after="0" w:line="240" w:lineRule="auto"/>
        <w:ind w:left="0" w:firstLine="426"/>
        <w:jc w:val="both"/>
        <w:rPr>
          <w:rFonts w:ascii="Times New Roman" w:hAnsi="Times New Roman" w:cs="Times New Roman"/>
          <w:sz w:val="28"/>
          <w:szCs w:val="28"/>
        </w:rPr>
      </w:pPr>
      <w:r w:rsidRPr="00595820">
        <w:rPr>
          <w:rFonts w:ascii="Times New Roman" w:hAnsi="Times New Roman" w:cs="Times New Roman"/>
          <w:sz w:val="28"/>
          <w:szCs w:val="28"/>
        </w:rPr>
        <w:t>называть приёмы изготовления несложных изделий (разметка, обрывание, разрезывание, сгибание, сборка, процарапывание, вырезание, нарезание бумаги лапшой, скручивание и т.д.);</w:t>
      </w:r>
    </w:p>
    <w:p w:rsidR="001C2101" w:rsidRPr="00595820" w:rsidRDefault="001C2101" w:rsidP="00595820">
      <w:pPr>
        <w:pStyle w:val="a6"/>
        <w:numPr>
          <w:ilvl w:val="0"/>
          <w:numId w:val="14"/>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lastRenderedPageBreak/>
        <w:t>понимать назначение шаблона, заготовки, выкройки, что такое развёртка объёмного изделия;</w:t>
      </w:r>
    </w:p>
    <w:p w:rsidR="001C2101" w:rsidRPr="00595820" w:rsidRDefault="001C2101" w:rsidP="00595820">
      <w:pPr>
        <w:pStyle w:val="a6"/>
        <w:numPr>
          <w:ilvl w:val="0"/>
          <w:numId w:val="14"/>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понимать правила безопасного пользования бытовыми электроприборами;</w:t>
      </w:r>
    </w:p>
    <w:p w:rsidR="001C2101" w:rsidRPr="00595820" w:rsidRDefault="001C2101" w:rsidP="00595820">
      <w:pPr>
        <w:pStyle w:val="a6"/>
        <w:numPr>
          <w:ilvl w:val="0"/>
          <w:numId w:val="14"/>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называть телефоны экстренных вызовов служб спасения;</w:t>
      </w:r>
    </w:p>
    <w:p w:rsidR="001C2101" w:rsidRPr="00595820" w:rsidRDefault="001C2101" w:rsidP="00595820">
      <w:pPr>
        <w:pStyle w:val="a6"/>
        <w:numPr>
          <w:ilvl w:val="0"/>
          <w:numId w:val="14"/>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правильно работать ручными инструментами под контролем учителя (стек, пластмассовый нож, ножницы, шило, игла) с соблюдением техники безопасности;</w:t>
      </w:r>
    </w:p>
    <w:p w:rsidR="001C2101" w:rsidRPr="00595820" w:rsidRDefault="001C2101" w:rsidP="00595820">
      <w:pPr>
        <w:pStyle w:val="a6"/>
        <w:numPr>
          <w:ilvl w:val="0"/>
          <w:numId w:val="14"/>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различать материалы и инструменты по их назначению;</w:t>
      </w:r>
    </w:p>
    <w:p w:rsidR="001C2101" w:rsidRPr="00595820" w:rsidRDefault="001C2101" w:rsidP="00595820">
      <w:pPr>
        <w:pStyle w:val="a6"/>
        <w:numPr>
          <w:ilvl w:val="0"/>
          <w:numId w:val="14"/>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выполнять комбинированные работы из разных материалов;</w:t>
      </w:r>
    </w:p>
    <w:p w:rsidR="001C2101" w:rsidRPr="00595820" w:rsidRDefault="001C2101" w:rsidP="00595820">
      <w:pPr>
        <w:pStyle w:val="a6"/>
        <w:numPr>
          <w:ilvl w:val="0"/>
          <w:numId w:val="14"/>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выполнять разметку для шва на ткани с полотняным переплетением нити способом продёргивания нити; швы</w:t>
      </w:r>
      <w:r w:rsidR="00595820">
        <w:rPr>
          <w:rFonts w:ascii="Times New Roman" w:hAnsi="Times New Roman" w:cs="Times New Roman"/>
          <w:sz w:val="28"/>
          <w:szCs w:val="28"/>
        </w:rPr>
        <w:t xml:space="preserve"> </w:t>
      </w:r>
      <w:r w:rsidRPr="00595820">
        <w:rPr>
          <w:rFonts w:ascii="Times New Roman" w:hAnsi="Times New Roman" w:cs="Times New Roman"/>
          <w:sz w:val="28"/>
          <w:szCs w:val="28"/>
        </w:rPr>
        <w:t>«вперёд иголка» и обмёточный соединительный через край;</w:t>
      </w:r>
    </w:p>
    <w:p w:rsidR="001C2101" w:rsidRPr="00595820" w:rsidRDefault="001C2101" w:rsidP="00595820">
      <w:pPr>
        <w:pStyle w:val="a6"/>
        <w:numPr>
          <w:ilvl w:val="0"/>
          <w:numId w:val="14"/>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экономно использовать материалы при изготовлении поделок.</w:t>
      </w:r>
    </w:p>
    <w:p w:rsidR="001C2101" w:rsidRPr="00595820" w:rsidRDefault="001C2101" w:rsidP="00595820">
      <w:pPr>
        <w:pStyle w:val="a6"/>
        <w:spacing w:after="0" w:line="240" w:lineRule="auto"/>
        <w:jc w:val="both"/>
        <w:rPr>
          <w:rFonts w:ascii="Times New Roman" w:hAnsi="Times New Roman" w:cs="Times New Roman"/>
          <w:i/>
          <w:sz w:val="28"/>
          <w:szCs w:val="28"/>
        </w:rPr>
      </w:pPr>
      <w:r w:rsidRPr="00595820">
        <w:rPr>
          <w:rFonts w:ascii="Times New Roman" w:hAnsi="Times New Roman" w:cs="Times New Roman"/>
          <w:i/>
          <w:sz w:val="28"/>
          <w:szCs w:val="28"/>
        </w:rPr>
        <w:t>Учащиеся получат возможность научиться:</w:t>
      </w:r>
    </w:p>
    <w:p w:rsidR="001C2101" w:rsidRPr="00595820" w:rsidRDefault="001C2101" w:rsidP="00595820">
      <w:pPr>
        <w:pStyle w:val="a6"/>
        <w:numPr>
          <w:ilvl w:val="0"/>
          <w:numId w:val="15"/>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рационально организовывать рабочее место и поддерживать порядок на нём во время работы в соответствии с используемым материалом;</w:t>
      </w:r>
    </w:p>
    <w:p w:rsidR="001C2101" w:rsidRPr="00595820" w:rsidRDefault="001C2101" w:rsidP="00595820">
      <w:pPr>
        <w:pStyle w:val="a6"/>
        <w:numPr>
          <w:ilvl w:val="0"/>
          <w:numId w:val="15"/>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выполнять различные виды отделки и декорирования(аппликация, создание декоративной рамки, добавление деталей, швы «вперёд иголка», «через край» и пр.);</w:t>
      </w:r>
    </w:p>
    <w:p w:rsidR="001C2101" w:rsidRPr="00595820" w:rsidRDefault="001C2101" w:rsidP="00595820">
      <w:pPr>
        <w:pStyle w:val="a6"/>
        <w:numPr>
          <w:ilvl w:val="0"/>
          <w:numId w:val="15"/>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изготавливать удобным для себя способом из изученных материалов поделки: по образцу, на заданную тему и импровизируя.</w:t>
      </w:r>
    </w:p>
    <w:p w:rsidR="001C2101" w:rsidRPr="00595820" w:rsidRDefault="00595820" w:rsidP="00595820">
      <w:pPr>
        <w:pStyle w:val="a6"/>
        <w:spacing w:after="0" w:line="240" w:lineRule="auto"/>
        <w:ind w:firstLine="567"/>
        <w:jc w:val="both"/>
        <w:rPr>
          <w:rFonts w:ascii="Times New Roman" w:hAnsi="Times New Roman" w:cs="Times New Roman"/>
          <w:b/>
          <w:sz w:val="28"/>
          <w:szCs w:val="28"/>
        </w:rPr>
      </w:pPr>
      <w:r w:rsidRPr="00595820">
        <w:rPr>
          <w:rFonts w:ascii="Times New Roman" w:hAnsi="Times New Roman" w:cs="Times New Roman"/>
          <w:b/>
          <w:sz w:val="28"/>
          <w:szCs w:val="28"/>
        </w:rPr>
        <w:t>Метапредметные</w:t>
      </w:r>
    </w:p>
    <w:p w:rsidR="001C2101" w:rsidRPr="00595820" w:rsidRDefault="001C2101" w:rsidP="00595820">
      <w:pPr>
        <w:pStyle w:val="a6"/>
        <w:spacing w:after="0" w:line="240" w:lineRule="auto"/>
        <w:jc w:val="both"/>
        <w:rPr>
          <w:rFonts w:ascii="Times New Roman" w:hAnsi="Times New Roman" w:cs="Times New Roman"/>
          <w:b/>
          <w:sz w:val="28"/>
          <w:szCs w:val="28"/>
        </w:rPr>
      </w:pPr>
      <w:r w:rsidRPr="00595820">
        <w:rPr>
          <w:rFonts w:ascii="Times New Roman" w:hAnsi="Times New Roman" w:cs="Times New Roman"/>
          <w:b/>
          <w:sz w:val="28"/>
          <w:szCs w:val="28"/>
        </w:rPr>
        <w:t>Регулятивные</w:t>
      </w:r>
    </w:p>
    <w:p w:rsidR="001C2101" w:rsidRPr="00595820" w:rsidRDefault="001C2101" w:rsidP="00595820">
      <w:pPr>
        <w:pStyle w:val="a6"/>
        <w:spacing w:after="0" w:line="240" w:lineRule="auto"/>
        <w:jc w:val="both"/>
        <w:rPr>
          <w:rFonts w:ascii="Times New Roman" w:hAnsi="Times New Roman" w:cs="Times New Roman"/>
          <w:i/>
          <w:sz w:val="28"/>
          <w:szCs w:val="28"/>
        </w:rPr>
      </w:pPr>
      <w:r w:rsidRPr="00595820">
        <w:rPr>
          <w:rFonts w:ascii="Times New Roman" w:hAnsi="Times New Roman" w:cs="Times New Roman"/>
          <w:i/>
          <w:sz w:val="28"/>
          <w:szCs w:val="28"/>
        </w:rPr>
        <w:t>Учащиеся научатся:</w:t>
      </w:r>
    </w:p>
    <w:p w:rsidR="001C2101" w:rsidRPr="00595820" w:rsidRDefault="001C2101" w:rsidP="00595820">
      <w:pPr>
        <w:pStyle w:val="a6"/>
        <w:numPr>
          <w:ilvl w:val="0"/>
          <w:numId w:val="16"/>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понимать цель выполняемых действий;</w:t>
      </w:r>
    </w:p>
    <w:p w:rsidR="001C2101" w:rsidRPr="00595820" w:rsidRDefault="001C2101" w:rsidP="00595820">
      <w:pPr>
        <w:pStyle w:val="a6"/>
        <w:numPr>
          <w:ilvl w:val="0"/>
          <w:numId w:val="16"/>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понимать важность планирования работы;</w:t>
      </w:r>
    </w:p>
    <w:p w:rsidR="001C2101" w:rsidRPr="00595820" w:rsidRDefault="001C2101" w:rsidP="00595820">
      <w:pPr>
        <w:pStyle w:val="a6"/>
        <w:numPr>
          <w:ilvl w:val="0"/>
          <w:numId w:val="16"/>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с помощью учителя анализировать и планировать предстоящую практическую работу, опираясь на шаблон, образец, рисунок;</w:t>
      </w:r>
    </w:p>
    <w:p w:rsidR="001C2101" w:rsidRPr="00595820" w:rsidRDefault="001C2101" w:rsidP="00595820">
      <w:pPr>
        <w:pStyle w:val="a6"/>
        <w:numPr>
          <w:ilvl w:val="0"/>
          <w:numId w:val="16"/>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выполнять действия, руководствуясь выбранным алгоритмом или инструкцией учителя;</w:t>
      </w:r>
    </w:p>
    <w:p w:rsidR="001C2101" w:rsidRPr="00595820" w:rsidRDefault="001C2101" w:rsidP="00595820">
      <w:pPr>
        <w:pStyle w:val="a6"/>
        <w:numPr>
          <w:ilvl w:val="0"/>
          <w:numId w:val="16"/>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осмысленно выбирать материал, приём или технику работы;</w:t>
      </w:r>
    </w:p>
    <w:p w:rsidR="001C2101" w:rsidRPr="00595820" w:rsidRDefault="001C2101" w:rsidP="00595820">
      <w:pPr>
        <w:pStyle w:val="a6"/>
        <w:numPr>
          <w:ilvl w:val="0"/>
          <w:numId w:val="16"/>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анализировать и оценивать результаты собственной работы,</w:t>
      </w:r>
    </w:p>
    <w:p w:rsidR="001C2101" w:rsidRPr="00595820" w:rsidRDefault="001C2101" w:rsidP="00595820">
      <w:pPr>
        <w:pStyle w:val="a6"/>
        <w:numPr>
          <w:ilvl w:val="0"/>
          <w:numId w:val="16"/>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осуществлять контроль качества результатов собственной практической деятельности.</w:t>
      </w:r>
    </w:p>
    <w:p w:rsidR="001C2101" w:rsidRPr="00595820" w:rsidRDefault="001C2101" w:rsidP="00595820">
      <w:pPr>
        <w:pStyle w:val="a6"/>
        <w:spacing w:after="0" w:line="240" w:lineRule="auto"/>
        <w:jc w:val="both"/>
        <w:rPr>
          <w:rFonts w:ascii="Times New Roman" w:hAnsi="Times New Roman" w:cs="Times New Roman"/>
          <w:i/>
          <w:sz w:val="28"/>
          <w:szCs w:val="28"/>
        </w:rPr>
      </w:pPr>
      <w:r w:rsidRPr="00595820">
        <w:rPr>
          <w:rFonts w:ascii="Times New Roman" w:hAnsi="Times New Roman" w:cs="Times New Roman"/>
          <w:i/>
          <w:sz w:val="28"/>
          <w:szCs w:val="28"/>
        </w:rPr>
        <w:t xml:space="preserve">Учащиеся получат возможность научиться: </w:t>
      </w:r>
    </w:p>
    <w:p w:rsidR="001C2101" w:rsidRPr="00595820" w:rsidRDefault="001C2101" w:rsidP="00595820">
      <w:pPr>
        <w:pStyle w:val="a6"/>
        <w:numPr>
          <w:ilvl w:val="0"/>
          <w:numId w:val="17"/>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продумывать план действий при создании проектов;</w:t>
      </w:r>
    </w:p>
    <w:p w:rsidR="001C2101" w:rsidRPr="00595820" w:rsidRDefault="001C2101" w:rsidP="00595820">
      <w:pPr>
        <w:pStyle w:val="a6"/>
        <w:numPr>
          <w:ilvl w:val="0"/>
          <w:numId w:val="17"/>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различать и соотносить замысел и результат работы;</w:t>
      </w:r>
    </w:p>
    <w:p w:rsidR="001C2101" w:rsidRPr="00595820" w:rsidRDefault="001C2101" w:rsidP="00595820">
      <w:pPr>
        <w:pStyle w:val="a6"/>
        <w:numPr>
          <w:ilvl w:val="0"/>
          <w:numId w:val="17"/>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включаться в самостоятельную практическую деятельность, создавать в воображении художественный замысел, соответствующий поставленной задаче и предлагать способы его практического воплощения;</w:t>
      </w:r>
    </w:p>
    <w:p w:rsidR="001C2101" w:rsidRPr="00595820" w:rsidRDefault="001C2101" w:rsidP="00595820">
      <w:pPr>
        <w:pStyle w:val="a6"/>
        <w:numPr>
          <w:ilvl w:val="0"/>
          <w:numId w:val="17"/>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продумывать и планировать этапы работы, оценивать свою работу.</w:t>
      </w:r>
    </w:p>
    <w:p w:rsidR="001C2101" w:rsidRPr="00595820" w:rsidRDefault="001C2101" w:rsidP="00595820">
      <w:pPr>
        <w:pStyle w:val="a6"/>
        <w:spacing w:after="0" w:line="240" w:lineRule="auto"/>
        <w:jc w:val="both"/>
        <w:rPr>
          <w:rFonts w:ascii="Times New Roman" w:hAnsi="Times New Roman" w:cs="Times New Roman"/>
          <w:b/>
          <w:sz w:val="28"/>
          <w:szCs w:val="28"/>
        </w:rPr>
      </w:pPr>
      <w:r w:rsidRPr="00595820">
        <w:rPr>
          <w:rFonts w:ascii="Times New Roman" w:hAnsi="Times New Roman" w:cs="Times New Roman"/>
          <w:b/>
          <w:sz w:val="28"/>
          <w:szCs w:val="28"/>
        </w:rPr>
        <w:t>Познавательные</w:t>
      </w:r>
    </w:p>
    <w:p w:rsidR="001C2101" w:rsidRPr="00595820" w:rsidRDefault="001C2101" w:rsidP="00595820">
      <w:pPr>
        <w:pStyle w:val="a6"/>
        <w:spacing w:after="0" w:line="240" w:lineRule="auto"/>
        <w:jc w:val="both"/>
        <w:rPr>
          <w:rFonts w:ascii="Times New Roman" w:hAnsi="Times New Roman" w:cs="Times New Roman"/>
          <w:i/>
          <w:sz w:val="28"/>
          <w:szCs w:val="28"/>
        </w:rPr>
      </w:pPr>
      <w:r w:rsidRPr="00595820">
        <w:rPr>
          <w:rFonts w:ascii="Times New Roman" w:hAnsi="Times New Roman" w:cs="Times New Roman"/>
          <w:i/>
          <w:sz w:val="28"/>
          <w:szCs w:val="28"/>
        </w:rPr>
        <w:lastRenderedPageBreak/>
        <w:t>Учащиеся научатся:</w:t>
      </w:r>
    </w:p>
    <w:p w:rsidR="001C2101" w:rsidRPr="00595820" w:rsidRDefault="001C2101" w:rsidP="00595820">
      <w:pPr>
        <w:pStyle w:val="a6"/>
        <w:numPr>
          <w:ilvl w:val="0"/>
          <w:numId w:val="18"/>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 xml:space="preserve"> различать виды материалов, их свойства, инструменты по их назначению, способы соединения деталей;</w:t>
      </w:r>
    </w:p>
    <w:p w:rsidR="001C2101" w:rsidRPr="00595820" w:rsidRDefault="001C2101" w:rsidP="00595820">
      <w:pPr>
        <w:pStyle w:val="a6"/>
        <w:numPr>
          <w:ilvl w:val="0"/>
          <w:numId w:val="18"/>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характеризовать материалы по их свойствам;</w:t>
      </w:r>
    </w:p>
    <w:p w:rsidR="001C2101" w:rsidRPr="00595820" w:rsidRDefault="001C2101" w:rsidP="00595820">
      <w:pPr>
        <w:pStyle w:val="a6"/>
        <w:numPr>
          <w:ilvl w:val="0"/>
          <w:numId w:val="18"/>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группировать профессии людей по материалам, с которыми они связаны;</w:t>
      </w:r>
    </w:p>
    <w:p w:rsidR="001C2101" w:rsidRPr="00595820" w:rsidRDefault="001C2101" w:rsidP="00595820">
      <w:pPr>
        <w:pStyle w:val="a6"/>
        <w:numPr>
          <w:ilvl w:val="0"/>
          <w:numId w:val="18"/>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конструировать объёмные изделия из бумаги, пластилина, природных материалов;</w:t>
      </w:r>
    </w:p>
    <w:p w:rsidR="001C2101" w:rsidRPr="00595820" w:rsidRDefault="001C2101" w:rsidP="00595820">
      <w:pPr>
        <w:pStyle w:val="a6"/>
        <w:numPr>
          <w:ilvl w:val="0"/>
          <w:numId w:val="18"/>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анализировать образец, работать с простыми схемами и инструкциями.</w:t>
      </w:r>
    </w:p>
    <w:p w:rsidR="001C2101" w:rsidRPr="00595820" w:rsidRDefault="001C2101" w:rsidP="00595820">
      <w:pPr>
        <w:pStyle w:val="a6"/>
        <w:spacing w:after="0" w:line="240" w:lineRule="auto"/>
        <w:jc w:val="both"/>
        <w:rPr>
          <w:rFonts w:ascii="Times New Roman" w:hAnsi="Times New Roman" w:cs="Times New Roman"/>
          <w:i/>
          <w:sz w:val="28"/>
          <w:szCs w:val="28"/>
        </w:rPr>
      </w:pPr>
      <w:r w:rsidRPr="00595820">
        <w:rPr>
          <w:rFonts w:ascii="Times New Roman" w:hAnsi="Times New Roman" w:cs="Times New Roman"/>
          <w:i/>
          <w:sz w:val="28"/>
          <w:szCs w:val="28"/>
        </w:rPr>
        <w:t>Учащиеся получат возможность научиться:</w:t>
      </w:r>
    </w:p>
    <w:p w:rsidR="001C2101" w:rsidRPr="00595820" w:rsidRDefault="001C2101" w:rsidP="00595820">
      <w:pPr>
        <w:pStyle w:val="a6"/>
        <w:numPr>
          <w:ilvl w:val="0"/>
          <w:numId w:val="19"/>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осуществлять поиск необходимой информации, используя различные справочные материалы;</w:t>
      </w:r>
    </w:p>
    <w:p w:rsidR="001C2101" w:rsidRPr="00595820" w:rsidRDefault="001C2101" w:rsidP="00595820">
      <w:pPr>
        <w:pStyle w:val="a6"/>
        <w:numPr>
          <w:ilvl w:val="0"/>
          <w:numId w:val="19"/>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свободно ориентироваться в книге, используя информацию форзацев, оглавления, словаря, памяток;</w:t>
      </w:r>
    </w:p>
    <w:p w:rsidR="001C2101" w:rsidRPr="00595820" w:rsidRDefault="001C2101" w:rsidP="00595820">
      <w:pPr>
        <w:pStyle w:val="a6"/>
        <w:numPr>
          <w:ilvl w:val="0"/>
          <w:numId w:val="19"/>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сравнивать, группировать, классифицировать плоскостные и объёмные изделия, съедобные и декоративные изделия из теста, инструменты, измерительные приборы, профессии.</w:t>
      </w:r>
    </w:p>
    <w:p w:rsidR="001C2101" w:rsidRPr="00595820" w:rsidRDefault="001C2101" w:rsidP="00595820">
      <w:pPr>
        <w:pStyle w:val="a6"/>
        <w:spacing w:after="0" w:line="240" w:lineRule="auto"/>
        <w:jc w:val="both"/>
        <w:rPr>
          <w:rFonts w:ascii="Times New Roman" w:hAnsi="Times New Roman" w:cs="Times New Roman"/>
          <w:b/>
          <w:sz w:val="28"/>
          <w:szCs w:val="28"/>
        </w:rPr>
      </w:pPr>
      <w:r w:rsidRPr="00595820">
        <w:rPr>
          <w:rFonts w:ascii="Times New Roman" w:hAnsi="Times New Roman" w:cs="Times New Roman"/>
          <w:b/>
          <w:sz w:val="28"/>
          <w:szCs w:val="28"/>
        </w:rPr>
        <w:t>Коммуникативные</w:t>
      </w:r>
    </w:p>
    <w:p w:rsidR="001C2101" w:rsidRPr="00595820" w:rsidRDefault="001C2101" w:rsidP="00595820">
      <w:pPr>
        <w:pStyle w:val="a6"/>
        <w:spacing w:after="0" w:line="240" w:lineRule="auto"/>
        <w:jc w:val="both"/>
        <w:rPr>
          <w:rFonts w:ascii="Times New Roman" w:hAnsi="Times New Roman" w:cs="Times New Roman"/>
          <w:i/>
          <w:sz w:val="28"/>
          <w:szCs w:val="28"/>
        </w:rPr>
      </w:pPr>
      <w:r w:rsidRPr="00595820">
        <w:rPr>
          <w:rFonts w:ascii="Times New Roman" w:hAnsi="Times New Roman" w:cs="Times New Roman"/>
          <w:i/>
          <w:sz w:val="28"/>
          <w:szCs w:val="28"/>
        </w:rPr>
        <w:t>Учащиеся научатся:</w:t>
      </w:r>
    </w:p>
    <w:p w:rsidR="001C2101" w:rsidRPr="00595820" w:rsidRDefault="001C2101" w:rsidP="00595820">
      <w:pPr>
        <w:pStyle w:val="a6"/>
        <w:numPr>
          <w:ilvl w:val="0"/>
          <w:numId w:val="20"/>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выражать собственное эмоциональное отношение к результату труда;</w:t>
      </w:r>
    </w:p>
    <w:p w:rsidR="001C2101" w:rsidRPr="00595820" w:rsidRDefault="001C2101" w:rsidP="00595820">
      <w:pPr>
        <w:pStyle w:val="a6"/>
        <w:numPr>
          <w:ilvl w:val="0"/>
          <w:numId w:val="20"/>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строить продуктивное взаимодействие для реализации проектной деятельности (под руководством учителя).</w:t>
      </w:r>
    </w:p>
    <w:p w:rsidR="001C2101" w:rsidRPr="00595820" w:rsidRDefault="001C2101" w:rsidP="00595820">
      <w:pPr>
        <w:pStyle w:val="a6"/>
        <w:numPr>
          <w:ilvl w:val="0"/>
          <w:numId w:val="20"/>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i/>
          <w:sz w:val="28"/>
          <w:szCs w:val="28"/>
        </w:rPr>
        <w:t>Учащиеся получат возможность научиться</w:t>
      </w:r>
      <w:r w:rsidRPr="00595820">
        <w:rPr>
          <w:rFonts w:ascii="Times New Roman" w:hAnsi="Times New Roman" w:cs="Times New Roman"/>
          <w:sz w:val="28"/>
          <w:szCs w:val="28"/>
        </w:rPr>
        <w:t>:</w:t>
      </w:r>
    </w:p>
    <w:p w:rsidR="001C2101" w:rsidRPr="00595820" w:rsidRDefault="001C2101" w:rsidP="00595820">
      <w:pPr>
        <w:pStyle w:val="a6"/>
        <w:numPr>
          <w:ilvl w:val="0"/>
          <w:numId w:val="20"/>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выражать собственное эмоциональное отношение к изделию при посещении  выставок работ;</w:t>
      </w:r>
    </w:p>
    <w:p w:rsidR="001C2101" w:rsidRPr="00595820" w:rsidRDefault="001C2101" w:rsidP="00595820">
      <w:pPr>
        <w:pStyle w:val="a6"/>
        <w:numPr>
          <w:ilvl w:val="0"/>
          <w:numId w:val="20"/>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соблюдать в повседневной жизни нормы речевого этикета и правила устного общения;</w:t>
      </w:r>
    </w:p>
    <w:p w:rsidR="001C2101" w:rsidRPr="00595820" w:rsidRDefault="001C2101" w:rsidP="00595820">
      <w:pPr>
        <w:pStyle w:val="a6"/>
        <w:numPr>
          <w:ilvl w:val="0"/>
          <w:numId w:val="20"/>
        </w:numPr>
        <w:tabs>
          <w:tab w:val="clear" w:pos="709"/>
          <w:tab w:val="left" w:pos="0"/>
        </w:tabs>
        <w:spacing w:after="0" w:line="240" w:lineRule="auto"/>
        <w:ind w:left="0" w:firstLine="414"/>
        <w:jc w:val="both"/>
        <w:rPr>
          <w:rFonts w:ascii="Times New Roman" w:hAnsi="Times New Roman" w:cs="Times New Roman"/>
          <w:sz w:val="28"/>
          <w:szCs w:val="28"/>
        </w:rPr>
      </w:pPr>
      <w:r w:rsidRPr="00595820">
        <w:rPr>
          <w:rFonts w:ascii="Times New Roman" w:hAnsi="Times New Roman" w:cs="Times New Roman"/>
          <w:sz w:val="28"/>
          <w:szCs w:val="28"/>
        </w:rPr>
        <w:t>задавать вопросы уточняющего характера.</w:t>
      </w:r>
    </w:p>
    <w:p w:rsidR="00595820" w:rsidRDefault="00595820" w:rsidP="00595820">
      <w:pPr>
        <w:autoSpaceDE w:val="0"/>
        <w:autoSpaceDN w:val="0"/>
        <w:adjustRightInd w:val="0"/>
        <w:jc w:val="both"/>
        <w:rPr>
          <w:b/>
          <w:bCs/>
          <w:sz w:val="28"/>
          <w:szCs w:val="28"/>
        </w:rPr>
      </w:pPr>
    </w:p>
    <w:p w:rsidR="001C2101" w:rsidRPr="00595820" w:rsidRDefault="001C2101" w:rsidP="00595820">
      <w:pPr>
        <w:autoSpaceDE w:val="0"/>
        <w:autoSpaceDN w:val="0"/>
        <w:adjustRightInd w:val="0"/>
        <w:jc w:val="both"/>
        <w:rPr>
          <w:b/>
          <w:bCs/>
          <w:sz w:val="28"/>
          <w:szCs w:val="28"/>
        </w:rPr>
      </w:pPr>
      <w:r w:rsidRPr="00595820">
        <w:rPr>
          <w:b/>
          <w:bCs/>
          <w:sz w:val="28"/>
          <w:szCs w:val="28"/>
        </w:rPr>
        <w:t>3 класс</w:t>
      </w:r>
    </w:p>
    <w:p w:rsidR="001C2101" w:rsidRPr="00595820" w:rsidRDefault="00595820" w:rsidP="00595820">
      <w:pPr>
        <w:autoSpaceDE w:val="0"/>
        <w:autoSpaceDN w:val="0"/>
        <w:adjustRightInd w:val="0"/>
        <w:ind w:firstLine="708"/>
        <w:jc w:val="both"/>
        <w:rPr>
          <w:rFonts w:eastAsia="Times New Roman"/>
          <w:b/>
          <w:sz w:val="28"/>
          <w:szCs w:val="28"/>
        </w:rPr>
      </w:pPr>
      <w:r w:rsidRPr="00595820">
        <w:rPr>
          <w:rFonts w:eastAsia="Times New Roman"/>
          <w:b/>
          <w:sz w:val="28"/>
          <w:szCs w:val="28"/>
        </w:rPr>
        <w:t>Личностные</w:t>
      </w:r>
    </w:p>
    <w:p w:rsidR="001C2101" w:rsidRPr="00595820" w:rsidRDefault="001C2101" w:rsidP="00595820">
      <w:pPr>
        <w:autoSpaceDE w:val="0"/>
        <w:autoSpaceDN w:val="0"/>
        <w:adjustRightInd w:val="0"/>
        <w:jc w:val="both"/>
        <w:rPr>
          <w:rFonts w:eastAsia="Times New Roman"/>
          <w:bCs/>
          <w:i/>
          <w:iCs/>
          <w:sz w:val="28"/>
          <w:szCs w:val="28"/>
        </w:rPr>
      </w:pPr>
      <w:r w:rsidRPr="00595820">
        <w:rPr>
          <w:rFonts w:eastAsia="Times New Roman"/>
          <w:bCs/>
          <w:i/>
          <w:iCs/>
          <w:sz w:val="28"/>
          <w:szCs w:val="28"/>
        </w:rPr>
        <w:t>У учащихся будут сформированы:</w:t>
      </w:r>
    </w:p>
    <w:p w:rsidR="001C2101" w:rsidRPr="00595820" w:rsidRDefault="001C2101" w:rsidP="00595820">
      <w:pPr>
        <w:pStyle w:val="a5"/>
        <w:numPr>
          <w:ilvl w:val="0"/>
          <w:numId w:val="21"/>
        </w:numPr>
        <w:autoSpaceDE w:val="0"/>
        <w:autoSpaceDN w:val="0"/>
        <w:adjustRightInd w:val="0"/>
        <w:ind w:left="0" w:firstLine="414"/>
        <w:rPr>
          <w:sz w:val="28"/>
          <w:szCs w:val="28"/>
          <w:lang w:val="ru-RU"/>
        </w:rPr>
      </w:pPr>
      <w:r w:rsidRPr="00595820">
        <w:rPr>
          <w:sz w:val="28"/>
          <w:szCs w:val="28"/>
          <w:lang w:val="ru-RU"/>
        </w:rPr>
        <w:t>внутренняя позиция школьника на уровне положительного отношения к учебной деятельности;</w:t>
      </w:r>
    </w:p>
    <w:p w:rsidR="001C2101" w:rsidRPr="00595820" w:rsidRDefault="001C2101" w:rsidP="00595820">
      <w:pPr>
        <w:pStyle w:val="a5"/>
        <w:numPr>
          <w:ilvl w:val="0"/>
          <w:numId w:val="21"/>
        </w:numPr>
        <w:autoSpaceDE w:val="0"/>
        <w:autoSpaceDN w:val="0"/>
        <w:adjustRightInd w:val="0"/>
        <w:ind w:left="0" w:firstLine="414"/>
        <w:rPr>
          <w:sz w:val="28"/>
          <w:szCs w:val="28"/>
          <w:lang w:val="ru-RU"/>
        </w:rPr>
      </w:pPr>
      <w:r w:rsidRPr="00595820">
        <w:rPr>
          <w:sz w:val="28"/>
          <w:szCs w:val="28"/>
          <w:lang w:val="ru-RU"/>
        </w:rPr>
        <w:t>положительное отношение к людям разных профессий;</w:t>
      </w:r>
    </w:p>
    <w:p w:rsidR="001C2101" w:rsidRPr="00595820" w:rsidRDefault="001C2101" w:rsidP="00595820">
      <w:pPr>
        <w:pStyle w:val="a5"/>
        <w:numPr>
          <w:ilvl w:val="0"/>
          <w:numId w:val="21"/>
        </w:numPr>
        <w:autoSpaceDE w:val="0"/>
        <w:autoSpaceDN w:val="0"/>
        <w:adjustRightInd w:val="0"/>
        <w:ind w:left="0" w:firstLine="414"/>
        <w:rPr>
          <w:sz w:val="28"/>
          <w:szCs w:val="28"/>
          <w:lang w:val="ru-RU"/>
        </w:rPr>
      </w:pPr>
      <w:r w:rsidRPr="00595820">
        <w:rPr>
          <w:sz w:val="28"/>
          <w:szCs w:val="28"/>
          <w:lang w:val="ru-RU"/>
        </w:rPr>
        <w:t>понимание важности сохранения семейных традиций;</w:t>
      </w:r>
    </w:p>
    <w:p w:rsidR="001C2101" w:rsidRPr="00595820" w:rsidRDefault="001C2101" w:rsidP="00595820">
      <w:pPr>
        <w:pStyle w:val="a5"/>
        <w:numPr>
          <w:ilvl w:val="0"/>
          <w:numId w:val="21"/>
        </w:numPr>
        <w:autoSpaceDE w:val="0"/>
        <w:autoSpaceDN w:val="0"/>
        <w:adjustRightInd w:val="0"/>
        <w:ind w:left="0" w:firstLine="414"/>
        <w:rPr>
          <w:sz w:val="28"/>
          <w:szCs w:val="28"/>
          <w:lang w:val="ru-RU"/>
        </w:rPr>
      </w:pPr>
      <w:r w:rsidRPr="00595820">
        <w:rPr>
          <w:sz w:val="28"/>
          <w:szCs w:val="28"/>
          <w:lang w:val="ru-RU"/>
        </w:rPr>
        <w:t>понимание разнообразия и богатства художественных средств для выражения отношения к окружающему миру;</w:t>
      </w:r>
    </w:p>
    <w:p w:rsidR="001C2101" w:rsidRPr="00595820" w:rsidRDefault="001C2101" w:rsidP="00595820">
      <w:pPr>
        <w:pStyle w:val="a5"/>
        <w:numPr>
          <w:ilvl w:val="0"/>
          <w:numId w:val="21"/>
        </w:numPr>
        <w:autoSpaceDE w:val="0"/>
        <w:autoSpaceDN w:val="0"/>
        <w:adjustRightInd w:val="0"/>
        <w:ind w:left="0" w:firstLine="414"/>
        <w:rPr>
          <w:sz w:val="28"/>
          <w:szCs w:val="28"/>
          <w:lang w:val="ru-RU"/>
        </w:rPr>
      </w:pPr>
      <w:r w:rsidRPr="00595820">
        <w:rPr>
          <w:sz w:val="28"/>
          <w:szCs w:val="28"/>
          <w:lang w:val="ru-RU"/>
        </w:rPr>
        <w:t>положительная мотивация к изучению истории возникновения профессий; к практической деятельности.</w:t>
      </w:r>
    </w:p>
    <w:p w:rsidR="001C2101" w:rsidRPr="00595820" w:rsidRDefault="001C2101" w:rsidP="00595820">
      <w:pPr>
        <w:autoSpaceDE w:val="0"/>
        <w:autoSpaceDN w:val="0"/>
        <w:adjustRightInd w:val="0"/>
        <w:jc w:val="both"/>
        <w:rPr>
          <w:rFonts w:eastAsia="Times New Roman"/>
          <w:bCs/>
          <w:i/>
          <w:iCs/>
          <w:sz w:val="28"/>
          <w:szCs w:val="28"/>
        </w:rPr>
      </w:pPr>
      <w:r w:rsidRPr="00595820">
        <w:rPr>
          <w:rFonts w:eastAsia="Times New Roman"/>
          <w:bCs/>
          <w:i/>
          <w:iCs/>
          <w:sz w:val="28"/>
          <w:szCs w:val="28"/>
        </w:rPr>
        <w:t>Учащиеся получат возможность для формирования:</w:t>
      </w:r>
    </w:p>
    <w:p w:rsidR="001C2101" w:rsidRPr="00595820" w:rsidRDefault="001C2101" w:rsidP="00595820">
      <w:pPr>
        <w:pStyle w:val="a5"/>
        <w:numPr>
          <w:ilvl w:val="0"/>
          <w:numId w:val="22"/>
        </w:numPr>
        <w:autoSpaceDE w:val="0"/>
        <w:autoSpaceDN w:val="0"/>
        <w:adjustRightInd w:val="0"/>
        <w:ind w:left="0" w:firstLine="414"/>
        <w:rPr>
          <w:sz w:val="28"/>
          <w:szCs w:val="28"/>
          <w:lang w:val="ru-RU"/>
        </w:rPr>
      </w:pPr>
      <w:r w:rsidRPr="00595820">
        <w:rPr>
          <w:sz w:val="28"/>
          <w:szCs w:val="28"/>
          <w:lang w:val="ru-RU"/>
        </w:rPr>
        <w:t>положительной мотивации и познавательного интереса к созданию личностно и общественно значимых объектов труда;</w:t>
      </w:r>
    </w:p>
    <w:p w:rsidR="001C2101" w:rsidRPr="00595820" w:rsidRDefault="001C2101" w:rsidP="00595820">
      <w:pPr>
        <w:pStyle w:val="a5"/>
        <w:numPr>
          <w:ilvl w:val="0"/>
          <w:numId w:val="22"/>
        </w:numPr>
        <w:autoSpaceDE w:val="0"/>
        <w:autoSpaceDN w:val="0"/>
        <w:adjustRightInd w:val="0"/>
        <w:ind w:left="0" w:firstLine="414"/>
        <w:rPr>
          <w:sz w:val="28"/>
          <w:szCs w:val="28"/>
          <w:lang w:val="ru-RU"/>
        </w:rPr>
      </w:pPr>
      <w:r w:rsidRPr="00595820">
        <w:rPr>
          <w:sz w:val="28"/>
          <w:szCs w:val="28"/>
          <w:lang w:val="ru-RU"/>
        </w:rPr>
        <w:lastRenderedPageBreak/>
        <w:t>представлений о мире профессий и важности правильного выбора профессии,</w:t>
      </w:r>
    </w:p>
    <w:p w:rsidR="001C2101" w:rsidRPr="00595820" w:rsidRDefault="001C2101" w:rsidP="00595820">
      <w:pPr>
        <w:pStyle w:val="a5"/>
        <w:numPr>
          <w:ilvl w:val="0"/>
          <w:numId w:val="22"/>
        </w:numPr>
        <w:autoSpaceDE w:val="0"/>
        <w:autoSpaceDN w:val="0"/>
        <w:adjustRightInd w:val="0"/>
        <w:ind w:left="0" w:firstLine="414"/>
        <w:rPr>
          <w:sz w:val="28"/>
          <w:szCs w:val="28"/>
          <w:lang w:val="ru-RU"/>
        </w:rPr>
      </w:pPr>
      <w:r w:rsidRPr="00595820">
        <w:rPr>
          <w:sz w:val="28"/>
          <w:szCs w:val="28"/>
          <w:lang w:val="ru-RU"/>
        </w:rPr>
        <w:t>уважительного отношения к труду людей и людям труда, к традициям своего народа;</w:t>
      </w:r>
    </w:p>
    <w:p w:rsidR="001C2101" w:rsidRPr="00595820" w:rsidRDefault="001C2101" w:rsidP="00595820">
      <w:pPr>
        <w:pStyle w:val="a5"/>
        <w:numPr>
          <w:ilvl w:val="0"/>
          <w:numId w:val="22"/>
        </w:numPr>
        <w:autoSpaceDE w:val="0"/>
        <w:autoSpaceDN w:val="0"/>
        <w:adjustRightInd w:val="0"/>
        <w:ind w:left="0" w:firstLine="414"/>
        <w:rPr>
          <w:sz w:val="28"/>
          <w:szCs w:val="28"/>
          <w:lang w:val="ru-RU"/>
        </w:rPr>
      </w:pPr>
      <w:r w:rsidRPr="00595820">
        <w:rPr>
          <w:sz w:val="28"/>
          <w:szCs w:val="28"/>
          <w:lang w:val="ru-RU"/>
        </w:rPr>
        <w:t>мотивации к самообслуживанию в школе, дома, элементарному уходу за одеждой и обувью, к оказанию помощи младшим и старшим, доступной помощи по хозяйству в семье;</w:t>
      </w:r>
    </w:p>
    <w:p w:rsidR="001C2101" w:rsidRPr="00595820" w:rsidRDefault="001C2101" w:rsidP="00595820">
      <w:pPr>
        <w:pStyle w:val="a5"/>
        <w:numPr>
          <w:ilvl w:val="0"/>
          <w:numId w:val="22"/>
        </w:numPr>
        <w:autoSpaceDE w:val="0"/>
        <w:autoSpaceDN w:val="0"/>
        <w:adjustRightInd w:val="0"/>
        <w:ind w:left="0" w:firstLine="414"/>
        <w:rPr>
          <w:sz w:val="28"/>
          <w:szCs w:val="28"/>
          <w:lang w:val="ru-RU"/>
        </w:rPr>
      </w:pPr>
      <w:r w:rsidRPr="00595820">
        <w:rPr>
          <w:sz w:val="28"/>
          <w:szCs w:val="28"/>
          <w:lang w:val="ru-RU"/>
        </w:rPr>
        <w:t>адекватной оценки правильности выполнения задания;</w:t>
      </w:r>
    </w:p>
    <w:p w:rsidR="001C2101" w:rsidRPr="00595820" w:rsidRDefault="001C2101" w:rsidP="00595820">
      <w:pPr>
        <w:pStyle w:val="a5"/>
        <w:numPr>
          <w:ilvl w:val="0"/>
          <w:numId w:val="22"/>
        </w:numPr>
        <w:autoSpaceDE w:val="0"/>
        <w:autoSpaceDN w:val="0"/>
        <w:adjustRightInd w:val="0"/>
        <w:ind w:left="0" w:firstLine="414"/>
        <w:rPr>
          <w:sz w:val="28"/>
          <w:szCs w:val="28"/>
          <w:lang w:val="ru-RU"/>
        </w:rPr>
      </w:pPr>
      <w:r w:rsidRPr="00595820">
        <w:rPr>
          <w:sz w:val="28"/>
          <w:szCs w:val="28"/>
          <w:lang w:val="ru-RU"/>
        </w:rPr>
        <w:t>основ эмоционально-ценностного, эстетического отношения к миру, явлениям жизни, понимания труда, творчества, красоты как ценности.</w:t>
      </w:r>
    </w:p>
    <w:p w:rsidR="001C2101" w:rsidRPr="00595820" w:rsidRDefault="00595820" w:rsidP="00595820">
      <w:pPr>
        <w:autoSpaceDE w:val="0"/>
        <w:autoSpaceDN w:val="0"/>
        <w:adjustRightInd w:val="0"/>
        <w:ind w:firstLine="708"/>
        <w:jc w:val="both"/>
        <w:rPr>
          <w:rFonts w:eastAsia="Times New Roman"/>
          <w:b/>
          <w:sz w:val="28"/>
          <w:szCs w:val="28"/>
        </w:rPr>
      </w:pPr>
      <w:r w:rsidRPr="00595820">
        <w:rPr>
          <w:rFonts w:eastAsia="Times New Roman"/>
          <w:b/>
          <w:sz w:val="28"/>
          <w:szCs w:val="28"/>
        </w:rPr>
        <w:t>Предметные</w:t>
      </w:r>
    </w:p>
    <w:p w:rsidR="001C2101" w:rsidRPr="00595820" w:rsidRDefault="001C2101" w:rsidP="00595820">
      <w:pPr>
        <w:autoSpaceDE w:val="0"/>
        <w:autoSpaceDN w:val="0"/>
        <w:adjustRightInd w:val="0"/>
        <w:jc w:val="both"/>
        <w:rPr>
          <w:rFonts w:eastAsia="Times New Roman"/>
          <w:bCs/>
          <w:i/>
          <w:iCs/>
          <w:sz w:val="28"/>
          <w:szCs w:val="28"/>
        </w:rPr>
      </w:pPr>
      <w:r w:rsidRPr="00595820">
        <w:rPr>
          <w:rFonts w:eastAsia="Times New Roman"/>
          <w:bCs/>
          <w:i/>
          <w:iCs/>
          <w:sz w:val="28"/>
          <w:szCs w:val="28"/>
        </w:rPr>
        <w:t>Учащиеся научатся:</w:t>
      </w:r>
    </w:p>
    <w:p w:rsidR="001C2101" w:rsidRPr="00595820" w:rsidRDefault="001C2101" w:rsidP="00595820">
      <w:pPr>
        <w:pStyle w:val="a5"/>
        <w:numPr>
          <w:ilvl w:val="0"/>
          <w:numId w:val="23"/>
        </w:numPr>
        <w:autoSpaceDE w:val="0"/>
        <w:autoSpaceDN w:val="0"/>
        <w:adjustRightInd w:val="0"/>
        <w:ind w:left="0" w:firstLine="414"/>
        <w:rPr>
          <w:sz w:val="28"/>
          <w:szCs w:val="28"/>
          <w:lang w:val="ru-RU"/>
        </w:rPr>
      </w:pPr>
      <w:r w:rsidRPr="00595820">
        <w:rPr>
          <w:sz w:val="28"/>
          <w:szCs w:val="28"/>
          <w:lang w:val="ru-RU"/>
        </w:rPr>
        <w:t>правильно организовать своё рабочее место;</w:t>
      </w:r>
    </w:p>
    <w:p w:rsidR="001C2101" w:rsidRPr="00595820" w:rsidRDefault="001C2101" w:rsidP="00595820">
      <w:pPr>
        <w:pStyle w:val="a5"/>
        <w:numPr>
          <w:ilvl w:val="0"/>
          <w:numId w:val="23"/>
        </w:numPr>
        <w:autoSpaceDE w:val="0"/>
        <w:autoSpaceDN w:val="0"/>
        <w:adjustRightInd w:val="0"/>
        <w:ind w:left="0" w:firstLine="414"/>
        <w:rPr>
          <w:sz w:val="28"/>
          <w:szCs w:val="28"/>
          <w:lang w:val="ru-RU"/>
        </w:rPr>
      </w:pPr>
      <w:r w:rsidRPr="00595820">
        <w:rPr>
          <w:sz w:val="28"/>
          <w:szCs w:val="28"/>
          <w:lang w:val="ru-RU"/>
        </w:rPr>
        <w:t>понимать назначение и методы безопасного использования специальных изученных ручных инструментов;</w:t>
      </w:r>
    </w:p>
    <w:p w:rsidR="001C2101" w:rsidRPr="00595820" w:rsidRDefault="001C2101" w:rsidP="00595820">
      <w:pPr>
        <w:pStyle w:val="a5"/>
        <w:numPr>
          <w:ilvl w:val="0"/>
          <w:numId w:val="23"/>
        </w:numPr>
        <w:autoSpaceDE w:val="0"/>
        <w:autoSpaceDN w:val="0"/>
        <w:adjustRightInd w:val="0"/>
        <w:ind w:left="0" w:firstLine="414"/>
        <w:rPr>
          <w:sz w:val="28"/>
          <w:szCs w:val="28"/>
          <w:lang w:val="ru-RU"/>
        </w:rPr>
      </w:pPr>
      <w:r w:rsidRPr="00595820">
        <w:rPr>
          <w:sz w:val="28"/>
          <w:szCs w:val="28"/>
          <w:lang w:val="ru-RU"/>
        </w:rPr>
        <w:t>устанавливать технологическую последовательность изготовления поделок из изученных материалов;</w:t>
      </w:r>
    </w:p>
    <w:p w:rsidR="001C2101" w:rsidRPr="00595820" w:rsidRDefault="001C2101" w:rsidP="00595820">
      <w:pPr>
        <w:pStyle w:val="a5"/>
        <w:numPr>
          <w:ilvl w:val="0"/>
          <w:numId w:val="23"/>
        </w:numPr>
        <w:autoSpaceDE w:val="0"/>
        <w:autoSpaceDN w:val="0"/>
        <w:adjustRightInd w:val="0"/>
        <w:ind w:left="0" w:firstLine="414"/>
        <w:rPr>
          <w:sz w:val="28"/>
          <w:szCs w:val="28"/>
          <w:lang w:val="ru-RU"/>
        </w:rPr>
      </w:pPr>
      <w:r w:rsidRPr="00595820">
        <w:rPr>
          <w:sz w:val="28"/>
          <w:szCs w:val="28"/>
          <w:lang w:val="ru-RU"/>
        </w:rPr>
        <w:t>различным способам соединения деталей: подвижных (осевой, звеньевой, каркасный, петельный) и неподвижных (клеевой, пришивной, в шип); применению соединительных материалов (неподвижный – клей, скотч, пластилин, пластические массы, нити; подвижный – проволока, нити, верёвки);</w:t>
      </w:r>
    </w:p>
    <w:p w:rsidR="001C2101" w:rsidRPr="00595820" w:rsidRDefault="001C2101" w:rsidP="00595820">
      <w:pPr>
        <w:pStyle w:val="a5"/>
        <w:numPr>
          <w:ilvl w:val="0"/>
          <w:numId w:val="23"/>
        </w:numPr>
        <w:autoSpaceDE w:val="0"/>
        <w:autoSpaceDN w:val="0"/>
        <w:adjustRightInd w:val="0"/>
        <w:ind w:left="0" w:firstLine="414"/>
        <w:rPr>
          <w:sz w:val="28"/>
          <w:szCs w:val="28"/>
          <w:lang w:val="ru-RU"/>
        </w:rPr>
      </w:pPr>
      <w:r w:rsidRPr="00595820">
        <w:rPr>
          <w:sz w:val="28"/>
          <w:szCs w:val="28"/>
          <w:lang w:val="ru-RU"/>
        </w:rPr>
        <w:t>различным видам отделки и декорирования;</w:t>
      </w:r>
    </w:p>
    <w:p w:rsidR="001C2101" w:rsidRPr="00595820" w:rsidRDefault="001C2101" w:rsidP="00595820">
      <w:pPr>
        <w:pStyle w:val="a5"/>
        <w:numPr>
          <w:ilvl w:val="0"/>
          <w:numId w:val="23"/>
        </w:numPr>
        <w:autoSpaceDE w:val="0"/>
        <w:autoSpaceDN w:val="0"/>
        <w:adjustRightInd w:val="0"/>
        <w:ind w:left="0" w:firstLine="414"/>
        <w:rPr>
          <w:sz w:val="28"/>
          <w:szCs w:val="28"/>
          <w:lang w:val="ru-RU"/>
        </w:rPr>
      </w:pPr>
      <w:r w:rsidRPr="00595820">
        <w:rPr>
          <w:sz w:val="28"/>
          <w:szCs w:val="28"/>
          <w:lang w:val="ru-RU"/>
        </w:rPr>
        <w:t>определять, сравнивать виды материалов и их свойства;</w:t>
      </w:r>
    </w:p>
    <w:p w:rsidR="001C2101" w:rsidRPr="00595820" w:rsidRDefault="001C2101" w:rsidP="00595820">
      <w:pPr>
        <w:pStyle w:val="a5"/>
        <w:numPr>
          <w:ilvl w:val="0"/>
          <w:numId w:val="23"/>
        </w:numPr>
        <w:autoSpaceDE w:val="0"/>
        <w:autoSpaceDN w:val="0"/>
        <w:adjustRightInd w:val="0"/>
        <w:ind w:left="0" w:firstLine="414"/>
        <w:rPr>
          <w:sz w:val="28"/>
          <w:szCs w:val="28"/>
          <w:lang w:val="ru-RU"/>
        </w:rPr>
      </w:pPr>
      <w:r w:rsidRPr="00595820">
        <w:rPr>
          <w:sz w:val="28"/>
          <w:szCs w:val="28"/>
          <w:lang w:val="ru-RU"/>
        </w:rPr>
        <w:t>использовать правила рациональной разметки деталей на плоскостных материалах (разметка на изнаночной стороне, экономия материала);</w:t>
      </w:r>
    </w:p>
    <w:p w:rsidR="001C2101" w:rsidRPr="00595820" w:rsidRDefault="001C2101" w:rsidP="00595820">
      <w:pPr>
        <w:pStyle w:val="a5"/>
        <w:numPr>
          <w:ilvl w:val="0"/>
          <w:numId w:val="23"/>
        </w:numPr>
        <w:autoSpaceDE w:val="0"/>
        <w:autoSpaceDN w:val="0"/>
        <w:adjustRightInd w:val="0"/>
        <w:ind w:left="0" w:firstLine="414"/>
        <w:rPr>
          <w:sz w:val="28"/>
          <w:szCs w:val="28"/>
          <w:lang w:val="ru-RU"/>
        </w:rPr>
      </w:pPr>
      <w:r w:rsidRPr="00595820">
        <w:rPr>
          <w:sz w:val="28"/>
          <w:szCs w:val="28"/>
          <w:lang w:val="ru-RU"/>
        </w:rPr>
        <w:t>понимать назначение шаблона, заготовки, выкройки и использовать их в своей работе;</w:t>
      </w:r>
    </w:p>
    <w:p w:rsidR="001C2101" w:rsidRPr="00595820" w:rsidRDefault="001C2101" w:rsidP="00595820">
      <w:pPr>
        <w:pStyle w:val="a5"/>
        <w:numPr>
          <w:ilvl w:val="0"/>
          <w:numId w:val="23"/>
        </w:numPr>
        <w:autoSpaceDE w:val="0"/>
        <w:autoSpaceDN w:val="0"/>
        <w:adjustRightInd w:val="0"/>
        <w:ind w:left="0" w:firstLine="414"/>
        <w:rPr>
          <w:sz w:val="28"/>
          <w:szCs w:val="28"/>
          <w:lang w:val="ru-RU"/>
        </w:rPr>
      </w:pPr>
      <w:r w:rsidRPr="00595820">
        <w:rPr>
          <w:sz w:val="28"/>
          <w:szCs w:val="28"/>
          <w:lang w:val="ru-RU"/>
        </w:rPr>
        <w:t>правильно работать ручными инструментами под контролем учителя (стек, пластмассовый нож, ножницы, шило, игла) с соблюдением техники безопасности;</w:t>
      </w:r>
    </w:p>
    <w:p w:rsidR="001C2101" w:rsidRPr="00595820" w:rsidRDefault="001C2101" w:rsidP="00595820">
      <w:pPr>
        <w:pStyle w:val="a5"/>
        <w:numPr>
          <w:ilvl w:val="0"/>
          <w:numId w:val="23"/>
        </w:numPr>
        <w:autoSpaceDE w:val="0"/>
        <w:autoSpaceDN w:val="0"/>
        <w:adjustRightInd w:val="0"/>
        <w:ind w:left="0" w:firstLine="414"/>
        <w:rPr>
          <w:sz w:val="28"/>
          <w:szCs w:val="28"/>
          <w:lang w:val="ru-RU"/>
        </w:rPr>
      </w:pPr>
      <w:r w:rsidRPr="00595820">
        <w:rPr>
          <w:sz w:val="28"/>
          <w:szCs w:val="28"/>
          <w:lang w:val="ru-RU"/>
        </w:rPr>
        <w:t>выполнять изученные операции и приёмы по изготовлению изделий, выполнять комбинированные работы из разных материалов;</w:t>
      </w:r>
    </w:p>
    <w:p w:rsidR="001C2101" w:rsidRPr="00595820" w:rsidRDefault="001C2101" w:rsidP="00595820">
      <w:pPr>
        <w:pStyle w:val="a5"/>
        <w:numPr>
          <w:ilvl w:val="0"/>
          <w:numId w:val="23"/>
        </w:numPr>
        <w:autoSpaceDE w:val="0"/>
        <w:autoSpaceDN w:val="0"/>
        <w:adjustRightInd w:val="0"/>
        <w:ind w:left="0" w:firstLine="414"/>
        <w:rPr>
          <w:sz w:val="28"/>
          <w:szCs w:val="28"/>
          <w:lang w:val="ru-RU"/>
        </w:rPr>
      </w:pPr>
      <w:r w:rsidRPr="00595820">
        <w:rPr>
          <w:sz w:val="28"/>
          <w:szCs w:val="28"/>
          <w:lang w:val="ru-RU"/>
        </w:rPr>
        <w:t>выполнять построение и разметку фигур с помощью циркуля; построение развёрток на основе прямоугольника с помощью угольника и линейки;</w:t>
      </w:r>
    </w:p>
    <w:p w:rsidR="001C2101" w:rsidRPr="00595820" w:rsidRDefault="001C2101" w:rsidP="00595820">
      <w:pPr>
        <w:pStyle w:val="a5"/>
        <w:numPr>
          <w:ilvl w:val="0"/>
          <w:numId w:val="23"/>
        </w:numPr>
        <w:autoSpaceDE w:val="0"/>
        <w:autoSpaceDN w:val="0"/>
        <w:adjustRightInd w:val="0"/>
        <w:ind w:left="0" w:firstLine="426"/>
        <w:rPr>
          <w:sz w:val="28"/>
          <w:szCs w:val="28"/>
          <w:lang w:val="ru-RU"/>
        </w:rPr>
      </w:pPr>
      <w:r w:rsidRPr="00595820">
        <w:rPr>
          <w:sz w:val="28"/>
          <w:szCs w:val="28"/>
          <w:lang w:val="ru-RU"/>
        </w:rPr>
        <w:t>экономно использовать материалы при изготовлении поделок.</w:t>
      </w:r>
    </w:p>
    <w:p w:rsidR="001C2101" w:rsidRPr="00595820" w:rsidRDefault="001C2101" w:rsidP="00595820">
      <w:pPr>
        <w:pStyle w:val="a5"/>
        <w:autoSpaceDE w:val="0"/>
        <w:autoSpaceDN w:val="0"/>
        <w:adjustRightInd w:val="0"/>
        <w:ind w:left="0" w:firstLine="0"/>
        <w:rPr>
          <w:bCs/>
          <w:i/>
          <w:iCs/>
          <w:sz w:val="28"/>
          <w:szCs w:val="28"/>
          <w:lang w:val="ru-RU"/>
        </w:rPr>
      </w:pPr>
      <w:r w:rsidRPr="00595820">
        <w:rPr>
          <w:bCs/>
          <w:i/>
          <w:iCs/>
          <w:sz w:val="28"/>
          <w:szCs w:val="28"/>
          <w:lang w:val="ru-RU"/>
        </w:rPr>
        <w:t>Учащиеся получат возможность научиться:</w:t>
      </w:r>
    </w:p>
    <w:p w:rsidR="001C2101" w:rsidRPr="00595820" w:rsidRDefault="001C2101" w:rsidP="00595820">
      <w:pPr>
        <w:pStyle w:val="a5"/>
        <w:numPr>
          <w:ilvl w:val="0"/>
          <w:numId w:val="23"/>
        </w:numPr>
        <w:autoSpaceDE w:val="0"/>
        <w:autoSpaceDN w:val="0"/>
        <w:adjustRightInd w:val="0"/>
        <w:ind w:left="0" w:firstLine="414"/>
        <w:rPr>
          <w:sz w:val="28"/>
          <w:szCs w:val="28"/>
          <w:lang w:val="ru-RU"/>
        </w:rPr>
      </w:pPr>
      <w:r w:rsidRPr="00595820">
        <w:rPr>
          <w:sz w:val="28"/>
          <w:szCs w:val="28"/>
          <w:lang w:val="ru-RU"/>
        </w:rPr>
        <w:t>понимать назначение и устройство измерительных инструментов и приспособлений (линейка, угольник, циркуль, сантиметровая лента);</w:t>
      </w:r>
    </w:p>
    <w:p w:rsidR="001C2101" w:rsidRPr="00595820" w:rsidRDefault="001C2101" w:rsidP="00595820">
      <w:pPr>
        <w:pStyle w:val="a5"/>
        <w:numPr>
          <w:ilvl w:val="0"/>
          <w:numId w:val="23"/>
        </w:numPr>
        <w:autoSpaceDE w:val="0"/>
        <w:autoSpaceDN w:val="0"/>
        <w:adjustRightInd w:val="0"/>
        <w:ind w:left="0" w:firstLine="414"/>
        <w:rPr>
          <w:sz w:val="28"/>
          <w:szCs w:val="28"/>
          <w:lang w:val="ru-RU"/>
        </w:rPr>
      </w:pPr>
      <w:r w:rsidRPr="00595820">
        <w:rPr>
          <w:sz w:val="28"/>
          <w:szCs w:val="28"/>
          <w:lang w:val="ru-RU"/>
        </w:rPr>
        <w:t>выполнять различные виды отделки и декорирования(аппликация, создание декоративной рамки, добавление деталей, швы «вперёд иголка», через край и пр.);</w:t>
      </w:r>
    </w:p>
    <w:p w:rsidR="001C2101" w:rsidRPr="00595820" w:rsidRDefault="001C2101" w:rsidP="00595820">
      <w:pPr>
        <w:pStyle w:val="a5"/>
        <w:numPr>
          <w:ilvl w:val="0"/>
          <w:numId w:val="23"/>
        </w:numPr>
        <w:autoSpaceDE w:val="0"/>
        <w:autoSpaceDN w:val="0"/>
        <w:adjustRightInd w:val="0"/>
        <w:ind w:left="0" w:firstLine="414"/>
        <w:rPr>
          <w:sz w:val="28"/>
          <w:szCs w:val="28"/>
          <w:lang w:val="ru-RU"/>
        </w:rPr>
      </w:pPr>
      <w:r w:rsidRPr="00595820">
        <w:rPr>
          <w:sz w:val="28"/>
          <w:szCs w:val="28"/>
          <w:lang w:val="ru-RU"/>
        </w:rPr>
        <w:lastRenderedPageBreak/>
        <w:t>правильно складывать и хранить свои вещи, производить их мелкий ремонт;</w:t>
      </w:r>
    </w:p>
    <w:p w:rsidR="001C2101" w:rsidRPr="00595820" w:rsidRDefault="001C2101" w:rsidP="00595820">
      <w:pPr>
        <w:pStyle w:val="a5"/>
        <w:numPr>
          <w:ilvl w:val="0"/>
          <w:numId w:val="23"/>
        </w:numPr>
        <w:autoSpaceDE w:val="0"/>
        <w:autoSpaceDN w:val="0"/>
        <w:adjustRightInd w:val="0"/>
        <w:ind w:left="0" w:firstLine="414"/>
        <w:rPr>
          <w:sz w:val="28"/>
          <w:szCs w:val="28"/>
          <w:lang w:val="ru-RU"/>
        </w:rPr>
      </w:pPr>
      <w:r w:rsidRPr="00595820">
        <w:rPr>
          <w:sz w:val="28"/>
          <w:szCs w:val="28"/>
          <w:lang w:val="ru-RU"/>
        </w:rPr>
        <w:t>рационально организовывать рабочее место и поддерживать порядок на нём во время работы в соответствии с используемым материалом.</w:t>
      </w:r>
    </w:p>
    <w:p w:rsidR="001C2101" w:rsidRPr="00595820" w:rsidRDefault="00595820" w:rsidP="00595820">
      <w:pPr>
        <w:autoSpaceDE w:val="0"/>
        <w:autoSpaceDN w:val="0"/>
        <w:adjustRightInd w:val="0"/>
        <w:ind w:firstLine="708"/>
        <w:jc w:val="both"/>
        <w:rPr>
          <w:rFonts w:eastAsia="Times New Roman"/>
          <w:b/>
          <w:sz w:val="28"/>
          <w:szCs w:val="28"/>
        </w:rPr>
      </w:pPr>
      <w:r w:rsidRPr="00595820">
        <w:rPr>
          <w:rFonts w:eastAsia="Times New Roman"/>
          <w:b/>
          <w:sz w:val="28"/>
          <w:szCs w:val="28"/>
        </w:rPr>
        <w:t>Метапредметные</w:t>
      </w:r>
    </w:p>
    <w:p w:rsidR="001C2101" w:rsidRPr="00595820" w:rsidRDefault="001C2101" w:rsidP="00595820">
      <w:pPr>
        <w:autoSpaceDE w:val="0"/>
        <w:autoSpaceDN w:val="0"/>
        <w:adjustRightInd w:val="0"/>
        <w:jc w:val="both"/>
        <w:rPr>
          <w:rFonts w:eastAsia="Times New Roman"/>
          <w:b/>
          <w:bCs/>
          <w:sz w:val="28"/>
          <w:szCs w:val="28"/>
        </w:rPr>
      </w:pPr>
      <w:r w:rsidRPr="00595820">
        <w:rPr>
          <w:rFonts w:eastAsia="Times New Roman"/>
          <w:b/>
          <w:bCs/>
          <w:sz w:val="28"/>
          <w:szCs w:val="28"/>
        </w:rPr>
        <w:t>Регулятивные</w:t>
      </w:r>
    </w:p>
    <w:p w:rsidR="001C2101" w:rsidRPr="00595820" w:rsidRDefault="001C2101" w:rsidP="00595820">
      <w:pPr>
        <w:autoSpaceDE w:val="0"/>
        <w:autoSpaceDN w:val="0"/>
        <w:adjustRightInd w:val="0"/>
        <w:jc w:val="both"/>
        <w:rPr>
          <w:rFonts w:eastAsia="Times New Roman"/>
          <w:bCs/>
          <w:i/>
          <w:iCs/>
          <w:sz w:val="28"/>
          <w:szCs w:val="28"/>
        </w:rPr>
      </w:pPr>
      <w:r w:rsidRPr="00595820">
        <w:rPr>
          <w:rFonts w:eastAsia="Times New Roman"/>
          <w:bCs/>
          <w:i/>
          <w:iCs/>
          <w:sz w:val="28"/>
          <w:szCs w:val="28"/>
        </w:rPr>
        <w:t>Учащиеся научатся:</w:t>
      </w:r>
    </w:p>
    <w:p w:rsidR="001C2101" w:rsidRPr="00595820" w:rsidRDefault="001C2101" w:rsidP="00595820">
      <w:pPr>
        <w:pStyle w:val="a5"/>
        <w:numPr>
          <w:ilvl w:val="0"/>
          <w:numId w:val="24"/>
        </w:numPr>
        <w:autoSpaceDE w:val="0"/>
        <w:autoSpaceDN w:val="0"/>
        <w:adjustRightInd w:val="0"/>
        <w:ind w:left="0" w:firstLine="414"/>
        <w:rPr>
          <w:sz w:val="28"/>
          <w:szCs w:val="28"/>
          <w:lang w:val="ru-RU"/>
        </w:rPr>
      </w:pPr>
      <w:r w:rsidRPr="00595820">
        <w:rPr>
          <w:sz w:val="28"/>
          <w:szCs w:val="28"/>
          <w:lang w:val="ru-RU"/>
        </w:rPr>
        <w:t>продумывать план действий в соответствии с поставленной задачей при создании проектов;</w:t>
      </w:r>
    </w:p>
    <w:p w:rsidR="001C2101" w:rsidRPr="00595820" w:rsidRDefault="001C2101" w:rsidP="00595820">
      <w:pPr>
        <w:pStyle w:val="a5"/>
        <w:numPr>
          <w:ilvl w:val="0"/>
          <w:numId w:val="24"/>
        </w:numPr>
        <w:autoSpaceDE w:val="0"/>
        <w:autoSpaceDN w:val="0"/>
        <w:adjustRightInd w:val="0"/>
        <w:ind w:left="0" w:firstLine="414"/>
        <w:rPr>
          <w:sz w:val="28"/>
          <w:szCs w:val="28"/>
          <w:lang w:val="ru-RU"/>
        </w:rPr>
      </w:pPr>
      <w:r w:rsidRPr="00595820">
        <w:rPr>
          <w:sz w:val="28"/>
          <w:szCs w:val="28"/>
          <w:lang w:val="ru-RU"/>
        </w:rPr>
        <w:t>объяснять, какие приёмы, техники были использованы в работе, как строилась работа;</w:t>
      </w:r>
    </w:p>
    <w:p w:rsidR="001C2101" w:rsidRPr="00595820" w:rsidRDefault="001C2101" w:rsidP="00595820">
      <w:pPr>
        <w:pStyle w:val="a5"/>
        <w:numPr>
          <w:ilvl w:val="0"/>
          <w:numId w:val="24"/>
        </w:numPr>
        <w:autoSpaceDE w:val="0"/>
        <w:autoSpaceDN w:val="0"/>
        <w:adjustRightInd w:val="0"/>
        <w:ind w:left="0" w:firstLine="414"/>
        <w:rPr>
          <w:sz w:val="28"/>
          <w:szCs w:val="28"/>
          <w:lang w:val="ru-RU"/>
        </w:rPr>
      </w:pPr>
      <w:r w:rsidRPr="00595820">
        <w:rPr>
          <w:sz w:val="28"/>
          <w:szCs w:val="28"/>
          <w:lang w:val="ru-RU"/>
        </w:rPr>
        <w:t>различать и соотносить замысел и результат работы;</w:t>
      </w:r>
    </w:p>
    <w:p w:rsidR="001C2101" w:rsidRPr="00595820" w:rsidRDefault="001C2101" w:rsidP="00595820">
      <w:pPr>
        <w:pStyle w:val="a5"/>
        <w:numPr>
          <w:ilvl w:val="0"/>
          <w:numId w:val="24"/>
        </w:numPr>
        <w:autoSpaceDE w:val="0"/>
        <w:autoSpaceDN w:val="0"/>
        <w:adjustRightInd w:val="0"/>
        <w:ind w:left="0" w:firstLine="414"/>
        <w:rPr>
          <w:sz w:val="28"/>
          <w:szCs w:val="28"/>
          <w:lang w:val="ru-RU"/>
        </w:rPr>
      </w:pPr>
      <w:r w:rsidRPr="00595820">
        <w:rPr>
          <w:sz w:val="28"/>
          <w:szCs w:val="28"/>
          <w:lang w:val="ru-RU"/>
        </w:rPr>
        <w:t>оценивать результат работы по заданным критериям.</w:t>
      </w:r>
    </w:p>
    <w:p w:rsidR="001C2101" w:rsidRPr="00595820" w:rsidRDefault="001C2101" w:rsidP="00595820">
      <w:pPr>
        <w:autoSpaceDE w:val="0"/>
        <w:autoSpaceDN w:val="0"/>
        <w:adjustRightInd w:val="0"/>
        <w:jc w:val="both"/>
        <w:rPr>
          <w:rFonts w:eastAsia="Times New Roman"/>
          <w:bCs/>
          <w:i/>
          <w:iCs/>
          <w:sz w:val="28"/>
          <w:szCs w:val="28"/>
        </w:rPr>
      </w:pPr>
      <w:r w:rsidRPr="00595820">
        <w:rPr>
          <w:rFonts w:eastAsia="Times New Roman"/>
          <w:bCs/>
          <w:i/>
          <w:iCs/>
          <w:sz w:val="28"/>
          <w:szCs w:val="28"/>
        </w:rPr>
        <w:t>Учащиеся получат возможность научиться:</w:t>
      </w:r>
    </w:p>
    <w:p w:rsidR="001C2101" w:rsidRPr="00595820" w:rsidRDefault="001C2101" w:rsidP="00595820">
      <w:pPr>
        <w:pStyle w:val="a5"/>
        <w:numPr>
          <w:ilvl w:val="0"/>
          <w:numId w:val="25"/>
        </w:numPr>
        <w:autoSpaceDE w:val="0"/>
        <w:autoSpaceDN w:val="0"/>
        <w:adjustRightInd w:val="0"/>
        <w:ind w:left="0" w:firstLine="414"/>
        <w:rPr>
          <w:sz w:val="28"/>
          <w:szCs w:val="28"/>
          <w:lang w:val="ru-RU"/>
        </w:rPr>
      </w:pPr>
      <w:r w:rsidRPr="00595820">
        <w:rPr>
          <w:sz w:val="28"/>
          <w:szCs w:val="28"/>
          <w:lang w:val="ru-RU"/>
        </w:rPr>
        <w:t>удерживать цель в процессе трудовой, декоративно-художественной деятельности;</w:t>
      </w:r>
    </w:p>
    <w:p w:rsidR="001C2101" w:rsidRPr="00595820" w:rsidRDefault="001C2101" w:rsidP="00595820">
      <w:pPr>
        <w:pStyle w:val="a5"/>
        <w:numPr>
          <w:ilvl w:val="0"/>
          <w:numId w:val="25"/>
        </w:numPr>
        <w:autoSpaceDE w:val="0"/>
        <w:autoSpaceDN w:val="0"/>
        <w:adjustRightInd w:val="0"/>
        <w:ind w:left="0" w:firstLine="414"/>
        <w:rPr>
          <w:sz w:val="28"/>
          <w:szCs w:val="28"/>
          <w:lang w:val="ru-RU"/>
        </w:rPr>
      </w:pPr>
      <w:r w:rsidRPr="00595820">
        <w:rPr>
          <w:sz w:val="28"/>
          <w:szCs w:val="28"/>
          <w:lang w:val="ru-RU"/>
        </w:rPr>
        <w:t>действовать самостоятельно по инструкции, учитывать ориентиры, данные учителем, при освоении нового учебного материала;</w:t>
      </w:r>
    </w:p>
    <w:p w:rsidR="001C2101" w:rsidRPr="00595820" w:rsidRDefault="001C2101" w:rsidP="00595820">
      <w:pPr>
        <w:pStyle w:val="a5"/>
        <w:numPr>
          <w:ilvl w:val="0"/>
          <w:numId w:val="25"/>
        </w:numPr>
        <w:autoSpaceDE w:val="0"/>
        <w:autoSpaceDN w:val="0"/>
        <w:adjustRightInd w:val="0"/>
        <w:ind w:left="0" w:firstLine="414"/>
        <w:rPr>
          <w:sz w:val="28"/>
          <w:szCs w:val="28"/>
          <w:lang w:val="ru-RU"/>
        </w:rPr>
      </w:pPr>
      <w:r w:rsidRPr="00595820">
        <w:rPr>
          <w:sz w:val="28"/>
          <w:szCs w:val="28"/>
          <w:lang w:val="ru-RU"/>
        </w:rPr>
        <w:t>использовать изученные правила безопасности, способы действий, пошаговые разъяснения, навыки, свойства материалов при выполнении учебных заданий и в творческой деятельности;</w:t>
      </w:r>
    </w:p>
    <w:p w:rsidR="001C2101" w:rsidRPr="00595820" w:rsidRDefault="001C2101" w:rsidP="00595820">
      <w:pPr>
        <w:pStyle w:val="a5"/>
        <w:numPr>
          <w:ilvl w:val="0"/>
          <w:numId w:val="25"/>
        </w:numPr>
        <w:autoSpaceDE w:val="0"/>
        <w:autoSpaceDN w:val="0"/>
        <w:adjustRightInd w:val="0"/>
        <w:ind w:left="0" w:firstLine="414"/>
        <w:rPr>
          <w:sz w:val="28"/>
          <w:szCs w:val="28"/>
          <w:lang w:val="ru-RU"/>
        </w:rPr>
      </w:pPr>
      <w:r w:rsidRPr="00595820">
        <w:rPr>
          <w:sz w:val="28"/>
          <w:szCs w:val="28"/>
          <w:lang w:val="ru-RU"/>
        </w:rPr>
        <w:t>осознанно использовать безопасные приёмы труда;</w:t>
      </w:r>
    </w:p>
    <w:p w:rsidR="001C2101" w:rsidRPr="00595820" w:rsidRDefault="001C2101" w:rsidP="00595820">
      <w:pPr>
        <w:pStyle w:val="a5"/>
        <w:numPr>
          <w:ilvl w:val="0"/>
          <w:numId w:val="25"/>
        </w:numPr>
        <w:autoSpaceDE w:val="0"/>
        <w:autoSpaceDN w:val="0"/>
        <w:adjustRightInd w:val="0"/>
        <w:ind w:left="0" w:firstLine="414"/>
        <w:rPr>
          <w:sz w:val="28"/>
          <w:szCs w:val="28"/>
          <w:lang w:val="ru-RU"/>
        </w:rPr>
      </w:pPr>
      <w:r w:rsidRPr="00595820">
        <w:rPr>
          <w:sz w:val="28"/>
          <w:szCs w:val="28"/>
          <w:lang w:val="ru-RU"/>
        </w:rPr>
        <w:t>самостоятельно планировать действия, необходимые для изготовления поделки,</w:t>
      </w:r>
    </w:p>
    <w:p w:rsidR="001C2101" w:rsidRPr="00595820" w:rsidRDefault="001C2101" w:rsidP="00595820">
      <w:pPr>
        <w:pStyle w:val="a5"/>
        <w:numPr>
          <w:ilvl w:val="0"/>
          <w:numId w:val="25"/>
        </w:numPr>
        <w:autoSpaceDE w:val="0"/>
        <w:autoSpaceDN w:val="0"/>
        <w:adjustRightInd w:val="0"/>
        <w:ind w:left="0" w:firstLine="414"/>
        <w:rPr>
          <w:sz w:val="28"/>
          <w:szCs w:val="28"/>
          <w:lang w:val="ru-RU"/>
        </w:rPr>
      </w:pPr>
      <w:r w:rsidRPr="00595820">
        <w:rPr>
          <w:sz w:val="28"/>
          <w:szCs w:val="28"/>
          <w:lang w:val="ru-RU"/>
        </w:rPr>
        <w:t>вносить необходимые коррективы в собственные действия по итогам самооценки;</w:t>
      </w:r>
    </w:p>
    <w:p w:rsidR="001C2101" w:rsidRPr="00595820" w:rsidRDefault="001C2101" w:rsidP="00595820">
      <w:pPr>
        <w:pStyle w:val="a5"/>
        <w:numPr>
          <w:ilvl w:val="0"/>
          <w:numId w:val="25"/>
        </w:numPr>
        <w:autoSpaceDE w:val="0"/>
        <w:autoSpaceDN w:val="0"/>
        <w:adjustRightInd w:val="0"/>
        <w:ind w:left="0" w:firstLine="414"/>
        <w:rPr>
          <w:sz w:val="28"/>
          <w:szCs w:val="28"/>
          <w:lang w:val="ru-RU"/>
        </w:rPr>
      </w:pPr>
      <w:r w:rsidRPr="00595820">
        <w:rPr>
          <w:sz w:val="28"/>
          <w:szCs w:val="28"/>
          <w:lang w:val="ru-RU"/>
        </w:rPr>
        <w:t>адекватно воспринимать аргументированную критику ошибок и учитывать её при дальнейшей работе над поделками;</w:t>
      </w:r>
    </w:p>
    <w:p w:rsidR="001C2101" w:rsidRPr="00595820" w:rsidRDefault="001C2101" w:rsidP="00595820">
      <w:pPr>
        <w:pStyle w:val="a5"/>
        <w:numPr>
          <w:ilvl w:val="0"/>
          <w:numId w:val="25"/>
        </w:numPr>
        <w:autoSpaceDE w:val="0"/>
        <w:autoSpaceDN w:val="0"/>
        <w:adjustRightInd w:val="0"/>
        <w:ind w:left="0" w:firstLine="414"/>
        <w:rPr>
          <w:sz w:val="28"/>
          <w:szCs w:val="28"/>
          <w:lang w:val="ru-RU"/>
        </w:rPr>
      </w:pPr>
      <w:r w:rsidRPr="00595820">
        <w:rPr>
          <w:sz w:val="28"/>
          <w:szCs w:val="28"/>
          <w:lang w:val="ru-RU"/>
        </w:rPr>
        <w:t>самостоятельно планировать и организовывать свою деятельность; распределять рабочее время.</w:t>
      </w:r>
    </w:p>
    <w:p w:rsidR="001C2101" w:rsidRPr="00595820" w:rsidRDefault="001C2101" w:rsidP="00595820">
      <w:pPr>
        <w:autoSpaceDE w:val="0"/>
        <w:autoSpaceDN w:val="0"/>
        <w:adjustRightInd w:val="0"/>
        <w:jc w:val="both"/>
        <w:rPr>
          <w:rFonts w:eastAsia="Times New Roman"/>
          <w:b/>
          <w:bCs/>
          <w:sz w:val="28"/>
          <w:szCs w:val="28"/>
        </w:rPr>
      </w:pPr>
      <w:r w:rsidRPr="00595820">
        <w:rPr>
          <w:rFonts w:eastAsia="Times New Roman"/>
          <w:b/>
          <w:bCs/>
          <w:sz w:val="28"/>
          <w:szCs w:val="28"/>
        </w:rPr>
        <w:t>Познавательные</w:t>
      </w:r>
    </w:p>
    <w:p w:rsidR="001C2101" w:rsidRPr="00595820" w:rsidRDefault="001C2101" w:rsidP="00595820">
      <w:pPr>
        <w:autoSpaceDE w:val="0"/>
        <w:autoSpaceDN w:val="0"/>
        <w:adjustRightInd w:val="0"/>
        <w:jc w:val="both"/>
        <w:rPr>
          <w:rFonts w:eastAsia="Times New Roman"/>
          <w:bCs/>
          <w:i/>
          <w:iCs/>
          <w:sz w:val="28"/>
          <w:szCs w:val="28"/>
        </w:rPr>
      </w:pPr>
      <w:r w:rsidRPr="00595820">
        <w:rPr>
          <w:rFonts w:eastAsia="Times New Roman"/>
          <w:bCs/>
          <w:i/>
          <w:iCs/>
          <w:sz w:val="28"/>
          <w:szCs w:val="28"/>
        </w:rPr>
        <w:t>Учащиеся научатся:</w:t>
      </w:r>
    </w:p>
    <w:p w:rsidR="001C2101" w:rsidRPr="00595820" w:rsidRDefault="001C2101" w:rsidP="00595820">
      <w:pPr>
        <w:pStyle w:val="a5"/>
        <w:numPr>
          <w:ilvl w:val="0"/>
          <w:numId w:val="26"/>
        </w:numPr>
        <w:autoSpaceDE w:val="0"/>
        <w:autoSpaceDN w:val="0"/>
        <w:adjustRightInd w:val="0"/>
        <w:ind w:left="0" w:firstLine="414"/>
        <w:rPr>
          <w:sz w:val="28"/>
          <w:szCs w:val="28"/>
          <w:lang w:val="ru-RU"/>
        </w:rPr>
      </w:pPr>
      <w:r w:rsidRPr="00595820">
        <w:rPr>
          <w:sz w:val="28"/>
          <w:szCs w:val="28"/>
          <w:lang w:val="ru-RU"/>
        </w:rPr>
        <w:t>свободно ориентироваться в книге, используя информацию форзацев, оглавления, словаря, памяток;</w:t>
      </w:r>
    </w:p>
    <w:p w:rsidR="001C2101" w:rsidRPr="00595820" w:rsidRDefault="001C2101" w:rsidP="00595820">
      <w:pPr>
        <w:pStyle w:val="a5"/>
        <w:numPr>
          <w:ilvl w:val="0"/>
          <w:numId w:val="26"/>
        </w:numPr>
        <w:autoSpaceDE w:val="0"/>
        <w:autoSpaceDN w:val="0"/>
        <w:adjustRightInd w:val="0"/>
        <w:ind w:left="0" w:firstLine="414"/>
        <w:rPr>
          <w:sz w:val="28"/>
          <w:szCs w:val="28"/>
          <w:lang w:val="ru-RU"/>
        </w:rPr>
      </w:pPr>
      <w:r w:rsidRPr="00595820">
        <w:rPr>
          <w:sz w:val="28"/>
          <w:szCs w:val="28"/>
          <w:lang w:val="ru-RU"/>
        </w:rPr>
        <w:t>сравнивать, группировать, классифицировать плоскостные и объёмные изделия, инструменты, измерительные приборы, профессии;</w:t>
      </w:r>
    </w:p>
    <w:p w:rsidR="001C2101" w:rsidRPr="00595820" w:rsidRDefault="001C2101" w:rsidP="00595820">
      <w:pPr>
        <w:pStyle w:val="a5"/>
        <w:numPr>
          <w:ilvl w:val="0"/>
          <w:numId w:val="26"/>
        </w:numPr>
        <w:autoSpaceDE w:val="0"/>
        <w:autoSpaceDN w:val="0"/>
        <w:adjustRightInd w:val="0"/>
        <w:ind w:left="0" w:firstLine="414"/>
        <w:rPr>
          <w:sz w:val="28"/>
          <w:szCs w:val="28"/>
          <w:lang w:val="ru-RU"/>
        </w:rPr>
      </w:pPr>
      <w:r w:rsidRPr="00595820">
        <w:rPr>
          <w:sz w:val="28"/>
          <w:szCs w:val="28"/>
          <w:lang w:val="ru-RU"/>
        </w:rPr>
        <w:t>конструировать из различных материалов по заданному образцу;</w:t>
      </w:r>
    </w:p>
    <w:p w:rsidR="001C2101" w:rsidRPr="00595820" w:rsidRDefault="001C2101" w:rsidP="00595820">
      <w:pPr>
        <w:pStyle w:val="a5"/>
        <w:numPr>
          <w:ilvl w:val="0"/>
          <w:numId w:val="26"/>
        </w:numPr>
        <w:autoSpaceDE w:val="0"/>
        <w:autoSpaceDN w:val="0"/>
        <w:adjustRightInd w:val="0"/>
        <w:ind w:left="0" w:firstLine="414"/>
        <w:rPr>
          <w:sz w:val="28"/>
          <w:szCs w:val="28"/>
          <w:lang w:val="ru-RU"/>
        </w:rPr>
      </w:pPr>
      <w:r w:rsidRPr="00595820">
        <w:rPr>
          <w:sz w:val="28"/>
          <w:szCs w:val="28"/>
          <w:lang w:val="ru-RU"/>
        </w:rPr>
        <w:t>устанавливать соответствие конструкции изделия заданным условиям;</w:t>
      </w:r>
    </w:p>
    <w:p w:rsidR="001C2101" w:rsidRPr="00595820" w:rsidRDefault="001C2101" w:rsidP="00595820">
      <w:pPr>
        <w:pStyle w:val="a5"/>
        <w:numPr>
          <w:ilvl w:val="0"/>
          <w:numId w:val="26"/>
        </w:numPr>
        <w:autoSpaceDE w:val="0"/>
        <w:autoSpaceDN w:val="0"/>
        <w:adjustRightInd w:val="0"/>
        <w:ind w:left="0" w:firstLine="414"/>
        <w:rPr>
          <w:sz w:val="28"/>
          <w:szCs w:val="28"/>
          <w:lang w:val="ru-RU"/>
        </w:rPr>
      </w:pPr>
      <w:r w:rsidRPr="00595820">
        <w:rPr>
          <w:sz w:val="28"/>
          <w:szCs w:val="28"/>
          <w:lang w:val="ru-RU"/>
        </w:rPr>
        <w:t>различать рациональные и нерациональные приёмы изготовления поделки.</w:t>
      </w:r>
    </w:p>
    <w:p w:rsidR="001C2101" w:rsidRPr="00595820" w:rsidRDefault="001C2101" w:rsidP="00595820">
      <w:pPr>
        <w:autoSpaceDE w:val="0"/>
        <w:autoSpaceDN w:val="0"/>
        <w:adjustRightInd w:val="0"/>
        <w:jc w:val="both"/>
        <w:rPr>
          <w:rFonts w:eastAsia="Times New Roman"/>
          <w:bCs/>
          <w:i/>
          <w:iCs/>
          <w:sz w:val="28"/>
          <w:szCs w:val="28"/>
        </w:rPr>
      </w:pPr>
      <w:r w:rsidRPr="00595820">
        <w:rPr>
          <w:rFonts w:eastAsia="Times New Roman"/>
          <w:bCs/>
          <w:i/>
          <w:iCs/>
          <w:sz w:val="28"/>
          <w:szCs w:val="28"/>
        </w:rPr>
        <w:t>Учащиеся получат возможность научиться:</w:t>
      </w:r>
    </w:p>
    <w:p w:rsidR="001C2101" w:rsidRPr="00595820" w:rsidRDefault="001C2101" w:rsidP="00595820">
      <w:pPr>
        <w:pStyle w:val="a5"/>
        <w:numPr>
          <w:ilvl w:val="0"/>
          <w:numId w:val="27"/>
        </w:numPr>
        <w:autoSpaceDE w:val="0"/>
        <w:autoSpaceDN w:val="0"/>
        <w:adjustRightInd w:val="0"/>
        <w:ind w:left="0" w:firstLine="414"/>
        <w:rPr>
          <w:sz w:val="28"/>
          <w:szCs w:val="28"/>
          <w:lang w:val="ru-RU"/>
        </w:rPr>
      </w:pPr>
      <w:r w:rsidRPr="00595820">
        <w:rPr>
          <w:sz w:val="28"/>
          <w:szCs w:val="28"/>
          <w:lang w:val="ru-RU"/>
        </w:rPr>
        <w:t>наблюдать, сравнивать свойства различных материалов, делать выводы и обобщения;</w:t>
      </w:r>
    </w:p>
    <w:p w:rsidR="001C2101" w:rsidRPr="00595820" w:rsidRDefault="001C2101" w:rsidP="00595820">
      <w:pPr>
        <w:pStyle w:val="a5"/>
        <w:numPr>
          <w:ilvl w:val="0"/>
          <w:numId w:val="27"/>
        </w:numPr>
        <w:autoSpaceDE w:val="0"/>
        <w:autoSpaceDN w:val="0"/>
        <w:adjustRightInd w:val="0"/>
        <w:ind w:left="0" w:firstLine="414"/>
        <w:rPr>
          <w:sz w:val="28"/>
          <w:szCs w:val="28"/>
          <w:lang w:val="ru-RU"/>
        </w:rPr>
      </w:pPr>
      <w:r w:rsidRPr="00595820">
        <w:rPr>
          <w:sz w:val="28"/>
          <w:szCs w:val="28"/>
          <w:lang w:val="ru-RU"/>
        </w:rPr>
        <w:lastRenderedPageBreak/>
        <w:t>узнавать о происхождении и практическом применении материалов в жизни;</w:t>
      </w:r>
    </w:p>
    <w:p w:rsidR="001C2101" w:rsidRPr="00595820" w:rsidRDefault="001C2101" w:rsidP="00595820">
      <w:pPr>
        <w:pStyle w:val="a5"/>
        <w:numPr>
          <w:ilvl w:val="0"/>
          <w:numId w:val="27"/>
        </w:numPr>
        <w:autoSpaceDE w:val="0"/>
        <w:autoSpaceDN w:val="0"/>
        <w:adjustRightInd w:val="0"/>
        <w:ind w:left="0" w:firstLine="414"/>
        <w:rPr>
          <w:sz w:val="28"/>
          <w:szCs w:val="28"/>
          <w:lang w:val="ru-RU"/>
        </w:rPr>
      </w:pPr>
      <w:r w:rsidRPr="00595820">
        <w:rPr>
          <w:sz w:val="28"/>
          <w:szCs w:val="28"/>
          <w:lang w:val="ru-RU"/>
        </w:rPr>
        <w:t>различать материалы по декоративно-художественными конструктивным свойствам;</w:t>
      </w:r>
    </w:p>
    <w:p w:rsidR="001C2101" w:rsidRPr="00595820" w:rsidRDefault="001C2101" w:rsidP="00595820">
      <w:pPr>
        <w:pStyle w:val="a5"/>
        <w:numPr>
          <w:ilvl w:val="0"/>
          <w:numId w:val="27"/>
        </w:numPr>
        <w:autoSpaceDE w:val="0"/>
        <w:autoSpaceDN w:val="0"/>
        <w:adjustRightInd w:val="0"/>
        <w:ind w:left="0" w:firstLine="414"/>
        <w:rPr>
          <w:sz w:val="28"/>
          <w:szCs w:val="28"/>
          <w:lang w:val="ru-RU"/>
        </w:rPr>
      </w:pPr>
      <w:r w:rsidRPr="00595820">
        <w:rPr>
          <w:sz w:val="28"/>
          <w:szCs w:val="28"/>
          <w:lang w:val="ru-RU"/>
        </w:rPr>
        <w:t>конструировать из разных материалов в соответствии с доступными заданными условиями;</w:t>
      </w:r>
    </w:p>
    <w:p w:rsidR="001C2101" w:rsidRPr="00595820" w:rsidRDefault="001C2101" w:rsidP="00595820">
      <w:pPr>
        <w:pStyle w:val="a5"/>
        <w:numPr>
          <w:ilvl w:val="0"/>
          <w:numId w:val="27"/>
        </w:numPr>
        <w:autoSpaceDE w:val="0"/>
        <w:autoSpaceDN w:val="0"/>
        <w:adjustRightInd w:val="0"/>
        <w:ind w:left="0" w:firstLine="414"/>
        <w:rPr>
          <w:sz w:val="28"/>
          <w:szCs w:val="28"/>
          <w:lang w:val="ru-RU"/>
        </w:rPr>
      </w:pPr>
      <w:r w:rsidRPr="00595820">
        <w:rPr>
          <w:sz w:val="28"/>
          <w:szCs w:val="28"/>
          <w:lang w:val="ru-RU"/>
        </w:rPr>
        <w:t>осуществлять поиск необходимой информации на персональном компьютере для решения доступных конструкторско-технологических задач.</w:t>
      </w:r>
    </w:p>
    <w:p w:rsidR="001C2101" w:rsidRPr="00595820" w:rsidRDefault="001C2101" w:rsidP="00595820">
      <w:pPr>
        <w:autoSpaceDE w:val="0"/>
        <w:autoSpaceDN w:val="0"/>
        <w:adjustRightInd w:val="0"/>
        <w:jc w:val="both"/>
        <w:rPr>
          <w:rFonts w:eastAsia="Times New Roman"/>
          <w:b/>
          <w:bCs/>
          <w:sz w:val="28"/>
          <w:szCs w:val="28"/>
        </w:rPr>
      </w:pPr>
      <w:r w:rsidRPr="00595820">
        <w:rPr>
          <w:rFonts w:eastAsia="Times New Roman"/>
          <w:b/>
          <w:bCs/>
          <w:sz w:val="28"/>
          <w:szCs w:val="28"/>
        </w:rPr>
        <w:t>Коммуникативные</w:t>
      </w:r>
    </w:p>
    <w:p w:rsidR="001C2101" w:rsidRPr="00595820" w:rsidRDefault="001C2101" w:rsidP="00595820">
      <w:pPr>
        <w:autoSpaceDE w:val="0"/>
        <w:autoSpaceDN w:val="0"/>
        <w:adjustRightInd w:val="0"/>
        <w:jc w:val="both"/>
        <w:rPr>
          <w:rFonts w:eastAsia="Times New Roman"/>
          <w:bCs/>
          <w:i/>
          <w:iCs/>
          <w:sz w:val="28"/>
          <w:szCs w:val="28"/>
        </w:rPr>
      </w:pPr>
      <w:r w:rsidRPr="00595820">
        <w:rPr>
          <w:rFonts w:eastAsia="Times New Roman"/>
          <w:bCs/>
          <w:i/>
          <w:iCs/>
          <w:sz w:val="28"/>
          <w:szCs w:val="28"/>
        </w:rPr>
        <w:t>Учащиеся научатся:</w:t>
      </w:r>
    </w:p>
    <w:p w:rsidR="001C2101" w:rsidRPr="00595820" w:rsidRDefault="001C2101" w:rsidP="00595820">
      <w:pPr>
        <w:pStyle w:val="a5"/>
        <w:numPr>
          <w:ilvl w:val="0"/>
          <w:numId w:val="28"/>
        </w:numPr>
        <w:autoSpaceDE w:val="0"/>
        <w:autoSpaceDN w:val="0"/>
        <w:adjustRightInd w:val="0"/>
        <w:ind w:left="0" w:firstLine="414"/>
        <w:rPr>
          <w:sz w:val="28"/>
          <w:szCs w:val="28"/>
          <w:lang w:val="ru-RU"/>
        </w:rPr>
      </w:pPr>
      <w:r w:rsidRPr="00595820">
        <w:rPr>
          <w:sz w:val="28"/>
          <w:szCs w:val="28"/>
          <w:lang w:val="ru-RU"/>
        </w:rPr>
        <w:t>соблюдать в повседневной жизни нормы речевого этикета и правила устного общения;</w:t>
      </w:r>
    </w:p>
    <w:p w:rsidR="001C2101" w:rsidRPr="00595820" w:rsidRDefault="001C2101" w:rsidP="00595820">
      <w:pPr>
        <w:pStyle w:val="a5"/>
        <w:numPr>
          <w:ilvl w:val="0"/>
          <w:numId w:val="28"/>
        </w:numPr>
        <w:autoSpaceDE w:val="0"/>
        <w:autoSpaceDN w:val="0"/>
        <w:adjustRightInd w:val="0"/>
        <w:ind w:left="0" w:firstLine="414"/>
        <w:rPr>
          <w:sz w:val="28"/>
          <w:szCs w:val="28"/>
          <w:lang w:val="ru-RU"/>
        </w:rPr>
      </w:pPr>
      <w:r w:rsidRPr="00595820">
        <w:rPr>
          <w:sz w:val="28"/>
          <w:szCs w:val="28"/>
          <w:lang w:val="ru-RU"/>
        </w:rPr>
        <w:t>задавать вопросы уточняющего характера, в том числе по цели выполняемых действий, по приёмам изготовления изделий;</w:t>
      </w:r>
    </w:p>
    <w:p w:rsidR="001C2101" w:rsidRPr="00595820" w:rsidRDefault="001C2101" w:rsidP="00595820">
      <w:pPr>
        <w:pStyle w:val="a5"/>
        <w:numPr>
          <w:ilvl w:val="0"/>
          <w:numId w:val="28"/>
        </w:numPr>
        <w:autoSpaceDE w:val="0"/>
        <w:autoSpaceDN w:val="0"/>
        <w:adjustRightInd w:val="0"/>
        <w:ind w:left="0" w:firstLine="414"/>
        <w:rPr>
          <w:sz w:val="28"/>
          <w:szCs w:val="28"/>
          <w:lang w:val="ru-RU"/>
        </w:rPr>
      </w:pPr>
      <w:r w:rsidRPr="00595820">
        <w:rPr>
          <w:sz w:val="28"/>
          <w:szCs w:val="28"/>
          <w:lang w:val="ru-RU"/>
        </w:rPr>
        <w:t>строить продуктивное взаимодействие  для реализации проектной деятельности (под руководством учителя).</w:t>
      </w:r>
    </w:p>
    <w:p w:rsidR="001C2101" w:rsidRPr="00595820" w:rsidRDefault="001C2101" w:rsidP="00595820">
      <w:pPr>
        <w:autoSpaceDE w:val="0"/>
        <w:autoSpaceDN w:val="0"/>
        <w:adjustRightInd w:val="0"/>
        <w:jc w:val="both"/>
        <w:rPr>
          <w:rFonts w:eastAsia="Times New Roman"/>
          <w:bCs/>
          <w:i/>
          <w:iCs/>
          <w:sz w:val="28"/>
          <w:szCs w:val="28"/>
        </w:rPr>
      </w:pPr>
      <w:r w:rsidRPr="00595820">
        <w:rPr>
          <w:rFonts w:eastAsia="Times New Roman"/>
          <w:bCs/>
          <w:i/>
          <w:iCs/>
          <w:sz w:val="28"/>
          <w:szCs w:val="28"/>
        </w:rPr>
        <w:t>Учащиеся получат возможность научиться:</w:t>
      </w:r>
    </w:p>
    <w:p w:rsidR="001C2101" w:rsidRPr="00595820" w:rsidRDefault="001C2101" w:rsidP="00595820">
      <w:pPr>
        <w:pStyle w:val="a5"/>
        <w:numPr>
          <w:ilvl w:val="0"/>
          <w:numId w:val="29"/>
        </w:numPr>
        <w:autoSpaceDE w:val="0"/>
        <w:autoSpaceDN w:val="0"/>
        <w:adjustRightInd w:val="0"/>
        <w:ind w:left="0" w:firstLine="414"/>
        <w:rPr>
          <w:sz w:val="28"/>
          <w:szCs w:val="28"/>
          <w:lang w:val="ru-RU"/>
        </w:rPr>
      </w:pPr>
      <w:r w:rsidRPr="00595820">
        <w:rPr>
          <w:sz w:val="28"/>
          <w:szCs w:val="28"/>
          <w:lang w:val="ru-RU"/>
        </w:rPr>
        <w:t>выражать собственное эмоциональное отношение к результатам творческой работы, в том числе при посещении выставок работ;</w:t>
      </w:r>
    </w:p>
    <w:p w:rsidR="001C2101" w:rsidRPr="00595820" w:rsidRDefault="001C2101" w:rsidP="00595820">
      <w:pPr>
        <w:pStyle w:val="a5"/>
        <w:numPr>
          <w:ilvl w:val="0"/>
          <w:numId w:val="29"/>
        </w:numPr>
        <w:autoSpaceDE w:val="0"/>
        <w:autoSpaceDN w:val="0"/>
        <w:adjustRightInd w:val="0"/>
        <w:ind w:left="0" w:firstLine="414"/>
        <w:rPr>
          <w:sz w:val="28"/>
          <w:szCs w:val="28"/>
          <w:lang w:val="ru-RU"/>
        </w:rPr>
      </w:pPr>
      <w:r w:rsidRPr="00595820">
        <w:rPr>
          <w:sz w:val="28"/>
          <w:szCs w:val="28"/>
          <w:lang w:val="ru-RU"/>
        </w:rPr>
        <w:t>объяснять инструкции по изготовлению поделок;</w:t>
      </w:r>
    </w:p>
    <w:p w:rsidR="001C2101" w:rsidRPr="00595820" w:rsidRDefault="001C2101" w:rsidP="00595820">
      <w:pPr>
        <w:pStyle w:val="a5"/>
        <w:numPr>
          <w:ilvl w:val="0"/>
          <w:numId w:val="29"/>
        </w:numPr>
        <w:autoSpaceDE w:val="0"/>
        <w:autoSpaceDN w:val="0"/>
        <w:adjustRightInd w:val="0"/>
        <w:ind w:left="0" w:firstLine="414"/>
        <w:rPr>
          <w:sz w:val="28"/>
          <w:szCs w:val="28"/>
          <w:lang w:val="ru-RU"/>
        </w:rPr>
      </w:pPr>
      <w:r w:rsidRPr="00595820">
        <w:rPr>
          <w:sz w:val="28"/>
          <w:szCs w:val="28"/>
          <w:lang w:val="ru-RU"/>
        </w:rPr>
        <w:t>рассказывать о профессиях и сферах человеческой деятельности, к которым эти профессии относятся.</w:t>
      </w:r>
    </w:p>
    <w:p w:rsidR="00595820" w:rsidRDefault="00595820" w:rsidP="00595820">
      <w:pPr>
        <w:autoSpaceDE w:val="0"/>
        <w:autoSpaceDN w:val="0"/>
        <w:adjustRightInd w:val="0"/>
        <w:jc w:val="both"/>
        <w:rPr>
          <w:b/>
          <w:bCs/>
          <w:sz w:val="28"/>
          <w:szCs w:val="28"/>
        </w:rPr>
      </w:pPr>
    </w:p>
    <w:p w:rsidR="001C2101" w:rsidRPr="00595820" w:rsidRDefault="001C2101" w:rsidP="00595820">
      <w:pPr>
        <w:autoSpaceDE w:val="0"/>
        <w:autoSpaceDN w:val="0"/>
        <w:adjustRightInd w:val="0"/>
        <w:jc w:val="both"/>
        <w:rPr>
          <w:b/>
          <w:bCs/>
          <w:sz w:val="28"/>
          <w:szCs w:val="28"/>
        </w:rPr>
      </w:pPr>
      <w:r w:rsidRPr="00595820">
        <w:rPr>
          <w:b/>
          <w:bCs/>
          <w:sz w:val="28"/>
          <w:szCs w:val="28"/>
        </w:rPr>
        <w:t>4 класс</w:t>
      </w:r>
    </w:p>
    <w:p w:rsidR="00400F7D" w:rsidRPr="00595820" w:rsidRDefault="00595820" w:rsidP="00595820">
      <w:pPr>
        <w:autoSpaceDE w:val="0"/>
        <w:autoSpaceDN w:val="0"/>
        <w:adjustRightInd w:val="0"/>
        <w:jc w:val="both"/>
        <w:rPr>
          <w:b/>
          <w:bCs/>
          <w:iCs/>
          <w:sz w:val="28"/>
          <w:szCs w:val="28"/>
        </w:rPr>
      </w:pPr>
      <w:r w:rsidRPr="00595820">
        <w:rPr>
          <w:b/>
          <w:bCs/>
          <w:iCs/>
          <w:sz w:val="28"/>
          <w:szCs w:val="28"/>
        </w:rPr>
        <w:t>Личностные</w:t>
      </w:r>
    </w:p>
    <w:p w:rsidR="001C2101" w:rsidRPr="00595820" w:rsidRDefault="001C2101" w:rsidP="00595820">
      <w:pPr>
        <w:autoSpaceDE w:val="0"/>
        <w:autoSpaceDN w:val="0"/>
        <w:adjustRightInd w:val="0"/>
        <w:rPr>
          <w:bCs/>
          <w:i/>
          <w:iCs/>
          <w:sz w:val="28"/>
          <w:szCs w:val="28"/>
        </w:rPr>
      </w:pPr>
      <w:r w:rsidRPr="00595820">
        <w:rPr>
          <w:bCs/>
          <w:i/>
          <w:iCs/>
          <w:sz w:val="28"/>
          <w:szCs w:val="28"/>
        </w:rPr>
        <w:t>У учащихся будут сформированы:</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осознание созидательного и нравственного значения труда в жизни человека и общества;</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положительная мотивация и познавательный интерес к созданию личностно и общественно значимых объектов труда;</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представления о мире профессий и важности правильного выбора профессии, о материальной культуре как продукте предметно преобразующей деятельности человека, о роли ручного труда в жизни человека;</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уважительное отношение к труду людей и людям труда, к традициям своего народа;</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мотивация к самообслуживанию в школе, дома, элементарному уходу за одеждой и обувью, к оказанию помощи младшим и старшим, доступной помощи по хозяйству в семье.</w:t>
      </w:r>
    </w:p>
    <w:p w:rsidR="001C2101" w:rsidRPr="00595820" w:rsidRDefault="001C2101" w:rsidP="00595820">
      <w:pPr>
        <w:autoSpaceDE w:val="0"/>
        <w:autoSpaceDN w:val="0"/>
        <w:adjustRightInd w:val="0"/>
        <w:jc w:val="both"/>
        <w:rPr>
          <w:bCs/>
          <w:i/>
          <w:iCs/>
          <w:sz w:val="28"/>
          <w:szCs w:val="28"/>
        </w:rPr>
      </w:pPr>
      <w:r w:rsidRPr="00595820">
        <w:rPr>
          <w:bCs/>
          <w:i/>
          <w:iCs/>
          <w:sz w:val="28"/>
          <w:szCs w:val="28"/>
        </w:rPr>
        <w:t>Могут быть сформированы:</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понимание культурно исторической ценности традиций, отражённых в предметном мире;</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мотивация на творческую самореализацию при оформлении своего дома и классной комнаты, при изготовлении подарков близким и друзьям, игрушечных моделей, художествен</w:t>
      </w:r>
      <w:r w:rsidR="00595820">
        <w:rPr>
          <w:sz w:val="28"/>
          <w:szCs w:val="28"/>
        </w:rPr>
        <w:t>но-</w:t>
      </w:r>
      <w:r w:rsidRPr="00595820">
        <w:rPr>
          <w:sz w:val="28"/>
          <w:szCs w:val="28"/>
        </w:rPr>
        <w:t>декоративных и других изделий;</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lastRenderedPageBreak/>
        <w:t xml:space="preserve">• </w:t>
      </w:r>
      <w:r w:rsidRPr="00595820">
        <w:rPr>
          <w:sz w:val="28"/>
          <w:szCs w:val="28"/>
        </w:rPr>
        <w:t>понимание причин успеха в деятельности, способность к самооценке.</w:t>
      </w:r>
    </w:p>
    <w:p w:rsidR="001C2101" w:rsidRPr="00595820" w:rsidRDefault="00595820" w:rsidP="00595820">
      <w:pPr>
        <w:autoSpaceDE w:val="0"/>
        <w:autoSpaceDN w:val="0"/>
        <w:adjustRightInd w:val="0"/>
        <w:jc w:val="both"/>
        <w:rPr>
          <w:b/>
          <w:bCs/>
          <w:iCs/>
          <w:sz w:val="28"/>
          <w:szCs w:val="28"/>
        </w:rPr>
      </w:pPr>
      <w:r w:rsidRPr="00595820">
        <w:rPr>
          <w:b/>
          <w:bCs/>
          <w:iCs/>
          <w:sz w:val="28"/>
          <w:szCs w:val="28"/>
        </w:rPr>
        <w:t>Предметные</w:t>
      </w:r>
    </w:p>
    <w:p w:rsidR="001C2101" w:rsidRPr="00595820" w:rsidRDefault="001C2101" w:rsidP="00595820">
      <w:pPr>
        <w:autoSpaceDE w:val="0"/>
        <w:autoSpaceDN w:val="0"/>
        <w:adjustRightInd w:val="0"/>
        <w:jc w:val="both"/>
        <w:rPr>
          <w:bCs/>
          <w:i/>
          <w:iCs/>
          <w:sz w:val="28"/>
          <w:szCs w:val="28"/>
        </w:rPr>
      </w:pPr>
      <w:r w:rsidRPr="00595820">
        <w:rPr>
          <w:bCs/>
          <w:i/>
          <w:iCs/>
          <w:sz w:val="28"/>
          <w:szCs w:val="28"/>
        </w:rPr>
        <w:t>Учащиеся научатся:</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осознанно подбирать доступные в обработке материалы для изделий по декоративно художественным и конструктивным свойствам на основе полученных представлений о многообразии материалов, их видах, свойствах, происхождении, практическом применении в жизни и в соответствии с поставленной задачей;</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экономно расходовать используемые материалы;</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соблюдать безопасные приёмы труда, в том числе с ручными инструментами: чертёжными (линейка, угольник, циркуль), режущими (ножницы) и колющими (швейная игла, шило);</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изготавливать изделия из доступных материалов по образцу, рисунку, схеме, чертежу, развёртке;</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соблюдать последовательность технологических операций при изготовлении и сборке изделия;</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создавать модели несложных объектов из различных материалов;</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обращаться с бытовыми приборами;</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пользоваться доступными приёмами работы с готовой текстовой, визуальной, звуковой информацией в сети Интернет, с доступными способами её получения, хранения, переработки;</w:t>
      </w:r>
    </w:p>
    <w:p w:rsidR="001C2101" w:rsidRPr="00595820" w:rsidRDefault="001C2101" w:rsidP="00595820">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использовать приобретённые навыки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1C2101" w:rsidRPr="00595820" w:rsidRDefault="001245AD" w:rsidP="00595820">
      <w:pPr>
        <w:autoSpaceDE w:val="0"/>
        <w:autoSpaceDN w:val="0"/>
        <w:adjustRightInd w:val="0"/>
        <w:rPr>
          <w:b/>
          <w:bCs/>
          <w:iCs/>
          <w:sz w:val="28"/>
          <w:szCs w:val="28"/>
        </w:rPr>
      </w:pPr>
      <w:r w:rsidRPr="00595820">
        <w:rPr>
          <w:b/>
          <w:bCs/>
          <w:iCs/>
          <w:sz w:val="28"/>
          <w:szCs w:val="28"/>
        </w:rPr>
        <w:t>Метапредметные</w:t>
      </w:r>
    </w:p>
    <w:p w:rsidR="001C2101" w:rsidRPr="001245AD" w:rsidRDefault="001C2101" w:rsidP="005D7DCF">
      <w:pPr>
        <w:autoSpaceDE w:val="0"/>
        <w:autoSpaceDN w:val="0"/>
        <w:adjustRightInd w:val="0"/>
        <w:jc w:val="both"/>
        <w:rPr>
          <w:b/>
          <w:bCs/>
          <w:sz w:val="28"/>
          <w:szCs w:val="28"/>
        </w:rPr>
      </w:pPr>
      <w:r w:rsidRPr="001245AD">
        <w:rPr>
          <w:b/>
          <w:bCs/>
          <w:sz w:val="28"/>
          <w:szCs w:val="28"/>
        </w:rPr>
        <w:t>Регулятивные</w:t>
      </w:r>
    </w:p>
    <w:p w:rsidR="001C2101" w:rsidRPr="00595820" w:rsidRDefault="001C2101" w:rsidP="005D7DCF">
      <w:pPr>
        <w:autoSpaceDE w:val="0"/>
        <w:autoSpaceDN w:val="0"/>
        <w:adjustRightInd w:val="0"/>
        <w:jc w:val="both"/>
        <w:rPr>
          <w:bCs/>
          <w:i/>
          <w:iCs/>
          <w:sz w:val="28"/>
          <w:szCs w:val="28"/>
        </w:rPr>
      </w:pPr>
      <w:r w:rsidRPr="00595820">
        <w:rPr>
          <w:bCs/>
          <w:i/>
          <w:iCs/>
          <w:sz w:val="28"/>
          <w:szCs w:val="28"/>
        </w:rPr>
        <w:t>Учащиеся научатся:</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удерживать цель в процессе трудовой, декоративно художественной деятельности;</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действовать самостоятельно по инструкции, учитывать ориентиры, данные учителем, при освоении нового учебного материала;</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использовать изученные правила безопасности, способы действий, пошаговые разъяснения, навыки, свойства материалов при выполнении учебных заданий и в творческой деятельности;</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осознанно использовать безопасные приёмы труда;</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самостоятельно планировать действия, необходимые для изготовления поделки;</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участвовать (находить своё место, определять задачи) в коллективной и групповой творческой работе;</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lastRenderedPageBreak/>
        <w:t xml:space="preserve">• </w:t>
      </w:r>
      <w:r w:rsidRPr="00595820">
        <w:rPr>
          <w:sz w:val="28"/>
          <w:szCs w:val="28"/>
        </w:rPr>
        <w:t>распределять обязанности и общий объём работ в выполнении коллективных поделок;</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вносить необходимые коррективы в собственные действия по итогам самооценки;</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сопоставлять результаты собственной деятельности с оценкой её товарищами, учителем;</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адекватно воспринимать аргументированную критику ошибок и учитывать её при дальнейшей работе над поделками.</w:t>
      </w:r>
    </w:p>
    <w:p w:rsidR="001C2101" w:rsidRPr="00595820" w:rsidRDefault="001C2101" w:rsidP="005D7DCF">
      <w:pPr>
        <w:autoSpaceDE w:val="0"/>
        <w:autoSpaceDN w:val="0"/>
        <w:adjustRightInd w:val="0"/>
        <w:jc w:val="both"/>
        <w:rPr>
          <w:bCs/>
          <w:i/>
          <w:iCs/>
          <w:sz w:val="28"/>
          <w:szCs w:val="28"/>
        </w:rPr>
      </w:pPr>
      <w:r w:rsidRPr="00595820">
        <w:rPr>
          <w:bCs/>
          <w:i/>
          <w:iCs/>
          <w:sz w:val="28"/>
          <w:szCs w:val="28"/>
        </w:rPr>
        <w:t>Учащиеся получат возможность научиться:</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планировать собственную творческую деятельность с учётом поставленной цели (под руководством учителя);</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распределять рабочее время;</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осуществлять универсальные способы контроля и коррекции результатов действий;</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прогнозировать конечный практический результат и самостоятельно комбинировать художественные технологии в соответствии с конструктивной и декоративно художественной задачей;</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организовывать коллективную и групповую творческую работу, элементарные доступные проекты.</w:t>
      </w:r>
    </w:p>
    <w:p w:rsidR="001C2101" w:rsidRPr="00595820" w:rsidRDefault="001C2101" w:rsidP="005D7DCF">
      <w:pPr>
        <w:autoSpaceDE w:val="0"/>
        <w:autoSpaceDN w:val="0"/>
        <w:adjustRightInd w:val="0"/>
        <w:jc w:val="both"/>
        <w:rPr>
          <w:b/>
          <w:bCs/>
          <w:sz w:val="28"/>
          <w:szCs w:val="28"/>
        </w:rPr>
      </w:pPr>
      <w:r w:rsidRPr="00595820">
        <w:rPr>
          <w:b/>
          <w:bCs/>
          <w:sz w:val="28"/>
          <w:szCs w:val="28"/>
        </w:rPr>
        <w:t>Познавательные</w:t>
      </w:r>
    </w:p>
    <w:p w:rsidR="001C2101" w:rsidRPr="00595820" w:rsidRDefault="001C2101" w:rsidP="005D7DCF">
      <w:pPr>
        <w:autoSpaceDE w:val="0"/>
        <w:autoSpaceDN w:val="0"/>
        <w:adjustRightInd w:val="0"/>
        <w:jc w:val="both"/>
        <w:rPr>
          <w:bCs/>
          <w:i/>
          <w:iCs/>
          <w:sz w:val="28"/>
          <w:szCs w:val="28"/>
        </w:rPr>
      </w:pPr>
      <w:r w:rsidRPr="00595820">
        <w:rPr>
          <w:bCs/>
          <w:i/>
          <w:iCs/>
          <w:sz w:val="28"/>
          <w:szCs w:val="28"/>
        </w:rPr>
        <w:t>Учащиеся научатся:</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наблюдать и сравнивать свойства различных материалов;</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узнавать и называть освоенные материалы, их свойства, происхождение, практическое применение в жизни;</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различать материалы по декоративно художественными конструктивным свойствам;</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соотносить развёртку заданной конструкции с рисунком, простейшим чертежом или эскизом;</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конструировать из разных материалов в соответствии с доступными заданными условиями;</w:t>
      </w:r>
    </w:p>
    <w:p w:rsidR="001C2101" w:rsidRPr="00595820" w:rsidRDefault="001C2101" w:rsidP="005D7DCF">
      <w:pPr>
        <w:autoSpaceDE w:val="0"/>
        <w:autoSpaceDN w:val="0"/>
        <w:adjustRightInd w:val="0"/>
        <w:jc w:val="both"/>
        <w:rPr>
          <w:bCs/>
          <w:i/>
          <w:iCs/>
          <w:sz w:val="28"/>
          <w:szCs w:val="28"/>
        </w:rPr>
      </w:pPr>
      <w:r w:rsidRPr="00595820">
        <w:rPr>
          <w:bCs/>
          <w:i/>
          <w:iCs/>
          <w:sz w:val="28"/>
          <w:szCs w:val="28"/>
        </w:rPr>
        <w:t>Учащиеся получат возможность научиться:</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обобщать полученные знания о различных материалах и их свойствах;</w:t>
      </w:r>
    </w:p>
    <w:p w:rsidR="001C2101" w:rsidRPr="00595820" w:rsidRDefault="001C2101" w:rsidP="005D7DCF">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классифицировать и обобщать информацию об истории происхождения материалов (глины, пластилина, бумаги, ткани, проволоки, фольги,), предметов (книги, игрушек, упаковки, колеса), инструментов (ножниц, шила, иглы), измерительных приборов (часов, термометра, сантиметровой ленты), ремёсел и технологий (оригами, бисероплетения, вышивки, фитодизайна);</w:t>
      </w:r>
    </w:p>
    <w:p w:rsidR="001C2101" w:rsidRPr="00595820" w:rsidRDefault="001C2101" w:rsidP="005D7DCF">
      <w:pPr>
        <w:autoSpaceDE w:val="0"/>
        <w:autoSpaceDN w:val="0"/>
        <w:adjustRightInd w:val="0"/>
        <w:jc w:val="both"/>
        <w:rPr>
          <w:b/>
          <w:bCs/>
          <w:iCs/>
          <w:sz w:val="28"/>
          <w:szCs w:val="28"/>
        </w:rPr>
      </w:pPr>
      <w:r w:rsidRPr="00595820">
        <w:rPr>
          <w:b/>
          <w:bCs/>
          <w:iCs/>
          <w:sz w:val="28"/>
          <w:szCs w:val="28"/>
        </w:rPr>
        <w:t>Коммуникативные</w:t>
      </w:r>
    </w:p>
    <w:p w:rsidR="001C2101" w:rsidRPr="00595820" w:rsidRDefault="001C2101" w:rsidP="005D7DCF">
      <w:pPr>
        <w:autoSpaceDE w:val="0"/>
        <w:autoSpaceDN w:val="0"/>
        <w:adjustRightInd w:val="0"/>
        <w:jc w:val="both"/>
        <w:rPr>
          <w:bCs/>
          <w:i/>
          <w:iCs/>
          <w:sz w:val="28"/>
          <w:szCs w:val="28"/>
        </w:rPr>
      </w:pPr>
      <w:r w:rsidRPr="00595820">
        <w:rPr>
          <w:bCs/>
          <w:i/>
          <w:iCs/>
          <w:sz w:val="28"/>
          <w:szCs w:val="28"/>
        </w:rPr>
        <w:t>Учащиеся научатся:</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задавать вопросы уточняющего характера;</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высказывать собственное мнение о результатах творческой работы;</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рассказывать о профессии своих родителей (близких, знакомых);</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объяснять инструкции по изготовлению поделок;</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уметь дополнять или отрицать суждение, приводить примеры;</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lastRenderedPageBreak/>
        <w:t xml:space="preserve">• </w:t>
      </w:r>
      <w:r w:rsidRPr="00595820">
        <w:rPr>
          <w:sz w:val="28"/>
          <w:szCs w:val="28"/>
        </w:rPr>
        <w:t>учитывать разные мнения и стремиться к координации различных позиций при создании творческой работы в группе;</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договариваться и приходить к общему решению.</w:t>
      </w:r>
    </w:p>
    <w:p w:rsidR="001C2101" w:rsidRPr="00595820" w:rsidRDefault="001C2101" w:rsidP="005D7DCF">
      <w:pPr>
        <w:autoSpaceDE w:val="0"/>
        <w:autoSpaceDN w:val="0"/>
        <w:adjustRightInd w:val="0"/>
        <w:jc w:val="both"/>
        <w:rPr>
          <w:bCs/>
          <w:i/>
          <w:iCs/>
          <w:sz w:val="28"/>
          <w:szCs w:val="28"/>
        </w:rPr>
      </w:pPr>
      <w:r w:rsidRPr="00595820">
        <w:rPr>
          <w:bCs/>
          <w:i/>
          <w:iCs/>
          <w:sz w:val="28"/>
          <w:szCs w:val="28"/>
        </w:rPr>
        <w:t>Учащиеся получат возможность научиться:</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владеть монологической формой речи, уметь рассказывать о разных профессиях, о значении труда в жизни человека и общества;</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брать интервью у одноклассников и взрослых;</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задавать вопросы с целью планирования хода выполнения работы, формулирования познавательных целей в ходе проектной деятельности;</w:t>
      </w:r>
    </w:p>
    <w:p w:rsidR="00BA352C"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 xml:space="preserve">владеть диалогической формой речи, аргументировать собственную позицию и координировать её </w:t>
      </w:r>
    </w:p>
    <w:p w:rsidR="001C2101" w:rsidRPr="00595820" w:rsidRDefault="00BA352C" w:rsidP="00E57CF7">
      <w:pPr>
        <w:autoSpaceDE w:val="0"/>
        <w:autoSpaceDN w:val="0"/>
        <w:adjustRightInd w:val="0"/>
        <w:ind w:firstLine="426"/>
        <w:jc w:val="both"/>
        <w:rPr>
          <w:sz w:val="28"/>
          <w:szCs w:val="28"/>
        </w:rPr>
      </w:pPr>
      <w:r w:rsidRPr="00595820">
        <w:rPr>
          <w:bCs/>
          <w:iCs/>
          <w:sz w:val="28"/>
          <w:szCs w:val="28"/>
        </w:rPr>
        <w:t xml:space="preserve"> </w:t>
      </w:r>
      <w:r w:rsidR="001C2101" w:rsidRPr="00595820">
        <w:rPr>
          <w:bCs/>
          <w:iCs/>
          <w:sz w:val="28"/>
          <w:szCs w:val="28"/>
        </w:rPr>
        <w:t xml:space="preserve">• </w:t>
      </w:r>
      <w:r w:rsidR="001C2101" w:rsidRPr="00595820">
        <w:rPr>
          <w:sz w:val="28"/>
          <w:szCs w:val="28"/>
        </w:rPr>
        <w:t>осуществлять декоративное оформление и отделку изделий;</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анализировать устройство изделия: выделять детали, их форму, определять взаимное расположение, виды соединения деталей;</w:t>
      </w:r>
    </w:p>
    <w:p w:rsidR="0054560C"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решать простейшие задачи конструктивного характера по изменению вида и способа соединения дета</w:t>
      </w:r>
      <w:r w:rsidR="0054560C" w:rsidRPr="00595820">
        <w:rPr>
          <w:sz w:val="28"/>
          <w:szCs w:val="28"/>
        </w:rPr>
        <w:t>лей,</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пришивать пуговицы, выполнять разные виды швов;</w:t>
      </w:r>
    </w:p>
    <w:p w:rsidR="001C2101" w:rsidRPr="00595820" w:rsidRDefault="001C2101" w:rsidP="005D7DCF">
      <w:pPr>
        <w:autoSpaceDE w:val="0"/>
        <w:autoSpaceDN w:val="0"/>
        <w:adjustRightInd w:val="0"/>
        <w:jc w:val="both"/>
        <w:rPr>
          <w:bCs/>
          <w:i/>
          <w:iCs/>
          <w:sz w:val="28"/>
          <w:szCs w:val="28"/>
        </w:rPr>
      </w:pPr>
      <w:r w:rsidRPr="00595820">
        <w:rPr>
          <w:bCs/>
          <w:i/>
          <w:iCs/>
          <w:sz w:val="28"/>
          <w:szCs w:val="28"/>
        </w:rPr>
        <w:t>Учащиеся получат возможность научиться:</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соотносить объёмную конструкцию, основанную на правильных геометрических формах, с изображениями их развёрток;</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создавать мысленный образ конструкции с целью решения определённой конструкторской задачи или передачи определённой художественно эстетической информации, воплощать этот образ в материале;</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работать с различными материалами, зная их свойства (пластилином, глиной, солёным тестом, природными материалами, бумагой, картоном, гофрокартоном, тканью, нитками, проволокой, фольгой, бисером);</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проводить мелкий ремонт одежды;</w:t>
      </w:r>
    </w:p>
    <w:p w:rsidR="001C2101" w:rsidRPr="00595820" w:rsidRDefault="001C2101" w:rsidP="00E57CF7">
      <w:pPr>
        <w:autoSpaceDE w:val="0"/>
        <w:autoSpaceDN w:val="0"/>
        <w:adjustRightInd w:val="0"/>
        <w:ind w:firstLine="426"/>
        <w:jc w:val="both"/>
        <w:rPr>
          <w:sz w:val="28"/>
          <w:szCs w:val="28"/>
        </w:rPr>
      </w:pPr>
      <w:r w:rsidRPr="00595820">
        <w:rPr>
          <w:bCs/>
          <w:iCs/>
          <w:sz w:val="28"/>
          <w:szCs w:val="28"/>
        </w:rPr>
        <w:t xml:space="preserve">• </w:t>
      </w:r>
      <w:r w:rsidRPr="00595820">
        <w:rPr>
          <w:sz w:val="28"/>
          <w:szCs w:val="28"/>
        </w:rPr>
        <w:t>отремонтировать разорвавшуюся книгу;</w:t>
      </w:r>
    </w:p>
    <w:p w:rsidR="001C2101" w:rsidRPr="00595820" w:rsidRDefault="001C2101" w:rsidP="00E57CF7">
      <w:pPr>
        <w:autoSpaceDE w:val="0"/>
        <w:autoSpaceDN w:val="0"/>
        <w:adjustRightInd w:val="0"/>
        <w:ind w:firstLine="426"/>
        <w:jc w:val="both"/>
        <w:rPr>
          <w:rStyle w:val="FontStyle11"/>
          <w:i w:val="0"/>
          <w:iCs w:val="0"/>
          <w:sz w:val="28"/>
          <w:szCs w:val="28"/>
        </w:rPr>
      </w:pPr>
      <w:r w:rsidRPr="00595820">
        <w:rPr>
          <w:bCs/>
          <w:iCs/>
          <w:sz w:val="28"/>
          <w:szCs w:val="28"/>
        </w:rPr>
        <w:t xml:space="preserve">• </w:t>
      </w:r>
      <w:r w:rsidRPr="00595820">
        <w:rPr>
          <w:sz w:val="28"/>
          <w:szCs w:val="28"/>
        </w:rPr>
        <w:t>ухаживать за домашними питомцами и растениями</w:t>
      </w:r>
    </w:p>
    <w:p w:rsidR="00E57CF7" w:rsidRDefault="00E57CF7" w:rsidP="00595820">
      <w:pPr>
        <w:jc w:val="center"/>
        <w:rPr>
          <w:rFonts w:eastAsia="Times New Roman"/>
          <w:b/>
          <w:sz w:val="28"/>
          <w:szCs w:val="28"/>
        </w:rPr>
      </w:pPr>
    </w:p>
    <w:p w:rsidR="0054560C" w:rsidRPr="00595820" w:rsidRDefault="001C2101" w:rsidP="00595820">
      <w:pPr>
        <w:jc w:val="center"/>
        <w:rPr>
          <w:rFonts w:eastAsia="Times New Roman"/>
          <w:b/>
          <w:sz w:val="28"/>
          <w:szCs w:val="28"/>
        </w:rPr>
      </w:pPr>
      <w:r w:rsidRPr="00595820">
        <w:rPr>
          <w:rFonts w:eastAsia="Times New Roman"/>
          <w:b/>
          <w:sz w:val="28"/>
          <w:szCs w:val="28"/>
        </w:rPr>
        <w:t>Содержание учебного предмета</w:t>
      </w:r>
    </w:p>
    <w:p w:rsidR="001C2101" w:rsidRPr="00595820" w:rsidRDefault="001C2101" w:rsidP="00E57CF7">
      <w:pPr>
        <w:jc w:val="both"/>
        <w:rPr>
          <w:rFonts w:eastAsia="Times New Roman"/>
          <w:b/>
          <w:sz w:val="28"/>
          <w:szCs w:val="28"/>
        </w:rPr>
      </w:pPr>
      <w:r w:rsidRPr="00595820">
        <w:rPr>
          <w:rFonts w:eastAsia="Times New Roman"/>
          <w:b/>
          <w:sz w:val="28"/>
          <w:szCs w:val="28"/>
        </w:rPr>
        <w:t>1 класс</w:t>
      </w:r>
    </w:p>
    <w:p w:rsidR="001C2101" w:rsidRPr="00E57CF7" w:rsidRDefault="001C2101" w:rsidP="00E57CF7">
      <w:pPr>
        <w:jc w:val="both"/>
        <w:rPr>
          <w:b/>
          <w:sz w:val="28"/>
          <w:szCs w:val="28"/>
        </w:rPr>
      </w:pPr>
      <w:r w:rsidRPr="00E57CF7">
        <w:rPr>
          <w:b/>
          <w:sz w:val="28"/>
          <w:szCs w:val="28"/>
        </w:rPr>
        <w:t>Работа с пластилином (2 часа)</w:t>
      </w:r>
    </w:p>
    <w:p w:rsidR="001C2101" w:rsidRPr="00595820" w:rsidRDefault="001C2101" w:rsidP="00E57CF7">
      <w:pPr>
        <w:ind w:firstLine="708"/>
        <w:jc w:val="both"/>
        <w:rPr>
          <w:sz w:val="28"/>
          <w:szCs w:val="28"/>
        </w:rPr>
      </w:pPr>
      <w:r w:rsidRPr="00595820">
        <w:rPr>
          <w:sz w:val="28"/>
          <w:szCs w:val="28"/>
        </w:rPr>
        <w:t xml:space="preserve">Знакомство с учебником, его структурой, маршрутными картами, организация рабочего места. Глина как предшественник пластилина. Применение глины. Профессии людей, связанные с применением пластических материалов. Пластилин как поделочный материал. Инструменты для работы с пластилином. Правила безопасной работы с пластилином и инструментами. Свойства пластилина. Подготовка к лепке. Отпечатывание. Процарапывание. Приёмы лепки (скатывание). Способы скрепления. Сравнительные характеристики приёмов лепки (раскатывание, заострение, вытягивание, сплющивание, складывание волной). Способы лепки (скульптурный, конструктивный и комбинированный). Каркасный способ создания поделок. Вырезание из пластины. Создание кубических </w:t>
      </w:r>
      <w:r w:rsidRPr="00595820">
        <w:rPr>
          <w:sz w:val="28"/>
          <w:szCs w:val="28"/>
        </w:rPr>
        <w:lastRenderedPageBreak/>
        <w:t>форм. Конструктивное создание макета. Самостоятельное создание поделок на заданную тему.</w:t>
      </w:r>
    </w:p>
    <w:p w:rsidR="001C2101" w:rsidRPr="00E57CF7" w:rsidRDefault="001C2101" w:rsidP="00E57CF7">
      <w:pPr>
        <w:jc w:val="both"/>
        <w:rPr>
          <w:b/>
          <w:sz w:val="28"/>
          <w:szCs w:val="28"/>
        </w:rPr>
      </w:pPr>
      <w:r w:rsidRPr="00E57CF7">
        <w:rPr>
          <w:b/>
          <w:sz w:val="28"/>
          <w:szCs w:val="28"/>
        </w:rPr>
        <w:t xml:space="preserve">Работа с бумагой </w:t>
      </w:r>
    </w:p>
    <w:p w:rsidR="001C2101" w:rsidRPr="00E57CF7" w:rsidRDefault="001C2101" w:rsidP="00E57CF7">
      <w:pPr>
        <w:ind w:firstLine="708"/>
        <w:jc w:val="both"/>
        <w:rPr>
          <w:b/>
          <w:sz w:val="28"/>
          <w:szCs w:val="28"/>
        </w:rPr>
      </w:pPr>
      <w:r w:rsidRPr="00E57CF7">
        <w:rPr>
          <w:b/>
          <w:sz w:val="28"/>
          <w:szCs w:val="28"/>
        </w:rPr>
        <w:t>Работа с бумагой без помощи ножниц (2 часа)</w:t>
      </w:r>
    </w:p>
    <w:p w:rsidR="001C2101" w:rsidRPr="00595820" w:rsidRDefault="001C2101" w:rsidP="00595820">
      <w:pPr>
        <w:ind w:firstLine="142"/>
        <w:jc w:val="both"/>
        <w:rPr>
          <w:sz w:val="28"/>
          <w:szCs w:val="28"/>
        </w:rPr>
      </w:pPr>
      <w:r w:rsidRPr="00595820">
        <w:rPr>
          <w:sz w:val="28"/>
          <w:szCs w:val="28"/>
        </w:rPr>
        <w:tab/>
        <w:t>История возникновения письменности и бумаги. Изготовление бумаги в современном мире. Применение бумаги. Профессии людей, связанные с применением бумаги и изготовлением мозаики. Макулатура (спасение окружающей среды). Различные сорта бумаги. Свойства бумаги. Применение свойств бумаги при изготовлении поделок из неё. Мятая бумага и поделки из неё. Скручивание бумаги. Скатывание из мятой бумаги. Мозаика. Витраж. Калейдоскоп. Правила безопасной работы с клеем. Приёмы работы с бумагой и клеем. Обрывная мозаичная аппликация. Приёмы обрыва по контуру. Техника обрыва по намётке. Отделение от общего листа. Обрывная аппликация по контуру. Самостоятельное создание поделок на заданную тему.</w:t>
      </w:r>
    </w:p>
    <w:p w:rsidR="001C2101" w:rsidRPr="00E57CF7" w:rsidRDefault="001C2101" w:rsidP="00E57CF7">
      <w:pPr>
        <w:ind w:firstLine="709"/>
        <w:jc w:val="both"/>
        <w:rPr>
          <w:b/>
          <w:sz w:val="28"/>
          <w:szCs w:val="28"/>
        </w:rPr>
      </w:pPr>
      <w:r w:rsidRPr="00E57CF7">
        <w:rPr>
          <w:b/>
          <w:sz w:val="28"/>
          <w:szCs w:val="28"/>
        </w:rPr>
        <w:t>Работа с бумагой при помощи ножниц (2 часа)</w:t>
      </w:r>
    </w:p>
    <w:p w:rsidR="001C2101" w:rsidRPr="00595820" w:rsidRDefault="001C2101" w:rsidP="00E57CF7">
      <w:pPr>
        <w:ind w:firstLine="709"/>
        <w:jc w:val="both"/>
        <w:rPr>
          <w:sz w:val="28"/>
          <w:szCs w:val="28"/>
        </w:rPr>
      </w:pPr>
      <w:r w:rsidRPr="00595820">
        <w:rPr>
          <w:sz w:val="28"/>
          <w:szCs w:val="28"/>
        </w:rPr>
        <w:t>История возникновения ножниц. Профессии людей, связанные с применением ножниц. Различные виды ножниц. Устройство ножниц. Правильное обращение с ножницами. Правила безопасной работы с ножницами. Секреты работы с ножницами. Прямая линия разреза. Изогнутая линия разреза. Длинные и короткие линии разреза. Ломаные и кривые линии разреза. Вырезание крупных и мелких фигур. Поделки из вырезанных деталей. Плоскостная аппликация. Аппликация на объёмном предмете. Витраж. Бумажный конструктор. Танграм. Аппликация из полукругов. Экспресс-метод вырезания. Аппликация из различных геометрических фигур. Аппликация из кругов. Объёмные украшения из бумаги. Растяжные украшения из бумаги. Растяжные украшения из бумаги с прорезами. Симметричные прорезные украшения из бумаги. Комбинированная аппликация. Профессии людей, связанные с применением ножниц.</w:t>
      </w:r>
    </w:p>
    <w:p w:rsidR="001C2101" w:rsidRPr="00E57CF7" w:rsidRDefault="001C2101" w:rsidP="00E57CF7">
      <w:pPr>
        <w:ind w:firstLine="709"/>
        <w:jc w:val="both"/>
        <w:rPr>
          <w:b/>
          <w:sz w:val="28"/>
          <w:szCs w:val="28"/>
        </w:rPr>
      </w:pPr>
      <w:r w:rsidRPr="00E57CF7">
        <w:rPr>
          <w:b/>
          <w:sz w:val="28"/>
          <w:szCs w:val="28"/>
        </w:rPr>
        <w:t>Работа с бумагой в технике оригами (2 часа)</w:t>
      </w:r>
    </w:p>
    <w:p w:rsidR="001C2101" w:rsidRPr="00595820" w:rsidRDefault="001C2101" w:rsidP="00E57CF7">
      <w:pPr>
        <w:ind w:firstLine="708"/>
        <w:jc w:val="both"/>
        <w:rPr>
          <w:sz w:val="28"/>
          <w:szCs w:val="28"/>
        </w:rPr>
      </w:pPr>
      <w:r w:rsidRPr="00595820">
        <w:rPr>
          <w:sz w:val="28"/>
          <w:szCs w:val="28"/>
        </w:rPr>
        <w:t xml:space="preserve">История развития искусства оригами. Профессии людей, связанные с применением бумаги и изделий из неё. Линия сгиба – «гора» и «долина». Базовые формы оригами. Технология складывания бумаги для получения объёмных поделок из одной заготовки. Летающие и плавающие модели. Развитие пространственного воображения, технического и логического мышления, глазомера. Воспитание аккуратности и точности при изготовлении поделки. Рассмотрение свойств бумаги, позволяющих применять её для техники оригами. Базовые приёмы техники оригами, деление прямоугольного листа линиями складывания на нужные части. Самостоятельное прочтение чертежей к первым этапам работы. Продолжение традиций патриотического воспитания. Актуализация роли каждого члена общества в защите отечества, своей семьи, заботливого отношения к окружающим, любви и внимания к близким, помощи членам своей семьи и соотечественникам. Совершенствование навыков техники оригами, отработка </w:t>
      </w:r>
      <w:r w:rsidRPr="00595820">
        <w:rPr>
          <w:sz w:val="28"/>
          <w:szCs w:val="28"/>
        </w:rPr>
        <w:lastRenderedPageBreak/>
        <w:t>базовых приёмов складывания и сгибания бумаги. Установление пространственных отношений между частями плоского листа бумаги и их расположением на объёмном готовом изделии. Самостоятельное декорирование и доработка поделок по собственному замыслу. Ознакомление учащихся с традициями праздника 8 Марта. Обобщение знаний, умений и навыков по технике оригами. Самостоятельное изготовление поделок из бумаги в технике оригами из различных видов бумаги и их декоративное оформление в технике мозаичной обрывной аппликации и обрывной аппликации по контуру. Самостоятельный произвольный раскрой деталей, продумывание последовательности этапов работы, разработка композиции и воплощение этого плана в жизнь. Самоконтроль и оценка своей работы.</w:t>
      </w:r>
    </w:p>
    <w:p w:rsidR="001C2101" w:rsidRPr="00E57CF7" w:rsidRDefault="001C2101" w:rsidP="00E57CF7">
      <w:pPr>
        <w:ind w:firstLine="708"/>
        <w:jc w:val="both"/>
        <w:rPr>
          <w:b/>
          <w:sz w:val="28"/>
          <w:szCs w:val="28"/>
        </w:rPr>
      </w:pPr>
      <w:r w:rsidRPr="00E57CF7">
        <w:rPr>
          <w:b/>
          <w:sz w:val="28"/>
          <w:szCs w:val="28"/>
        </w:rPr>
        <w:t>Работа с природными материалами (3 часа)</w:t>
      </w:r>
    </w:p>
    <w:p w:rsidR="001C2101" w:rsidRPr="00595820" w:rsidRDefault="001C2101" w:rsidP="00E57CF7">
      <w:pPr>
        <w:ind w:firstLine="708"/>
        <w:jc w:val="both"/>
        <w:rPr>
          <w:sz w:val="28"/>
          <w:szCs w:val="28"/>
        </w:rPr>
      </w:pPr>
      <w:r w:rsidRPr="00595820">
        <w:rPr>
          <w:sz w:val="28"/>
          <w:szCs w:val="28"/>
        </w:rPr>
        <w:t>Многообразие природного материала. Профессии людей, связанные с растениями и охраной природы. Флористика. Причудливые формы, созданные природой. Скрепляющие материалы, материалы для декорирования. Использование силуэтов растений и цветов для создания художественного образа. Правила безопасной работы с семенами растений и ягодами. Продумывание замысла: от образа к материалу; от материала к образу. Способы скрепления природных материалов. Скульптуры из природных материалов. Объёмная аппликация из природных материалов. Сравнение плоскостных материалов – листа бумаги и листа засушенного растения. Свойства листа засушенного растения. Плоскостная аппликация из листьев засушенных растений. Листовая крошка, её свойства и применение. Аппликация из листовой крошки на объёмном предмете. Способы создания аппликации из семян (конструктивный, мозаичный, комбинированный). Плоскостные аппликации из семян. Изготовление пособия для уроков математики. Имитация наскальной росписи. Объёмное конструирование. Самостоятельное создание поделок на заданную тему.</w:t>
      </w:r>
    </w:p>
    <w:p w:rsidR="001C2101" w:rsidRPr="00E57CF7" w:rsidRDefault="001C2101" w:rsidP="00E57CF7">
      <w:pPr>
        <w:ind w:firstLine="708"/>
        <w:jc w:val="both"/>
        <w:rPr>
          <w:b/>
          <w:sz w:val="28"/>
          <w:szCs w:val="28"/>
        </w:rPr>
      </w:pPr>
      <w:r w:rsidRPr="00E57CF7">
        <w:rPr>
          <w:b/>
          <w:sz w:val="28"/>
          <w:szCs w:val="28"/>
        </w:rPr>
        <w:t>Работа с текстильными материалами (3 часа)</w:t>
      </w:r>
    </w:p>
    <w:p w:rsidR="001C2101" w:rsidRPr="00595820" w:rsidRDefault="001C2101" w:rsidP="00E57CF7">
      <w:pPr>
        <w:ind w:firstLine="708"/>
        <w:jc w:val="both"/>
        <w:rPr>
          <w:sz w:val="28"/>
          <w:szCs w:val="28"/>
        </w:rPr>
      </w:pPr>
      <w:r w:rsidRPr="00595820">
        <w:rPr>
          <w:sz w:val="28"/>
          <w:szCs w:val="28"/>
        </w:rPr>
        <w:t xml:space="preserve">Ознакомление с технологическим процессом изготовления различных нитей и верёвок и сырьём для них. Изготовление нитей и верёвок ручным методом. Особенности работы с ватой. Знакомство с иглой, шилом, их практическое назначение, навыки работы с ними. Технология завязывания узелков, вдевание нити в иголку, вышивания, пришивания пуговиц на картонной основе. Первичные сведения о роли узлов и пуговиц. Освоение последовательности технологических операций при шитье и пришивании пуговиц. Ознакомление с видами швов. Формирование представлений о роли трудовой деятельности человека в создании объектов окружающего мира. Ознакомление с тканями различного вида. Исследование свойств различных тканей, особенности их изготовления и обработки. Определение лицевой и изнаночной сторон. Изготовление плоскостной аппликации из текстильных материалов, моделирование из ткани и нитей в технике лоскутной пластики. Осуществление разметки и раскроя ткани по шаблону – выкройке. Самостоятельное изготовление коллажа из ткани различных видов на </w:t>
      </w:r>
      <w:r w:rsidRPr="00595820">
        <w:rPr>
          <w:sz w:val="28"/>
          <w:szCs w:val="28"/>
        </w:rPr>
        <w:lastRenderedPageBreak/>
        <w:t>фигурной основе из картона с использованием элементов декора</w:t>
      </w:r>
      <w:r w:rsidR="00E57CF7">
        <w:rPr>
          <w:sz w:val="28"/>
          <w:szCs w:val="28"/>
        </w:rPr>
        <w:t>.</w:t>
      </w:r>
      <w:r w:rsidRPr="00595820">
        <w:rPr>
          <w:sz w:val="28"/>
          <w:szCs w:val="28"/>
        </w:rPr>
        <w:t xml:space="preserve"> </w:t>
      </w:r>
    </w:p>
    <w:p w:rsidR="001C2101" w:rsidRPr="00595820" w:rsidRDefault="001C2101" w:rsidP="00E57CF7">
      <w:pPr>
        <w:ind w:firstLine="708"/>
        <w:jc w:val="both"/>
        <w:rPr>
          <w:b/>
          <w:i/>
          <w:sz w:val="28"/>
          <w:szCs w:val="28"/>
        </w:rPr>
      </w:pPr>
      <w:r w:rsidRPr="00E57CF7">
        <w:rPr>
          <w:b/>
          <w:sz w:val="28"/>
          <w:szCs w:val="28"/>
        </w:rPr>
        <w:t>Работа с различными материалами с применением изученных технологий (3 часа)</w:t>
      </w:r>
    </w:p>
    <w:p w:rsidR="001C2101" w:rsidRPr="00595820" w:rsidRDefault="001C2101" w:rsidP="00E57CF7">
      <w:pPr>
        <w:ind w:firstLine="708"/>
        <w:jc w:val="both"/>
        <w:rPr>
          <w:sz w:val="28"/>
          <w:szCs w:val="28"/>
        </w:rPr>
      </w:pPr>
      <w:r w:rsidRPr="00595820">
        <w:rPr>
          <w:sz w:val="28"/>
          <w:szCs w:val="28"/>
        </w:rPr>
        <w:t>Продолжение знакомства с традициями оригами. Отработка технологических навыков при изготовлении нестандартных поделок.  Техника прорезания бумаги. Пространственное конструирование из плоского листа с прорезями. Отработка технологии работы с новыми  материалами. Приёмы закрепления бумажного цилиндра. Наблюдение за сочетаемостью и контрастом круп, исходя из их размера, формы, фактуры. Технология оклеивания скорлупы крупой по одному зёрнышку и поточным методом. Изготовление объёмной поделки на основе куриного яйца и различных природных искусственных материалов небольшого размера. Технология складывания бумаги гармошкой. Самостоятельное изготовление поделок из бумаги в технике оригами из различных видов.</w:t>
      </w:r>
    </w:p>
    <w:p w:rsidR="00E57CF7" w:rsidRDefault="00E57CF7" w:rsidP="00E57CF7">
      <w:pPr>
        <w:pStyle w:val="Default"/>
        <w:jc w:val="both"/>
        <w:rPr>
          <w:b/>
          <w:bCs/>
          <w:sz w:val="28"/>
          <w:szCs w:val="28"/>
        </w:rPr>
      </w:pPr>
    </w:p>
    <w:p w:rsidR="001C2101" w:rsidRPr="00595820" w:rsidRDefault="001C2101" w:rsidP="00E57CF7">
      <w:pPr>
        <w:pStyle w:val="Default"/>
        <w:jc w:val="both"/>
        <w:rPr>
          <w:b/>
          <w:bCs/>
          <w:sz w:val="28"/>
          <w:szCs w:val="28"/>
        </w:rPr>
      </w:pPr>
      <w:r w:rsidRPr="00595820">
        <w:rPr>
          <w:b/>
          <w:bCs/>
          <w:sz w:val="28"/>
          <w:szCs w:val="28"/>
        </w:rPr>
        <w:t>2 класс</w:t>
      </w:r>
    </w:p>
    <w:p w:rsidR="001C2101" w:rsidRPr="00E57CF7" w:rsidRDefault="001C2101" w:rsidP="00595820">
      <w:pPr>
        <w:ind w:firstLine="567"/>
        <w:jc w:val="both"/>
        <w:rPr>
          <w:sz w:val="28"/>
          <w:szCs w:val="28"/>
        </w:rPr>
      </w:pPr>
      <w:r w:rsidRPr="00E57CF7">
        <w:rPr>
          <w:b/>
          <w:sz w:val="28"/>
          <w:szCs w:val="28"/>
        </w:rPr>
        <w:t>Творческая мастерская</w:t>
      </w:r>
    </w:p>
    <w:p w:rsidR="001C2101" w:rsidRPr="00595820" w:rsidRDefault="001C2101" w:rsidP="00595820">
      <w:pPr>
        <w:ind w:firstLine="567"/>
        <w:jc w:val="both"/>
        <w:rPr>
          <w:sz w:val="28"/>
          <w:szCs w:val="28"/>
        </w:rPr>
      </w:pPr>
      <w:r w:rsidRPr="00595820">
        <w:rPr>
          <w:b/>
          <w:sz w:val="28"/>
          <w:szCs w:val="28"/>
        </w:rPr>
        <w:t>Работа с пластичными материалами и конструирование из бумаги (5</w:t>
      </w:r>
      <w:r w:rsidR="00E57CF7">
        <w:rPr>
          <w:b/>
          <w:sz w:val="28"/>
          <w:szCs w:val="28"/>
        </w:rPr>
        <w:t xml:space="preserve"> </w:t>
      </w:r>
      <w:r w:rsidRPr="00595820">
        <w:rPr>
          <w:b/>
          <w:sz w:val="28"/>
          <w:szCs w:val="28"/>
        </w:rPr>
        <w:t>ч)</w:t>
      </w:r>
    </w:p>
    <w:p w:rsidR="001C2101" w:rsidRPr="00595820" w:rsidRDefault="001C2101" w:rsidP="00595820">
      <w:pPr>
        <w:ind w:firstLine="567"/>
        <w:jc w:val="both"/>
        <w:rPr>
          <w:sz w:val="28"/>
          <w:szCs w:val="28"/>
        </w:rPr>
      </w:pPr>
      <w:r w:rsidRPr="00595820">
        <w:rPr>
          <w:sz w:val="28"/>
          <w:szCs w:val="28"/>
        </w:rPr>
        <w:t>Знакомство с учебником, его структурой, маршрутными картами, организация рабочего места. История съедобных и декоративных изделий из муки. Соленое тесто как поделочный материал. Правила безопасной работы с пачкающимися материалами. Инструменты для работы с соленым тестом. Правила безопасной работы с соленым тестом и инструментами. Свойства соленого теста.</w:t>
      </w:r>
      <w:r w:rsidR="00E57CF7">
        <w:rPr>
          <w:sz w:val="28"/>
          <w:szCs w:val="28"/>
        </w:rPr>
        <w:t xml:space="preserve"> </w:t>
      </w:r>
      <w:r w:rsidR="00E57CF7" w:rsidRPr="00595820">
        <w:rPr>
          <w:sz w:val="28"/>
          <w:szCs w:val="28"/>
        </w:rPr>
        <w:t xml:space="preserve">Сравнение </w:t>
      </w:r>
      <w:r w:rsidRPr="00595820">
        <w:rPr>
          <w:sz w:val="28"/>
          <w:szCs w:val="28"/>
        </w:rPr>
        <w:t>соленого теста с пластилином. Подготовка к лепке. Тестопластика. Изготовление цветного теста. Окрашивание готовой поделки. Работа со скалкой. Вырезание из раскатанной пластины. Приёмы лепки. Способы скрепления. Способы лепки объемных элементов. История сграффито. Гравюра – особый вид искусства графики. Изготовление пластилиновой платформы на картонной для сграффито основе разными способами. История пиктограмм. Применение свойств пластилина при изготовлении поделок на картонной основе в технике сграффито. Особенности способов сграффито (негатив и позитив). История техники живописи масляной краской. Сравнение живописи с поделками в технике примазывания пластилина объемными мазками. Создание пластилиновых картин на картонной основе – фактурная поверхность, последовательность выполнения работы мазками, смешивание цветов, направление мазков. Каркасный способ создания скульптур из соленого теста. Самостоятельное создание поделок на заданную тему из пластических материалов.</w:t>
      </w:r>
    </w:p>
    <w:p w:rsidR="001C2101" w:rsidRPr="00595820" w:rsidRDefault="001C2101" w:rsidP="00595820">
      <w:pPr>
        <w:ind w:firstLine="567"/>
        <w:jc w:val="both"/>
        <w:rPr>
          <w:sz w:val="28"/>
          <w:szCs w:val="28"/>
        </w:rPr>
      </w:pPr>
      <w:r w:rsidRPr="00595820">
        <w:rPr>
          <w:sz w:val="28"/>
          <w:szCs w:val="28"/>
        </w:rPr>
        <w:t xml:space="preserve">История возникновения бумаги. Изготовление бумаги в современном мире. Применение бумаги. Макулатура (спасение деревьев). Различные сорта бумаги. Свойства бумаги. Свойства бумаги как плоскостного материала. Применение свойств бумаги при изготовлении поделок из неё. Скручивание бумаги. Скатывание, сворачивание, гофрирование, формование из мятой </w:t>
      </w:r>
      <w:r w:rsidRPr="00595820">
        <w:rPr>
          <w:sz w:val="28"/>
          <w:szCs w:val="28"/>
        </w:rPr>
        <w:lastRenderedPageBreak/>
        <w:t>бумаги.  Правила безопасной работы с клеем. Приёмы работы с бумагой и клеем. Объемная аппликация. Конструирование из бумажных трубочек. Обрывная аппликация по контуру. Создание новых форм путем обрывания по контуру сложенных особым образом бумажных заготовок. Использование линий сгибов. Вырезание иглой из бумаги. Изготовление поделок из вырезанных элементов и заготовок ,из которых вырезали середину. Самостоятельное создание поделок на заданную тему.</w:t>
      </w:r>
    </w:p>
    <w:p w:rsidR="001C2101" w:rsidRPr="00595820" w:rsidRDefault="001C2101" w:rsidP="00595820">
      <w:pPr>
        <w:ind w:firstLine="567"/>
        <w:jc w:val="both"/>
        <w:rPr>
          <w:sz w:val="28"/>
          <w:szCs w:val="28"/>
        </w:rPr>
      </w:pPr>
      <w:r w:rsidRPr="00595820">
        <w:rPr>
          <w:sz w:val="28"/>
          <w:szCs w:val="28"/>
        </w:rPr>
        <w:t>История измерительных приборов и приспособлений для измерения различных величин. Часы, термометр, сантиметровая лента, ростомер. Изготовление макетов измерительных приборов с подвижными деталями. Свойства гофрированного картона и работа с ним. Макет часов из гофрированного картона. Построение прямоугольной заготовки по заданным размерам. Макет термометра из цветного картона. Испытание готовых изделий в действии. Измерения сантиметровой лентой и линейкой. Изготовление плоскостной поделки из бумаги. Самостоятельное создание поделок на заданную тему.</w:t>
      </w:r>
    </w:p>
    <w:p w:rsidR="001C2101" w:rsidRPr="00E57CF7" w:rsidRDefault="001C2101" w:rsidP="00595820">
      <w:pPr>
        <w:ind w:firstLine="567"/>
        <w:jc w:val="both"/>
        <w:rPr>
          <w:b/>
          <w:sz w:val="28"/>
          <w:szCs w:val="28"/>
        </w:rPr>
      </w:pPr>
      <w:r w:rsidRPr="00E57CF7">
        <w:rPr>
          <w:b/>
          <w:sz w:val="28"/>
          <w:szCs w:val="28"/>
        </w:rPr>
        <w:t>Студия вдохновения</w:t>
      </w:r>
    </w:p>
    <w:p w:rsidR="001C2101" w:rsidRPr="00595820" w:rsidRDefault="001C2101" w:rsidP="00595820">
      <w:pPr>
        <w:ind w:firstLine="567"/>
        <w:jc w:val="both"/>
        <w:rPr>
          <w:b/>
          <w:sz w:val="28"/>
          <w:szCs w:val="28"/>
        </w:rPr>
      </w:pPr>
      <w:r w:rsidRPr="00595820">
        <w:rPr>
          <w:b/>
          <w:sz w:val="28"/>
          <w:szCs w:val="28"/>
        </w:rPr>
        <w:t>Работа с природными и рукотворными материалами, объёмное конструирование из бумаги (4 ч)</w:t>
      </w:r>
    </w:p>
    <w:p w:rsidR="001C2101" w:rsidRPr="00595820" w:rsidRDefault="001C2101" w:rsidP="00595820">
      <w:pPr>
        <w:ind w:firstLine="567"/>
        <w:jc w:val="both"/>
        <w:rPr>
          <w:sz w:val="28"/>
          <w:szCs w:val="28"/>
        </w:rPr>
      </w:pPr>
      <w:r w:rsidRPr="00595820">
        <w:rPr>
          <w:sz w:val="28"/>
          <w:szCs w:val="28"/>
        </w:rPr>
        <w:t xml:space="preserve">Сбор и хранение природных материалов (плоскостные материалы, объемные материалы, цитрусовые). Красная книга. Многообразие природного материала. Генеалогия и генеалогическое древо. Свойства листа засушенного растения. Плоскостная аппликация из листьев засушенных растений. История макаронных изделий. Многообразие форм макаронных изделий. Использование форм макаронных изделий для плоскостной аппликации. </w:t>
      </w:r>
    </w:p>
    <w:p w:rsidR="001C2101" w:rsidRPr="00595820" w:rsidRDefault="001C2101" w:rsidP="00595820">
      <w:pPr>
        <w:ind w:firstLine="567"/>
        <w:jc w:val="both"/>
        <w:rPr>
          <w:sz w:val="28"/>
          <w:szCs w:val="28"/>
        </w:rPr>
      </w:pPr>
      <w:r w:rsidRPr="00595820">
        <w:rPr>
          <w:sz w:val="28"/>
          <w:szCs w:val="28"/>
        </w:rPr>
        <w:t>Способы создания аппликации из макаронных изделий (конструктивный, мозаичный, комбинированный). Плоскостные аппликации из спагетти в технике соломка. Профессии женщин, первичное профориентирование. День матери. Профессии матери. История изобретения, изготовления и применения мыла. Создание пластической массы для лепки из влажной мыльной стружки. История применения пряностей и прочих ароматических веществ. Лепка из влажной мыльной стружки. Самостоятельное создание поделок на заданную тему.</w:t>
      </w:r>
    </w:p>
    <w:p w:rsidR="001C2101" w:rsidRPr="00595820" w:rsidRDefault="001C2101" w:rsidP="00595820">
      <w:pPr>
        <w:ind w:firstLine="567"/>
        <w:jc w:val="both"/>
        <w:rPr>
          <w:sz w:val="28"/>
          <w:szCs w:val="28"/>
        </w:rPr>
      </w:pPr>
      <w:r w:rsidRPr="00595820">
        <w:rPr>
          <w:sz w:val="28"/>
          <w:szCs w:val="28"/>
        </w:rPr>
        <w:t xml:space="preserve">Симметрия как свойство окружающего мира. Линии и оси симметрии. Использование свойств симметрии при изготовлении бумажных заготовок. Правила безопасной работы с ножницами. Объемные поделки из бумаги на основе осевой симметрии. Бахрома и завитки в прямом и переносном значении. Техника нарезания бумаги «лапшой». По клеткам, по наметке, без наметки, в несколько слоев. Объемные поделки из бумаги с использованием заготовок в технике нарезание «лапшой». История новогодних праздников. Традиции украшения елки. История елочных игрушек. Подготовка яичной скорлупы для использования в поделке. Закрепление канцелярской резинки на скорлупе. Сравнение эстетических и декоративных свойств узкой </w:t>
      </w:r>
      <w:r w:rsidRPr="00595820">
        <w:rPr>
          <w:sz w:val="28"/>
          <w:szCs w:val="28"/>
        </w:rPr>
        <w:lastRenderedPageBreak/>
        <w:t xml:space="preserve">бумажной ленты в ровном и завитом виде. Техника завивания полосы бумаги при помощи ножниц. Свойства завитой бумаги. Интенсивность завивания бумаги, распрямление завитой бумаги. Объемная поделка из яичной скорлупы и завитой бумаги. Самостоятельное изготовление новогодних игрушек. Объемная поделка из бумаги на основе елочного шарика или яичной скорлупы. Поделка из бумаги на основе цилиндра с использованием изученных технологий. </w:t>
      </w:r>
    </w:p>
    <w:p w:rsidR="001C2101" w:rsidRPr="00E57CF7" w:rsidRDefault="001C2101" w:rsidP="00595820">
      <w:pPr>
        <w:ind w:firstLine="567"/>
        <w:jc w:val="both"/>
        <w:rPr>
          <w:sz w:val="28"/>
          <w:szCs w:val="28"/>
        </w:rPr>
      </w:pPr>
      <w:r w:rsidRPr="00E57CF7">
        <w:rPr>
          <w:b/>
          <w:sz w:val="28"/>
          <w:szCs w:val="28"/>
        </w:rPr>
        <w:t>Конструкторское бюро</w:t>
      </w:r>
    </w:p>
    <w:p w:rsidR="001C2101" w:rsidRPr="00595820" w:rsidRDefault="001C2101" w:rsidP="00595820">
      <w:pPr>
        <w:ind w:firstLine="567"/>
        <w:jc w:val="both"/>
        <w:rPr>
          <w:b/>
          <w:sz w:val="28"/>
          <w:szCs w:val="28"/>
        </w:rPr>
      </w:pPr>
      <w:r w:rsidRPr="00595820">
        <w:rPr>
          <w:b/>
          <w:sz w:val="28"/>
          <w:szCs w:val="28"/>
        </w:rPr>
        <w:t>Работа с текстильными материалами, оригами и работа с фольгой (4 часов)</w:t>
      </w:r>
    </w:p>
    <w:p w:rsidR="001C2101" w:rsidRPr="00595820" w:rsidRDefault="001C2101" w:rsidP="00595820">
      <w:pPr>
        <w:ind w:firstLine="567"/>
        <w:jc w:val="both"/>
        <w:rPr>
          <w:sz w:val="28"/>
          <w:szCs w:val="28"/>
        </w:rPr>
      </w:pPr>
      <w:r w:rsidRPr="00595820">
        <w:rPr>
          <w:sz w:val="28"/>
          <w:szCs w:val="28"/>
        </w:rPr>
        <w:t>Ознакомление с историей ткачества. Формирование представлений о простых и особых переплетениях нитей в тканях. Формирование представления об истории вышивки и ее применении в современном мире. Формирование представлений об истории профессии портного и о ремонте одежды. Вышивка на ткани полотняного плетения. Совершенствование навыков вышивания на основе шва «Вперед иголку». Раскрой ткани, вышивка на ткани.</w:t>
      </w:r>
    </w:p>
    <w:p w:rsidR="001C2101" w:rsidRPr="00595820" w:rsidRDefault="001C2101" w:rsidP="00595820">
      <w:pPr>
        <w:ind w:firstLine="567"/>
        <w:jc w:val="both"/>
        <w:rPr>
          <w:sz w:val="28"/>
          <w:szCs w:val="28"/>
        </w:rPr>
      </w:pPr>
      <w:r w:rsidRPr="00595820">
        <w:rPr>
          <w:sz w:val="28"/>
          <w:szCs w:val="28"/>
        </w:rPr>
        <w:t>Знакомство с историей развития самодельной игрушки. Вышивка на картонной основе. Раскрой ткани по шаблону. Пришивание пуговиц на ткань. Изготовление объемной заготовки из ткани. Изготовление объемной игрушки из ткани. Вышивка на картонной основе.</w:t>
      </w:r>
    </w:p>
    <w:p w:rsidR="001C2101" w:rsidRPr="00595820" w:rsidRDefault="001C2101" w:rsidP="00595820">
      <w:pPr>
        <w:ind w:firstLine="567"/>
        <w:jc w:val="both"/>
        <w:rPr>
          <w:sz w:val="28"/>
          <w:szCs w:val="28"/>
        </w:rPr>
      </w:pPr>
      <w:r w:rsidRPr="00595820">
        <w:rPr>
          <w:sz w:val="28"/>
          <w:szCs w:val="28"/>
        </w:rPr>
        <w:t>Формирование представлений о машинных и ручных швах, разделении технологических операций при производстве изделий из ткани. Ознакомление с новым видом шва – «Обметочным соединительным швом через-край». Технология временного скрепления ткани канцелярскими скрепками. Вшивание петельки между слоями ткани.</w:t>
      </w:r>
      <w:r w:rsidR="00E57CF7">
        <w:rPr>
          <w:sz w:val="28"/>
          <w:szCs w:val="28"/>
        </w:rPr>
        <w:t xml:space="preserve"> </w:t>
      </w:r>
      <w:r w:rsidR="00E57CF7" w:rsidRPr="00595820">
        <w:rPr>
          <w:sz w:val="28"/>
          <w:szCs w:val="28"/>
        </w:rPr>
        <w:t xml:space="preserve">Поделка </w:t>
      </w:r>
      <w:r w:rsidRPr="00595820">
        <w:rPr>
          <w:sz w:val="28"/>
          <w:szCs w:val="28"/>
        </w:rPr>
        <w:t>из бумаги с вышивкой, поделка из ткани.</w:t>
      </w:r>
    </w:p>
    <w:p w:rsidR="001C2101" w:rsidRPr="00595820" w:rsidRDefault="001C2101" w:rsidP="00595820">
      <w:pPr>
        <w:ind w:firstLine="567"/>
        <w:jc w:val="both"/>
        <w:rPr>
          <w:sz w:val="28"/>
          <w:szCs w:val="28"/>
        </w:rPr>
      </w:pPr>
      <w:r w:rsidRPr="00595820">
        <w:rPr>
          <w:sz w:val="28"/>
          <w:szCs w:val="28"/>
        </w:rPr>
        <w:t>Формирование представлений об истоках праздника «День Защитника Отечества» и его значении для военных и гражданских мужчин. Знакомство с миром мужских профессий, первичная профориентация. Свойства самоклеющейся бумаги. Работа с двухслойной самоклеющейся бумагой. Поделки из бумаги в технике оригами  плоскостная аппликация.</w:t>
      </w:r>
    </w:p>
    <w:p w:rsidR="001C2101" w:rsidRPr="00595820" w:rsidRDefault="001C2101" w:rsidP="00595820">
      <w:pPr>
        <w:ind w:firstLine="567"/>
        <w:jc w:val="both"/>
        <w:rPr>
          <w:sz w:val="28"/>
          <w:szCs w:val="28"/>
        </w:rPr>
      </w:pPr>
      <w:r w:rsidRPr="00595820">
        <w:rPr>
          <w:sz w:val="28"/>
          <w:szCs w:val="28"/>
        </w:rPr>
        <w:t>Знакомство с гофрированной бумагой. Изучение свойств гофрированной бумаги. Объемная поделка из гофрированной бумаги.</w:t>
      </w:r>
    </w:p>
    <w:p w:rsidR="001C2101" w:rsidRPr="00595820" w:rsidRDefault="001C2101" w:rsidP="00595820">
      <w:pPr>
        <w:ind w:firstLine="567"/>
        <w:jc w:val="both"/>
        <w:rPr>
          <w:sz w:val="28"/>
          <w:szCs w:val="28"/>
        </w:rPr>
      </w:pPr>
      <w:r w:rsidRPr="00595820">
        <w:rPr>
          <w:sz w:val="28"/>
          <w:szCs w:val="28"/>
        </w:rPr>
        <w:t>Формирование представления об изготовлении и назначении фольги. Изучение свойств фольги. Сравнение свойств фольги с бумаги. Использование свойств фольги для конструирования и декорирования, оборачивание фольгой. Скульптура из фольги.</w:t>
      </w:r>
    </w:p>
    <w:p w:rsidR="001C2101" w:rsidRPr="00595820" w:rsidRDefault="001C2101" w:rsidP="00595820">
      <w:pPr>
        <w:ind w:firstLine="567"/>
        <w:jc w:val="both"/>
        <w:rPr>
          <w:sz w:val="28"/>
          <w:szCs w:val="28"/>
        </w:rPr>
      </w:pPr>
      <w:r w:rsidRPr="00595820">
        <w:rPr>
          <w:sz w:val="28"/>
          <w:szCs w:val="28"/>
        </w:rPr>
        <w:t>Ознакомление с историей ювелирного дела и ювелирных украшений. Индивидуальное и промышленное производство украшений.</w:t>
      </w:r>
      <w:r w:rsidR="00E57CF7">
        <w:rPr>
          <w:sz w:val="28"/>
          <w:szCs w:val="28"/>
        </w:rPr>
        <w:t xml:space="preserve"> </w:t>
      </w:r>
      <w:r w:rsidR="00E57CF7" w:rsidRPr="00595820">
        <w:rPr>
          <w:sz w:val="28"/>
          <w:szCs w:val="28"/>
        </w:rPr>
        <w:t xml:space="preserve">Поделка </w:t>
      </w:r>
      <w:r w:rsidRPr="00595820">
        <w:rPr>
          <w:sz w:val="28"/>
          <w:szCs w:val="28"/>
        </w:rPr>
        <w:t>из бумаги в технике оригами Соревнование по рядам, поделки из фольги, лепка из фольги.</w:t>
      </w:r>
    </w:p>
    <w:p w:rsidR="001C2101" w:rsidRPr="00E57CF7" w:rsidRDefault="001C2101" w:rsidP="00595820">
      <w:pPr>
        <w:ind w:firstLine="567"/>
        <w:jc w:val="both"/>
        <w:rPr>
          <w:sz w:val="28"/>
          <w:szCs w:val="28"/>
        </w:rPr>
      </w:pPr>
      <w:r w:rsidRPr="00E57CF7">
        <w:rPr>
          <w:b/>
          <w:sz w:val="28"/>
          <w:szCs w:val="28"/>
        </w:rPr>
        <w:t>Поделочный ералаш</w:t>
      </w:r>
    </w:p>
    <w:p w:rsidR="001C2101" w:rsidRPr="00595820" w:rsidRDefault="001C2101" w:rsidP="00595820">
      <w:pPr>
        <w:ind w:firstLine="567"/>
        <w:jc w:val="both"/>
        <w:rPr>
          <w:b/>
          <w:sz w:val="28"/>
          <w:szCs w:val="28"/>
        </w:rPr>
      </w:pPr>
      <w:r w:rsidRPr="00595820">
        <w:rPr>
          <w:b/>
          <w:sz w:val="28"/>
          <w:szCs w:val="28"/>
        </w:rPr>
        <w:t xml:space="preserve">Знакомство с окружающим миром, конструирование из бумаги и </w:t>
      </w:r>
      <w:r w:rsidRPr="00595820">
        <w:rPr>
          <w:b/>
          <w:sz w:val="28"/>
          <w:szCs w:val="28"/>
        </w:rPr>
        <w:lastRenderedPageBreak/>
        <w:t>проволоки (4</w:t>
      </w:r>
      <w:r w:rsidR="00E57CF7">
        <w:rPr>
          <w:b/>
          <w:sz w:val="28"/>
          <w:szCs w:val="28"/>
        </w:rPr>
        <w:t xml:space="preserve"> </w:t>
      </w:r>
      <w:r w:rsidRPr="00595820">
        <w:rPr>
          <w:b/>
          <w:sz w:val="28"/>
          <w:szCs w:val="28"/>
        </w:rPr>
        <w:t>ч)</w:t>
      </w:r>
    </w:p>
    <w:p w:rsidR="001C2101" w:rsidRPr="00595820" w:rsidRDefault="001C2101" w:rsidP="00595820">
      <w:pPr>
        <w:ind w:firstLine="567"/>
        <w:jc w:val="both"/>
        <w:rPr>
          <w:sz w:val="28"/>
          <w:szCs w:val="28"/>
        </w:rPr>
      </w:pPr>
      <w:r w:rsidRPr="00595820">
        <w:rPr>
          <w:sz w:val="28"/>
          <w:szCs w:val="28"/>
        </w:rPr>
        <w:t xml:space="preserve">Ознакомление с историей возникновения книг и книгопечатания. Современное книгопроизводство. Изготовление сшивной книжки. </w:t>
      </w:r>
    </w:p>
    <w:p w:rsidR="001C2101" w:rsidRPr="00595820" w:rsidRDefault="001C2101" w:rsidP="00595820">
      <w:pPr>
        <w:ind w:firstLine="567"/>
        <w:jc w:val="both"/>
        <w:rPr>
          <w:sz w:val="28"/>
          <w:szCs w:val="28"/>
        </w:rPr>
      </w:pPr>
      <w:r w:rsidRPr="00595820">
        <w:rPr>
          <w:sz w:val="28"/>
          <w:szCs w:val="28"/>
        </w:rPr>
        <w:t>Изготовление книжного переплета. Ремонт книг при помощи прозрачного скотча. Изготовление закладок для книг из цветного картона. Оклеивание цветного картона с двух сторон прозрачным скотчем («ламинирование»).</w:t>
      </w:r>
      <w:r w:rsidR="00E57CF7">
        <w:rPr>
          <w:sz w:val="28"/>
          <w:szCs w:val="28"/>
        </w:rPr>
        <w:t xml:space="preserve"> </w:t>
      </w:r>
      <w:r w:rsidR="00E57CF7" w:rsidRPr="00595820">
        <w:rPr>
          <w:sz w:val="28"/>
          <w:szCs w:val="28"/>
        </w:rPr>
        <w:t xml:space="preserve">Макет </w:t>
      </w:r>
      <w:r w:rsidRPr="00595820">
        <w:rPr>
          <w:sz w:val="28"/>
          <w:szCs w:val="28"/>
        </w:rPr>
        <w:t>сшивной книги. Книжный п</w:t>
      </w:r>
      <w:r w:rsidR="00E57CF7">
        <w:rPr>
          <w:sz w:val="28"/>
          <w:szCs w:val="28"/>
        </w:rPr>
        <w:t>ереплет. Макет фабричной книги.</w:t>
      </w:r>
      <w:r w:rsidRPr="00595820">
        <w:rPr>
          <w:sz w:val="28"/>
          <w:szCs w:val="28"/>
        </w:rPr>
        <w:t xml:space="preserve"> Закладки. Поделка из цветного картона.</w:t>
      </w:r>
    </w:p>
    <w:p w:rsidR="001C2101" w:rsidRPr="00595820" w:rsidRDefault="001C2101" w:rsidP="00595820">
      <w:pPr>
        <w:ind w:firstLine="567"/>
        <w:jc w:val="both"/>
        <w:rPr>
          <w:sz w:val="28"/>
          <w:szCs w:val="28"/>
        </w:rPr>
      </w:pPr>
      <w:r w:rsidRPr="00595820">
        <w:rPr>
          <w:sz w:val="28"/>
          <w:szCs w:val="28"/>
        </w:rPr>
        <w:t>Ознакомление с ролью бытовых приборов, машин и механизмов в жизни человека. Многообразие бытовых приборов. Правила пользования бытовыми приборами. Машины и механизмы на службе человека. Сфера применения и назначения машин. Ознакомление с пользой и предназначением диких и домашних животных. Уход за домашними питомцами. Растения в жизни человека. Виды сельскохозяйственных  растений. Проращивание семян растений. Поделка на основе яичной скорлупы.</w:t>
      </w:r>
    </w:p>
    <w:p w:rsidR="001C2101" w:rsidRPr="00595820" w:rsidRDefault="001C2101" w:rsidP="00595820">
      <w:pPr>
        <w:ind w:firstLine="567"/>
        <w:jc w:val="both"/>
        <w:rPr>
          <w:sz w:val="28"/>
          <w:szCs w:val="28"/>
        </w:rPr>
      </w:pPr>
      <w:r w:rsidRPr="00595820">
        <w:rPr>
          <w:sz w:val="28"/>
          <w:szCs w:val="28"/>
        </w:rPr>
        <w:t>Ознакомление с историей голубиной почты. Сведения о голубиной почте времен ВОВ. Закрепление навыков выполнения поделок в технике ори</w:t>
      </w:r>
      <w:r w:rsidR="00E57CF7">
        <w:rPr>
          <w:sz w:val="28"/>
          <w:szCs w:val="28"/>
        </w:rPr>
        <w:t>гами. Патриотическое воспитание</w:t>
      </w:r>
      <w:r w:rsidRPr="00595820">
        <w:rPr>
          <w:sz w:val="28"/>
          <w:szCs w:val="28"/>
        </w:rPr>
        <w:t xml:space="preserve"> </w:t>
      </w:r>
      <w:r w:rsidR="00E57CF7">
        <w:rPr>
          <w:sz w:val="28"/>
          <w:szCs w:val="28"/>
        </w:rPr>
        <w:t>–</w:t>
      </w:r>
      <w:r w:rsidRPr="00595820">
        <w:rPr>
          <w:sz w:val="28"/>
          <w:szCs w:val="28"/>
        </w:rPr>
        <w:t xml:space="preserve"> письмо-благодарность ветеранам, поздравление с Днем Победы. Поделка из бумаги в технике оригами. </w:t>
      </w:r>
    </w:p>
    <w:p w:rsidR="001C2101" w:rsidRPr="00595820" w:rsidRDefault="001C2101" w:rsidP="00595820">
      <w:pPr>
        <w:ind w:firstLine="567"/>
        <w:jc w:val="both"/>
        <w:rPr>
          <w:sz w:val="28"/>
          <w:szCs w:val="28"/>
        </w:rPr>
      </w:pPr>
      <w:r w:rsidRPr="00595820">
        <w:rPr>
          <w:sz w:val="28"/>
          <w:szCs w:val="28"/>
        </w:rPr>
        <w:t xml:space="preserve">Ознакомление с производством и сферой применения проволоки. Сравнение свойств материалов для творчества – проволоки, фольги в виде жгута и шерстяной нити. Моделирование из проволоки. Декоративные жгуты. Поделка из проволоки. Буквы из проволоки. Веселые лозунги. </w:t>
      </w:r>
    </w:p>
    <w:p w:rsidR="001C2101" w:rsidRPr="00595820" w:rsidRDefault="001C2101" w:rsidP="00595820">
      <w:pPr>
        <w:ind w:firstLine="567"/>
        <w:jc w:val="both"/>
        <w:rPr>
          <w:sz w:val="28"/>
          <w:szCs w:val="28"/>
        </w:rPr>
      </w:pPr>
      <w:r w:rsidRPr="00595820">
        <w:rPr>
          <w:sz w:val="28"/>
          <w:szCs w:val="28"/>
        </w:rPr>
        <w:t xml:space="preserve">Систематизация знаний о проволоке. Использование изученных свойств проволоки для декорирования предметов и создания поделок. Моделирование из проволоки. Поделка из проволоки на основе пишущего карандаша. Каркасная модель из проволоки. </w:t>
      </w:r>
    </w:p>
    <w:p w:rsidR="00E57CF7" w:rsidRDefault="00E57CF7" w:rsidP="00E57CF7">
      <w:pPr>
        <w:pStyle w:val="Default"/>
        <w:ind w:firstLine="709"/>
        <w:jc w:val="both"/>
        <w:rPr>
          <w:b/>
          <w:bCs/>
          <w:sz w:val="28"/>
          <w:szCs w:val="28"/>
        </w:rPr>
      </w:pPr>
    </w:p>
    <w:p w:rsidR="001C2101" w:rsidRPr="00595820" w:rsidRDefault="001C2101" w:rsidP="00E57CF7">
      <w:pPr>
        <w:pStyle w:val="Default"/>
        <w:ind w:firstLine="709"/>
        <w:jc w:val="both"/>
        <w:rPr>
          <w:sz w:val="28"/>
          <w:szCs w:val="28"/>
        </w:rPr>
      </w:pPr>
      <w:r w:rsidRPr="00595820">
        <w:rPr>
          <w:b/>
          <w:bCs/>
          <w:sz w:val="28"/>
          <w:szCs w:val="28"/>
        </w:rPr>
        <w:t>3 класс</w:t>
      </w:r>
    </w:p>
    <w:p w:rsidR="00BA352C" w:rsidRPr="00595820" w:rsidRDefault="001C2101" w:rsidP="00E57CF7">
      <w:pPr>
        <w:ind w:firstLine="708"/>
        <w:jc w:val="both"/>
        <w:rPr>
          <w:b/>
          <w:bCs/>
          <w:color w:val="000000"/>
          <w:sz w:val="28"/>
          <w:szCs w:val="28"/>
        </w:rPr>
      </w:pPr>
      <w:r w:rsidRPr="00595820">
        <w:rPr>
          <w:b/>
          <w:bCs/>
          <w:color w:val="000000"/>
          <w:sz w:val="28"/>
          <w:szCs w:val="28"/>
        </w:rPr>
        <w:t>Объёмное конструирование из бумаги,</w:t>
      </w:r>
      <w:r w:rsidR="00E57CF7">
        <w:rPr>
          <w:b/>
          <w:bCs/>
          <w:color w:val="000000"/>
          <w:sz w:val="28"/>
          <w:szCs w:val="28"/>
        </w:rPr>
        <w:t xml:space="preserve"> </w:t>
      </w:r>
      <w:r w:rsidRPr="00595820">
        <w:rPr>
          <w:b/>
          <w:bCs/>
          <w:color w:val="000000"/>
          <w:sz w:val="28"/>
          <w:szCs w:val="28"/>
        </w:rPr>
        <w:t>работа с рукотворными и природными материалами</w:t>
      </w:r>
      <w:r w:rsidR="00E57CF7">
        <w:rPr>
          <w:b/>
          <w:bCs/>
          <w:color w:val="000000"/>
          <w:sz w:val="28"/>
          <w:szCs w:val="28"/>
        </w:rPr>
        <w:t xml:space="preserve"> </w:t>
      </w:r>
      <w:r w:rsidRPr="00595820">
        <w:rPr>
          <w:b/>
          <w:bCs/>
          <w:color w:val="000000"/>
          <w:sz w:val="28"/>
          <w:szCs w:val="28"/>
        </w:rPr>
        <w:t>и предметами, их нестандартное применение</w:t>
      </w:r>
    </w:p>
    <w:p w:rsidR="001C2101" w:rsidRPr="00E57CF7" w:rsidRDefault="00E57CF7" w:rsidP="00E57CF7">
      <w:pPr>
        <w:jc w:val="both"/>
        <w:rPr>
          <w:b/>
          <w:color w:val="000000"/>
          <w:sz w:val="28"/>
          <w:szCs w:val="28"/>
        </w:rPr>
      </w:pPr>
      <w:r>
        <w:rPr>
          <w:b/>
          <w:color w:val="000000"/>
          <w:sz w:val="28"/>
          <w:szCs w:val="28"/>
        </w:rPr>
        <w:t xml:space="preserve"> </w:t>
      </w:r>
      <w:r w:rsidR="001C2101" w:rsidRPr="00E57CF7">
        <w:rPr>
          <w:b/>
          <w:color w:val="000000"/>
          <w:sz w:val="28"/>
          <w:szCs w:val="28"/>
        </w:rPr>
        <w:t>(4 ч)</w:t>
      </w:r>
    </w:p>
    <w:p w:rsidR="001C2101" w:rsidRPr="00595820" w:rsidRDefault="001C2101" w:rsidP="00E57CF7">
      <w:pPr>
        <w:ind w:firstLine="708"/>
        <w:jc w:val="both"/>
        <w:rPr>
          <w:color w:val="000000"/>
          <w:sz w:val="28"/>
          <w:szCs w:val="28"/>
        </w:rPr>
      </w:pPr>
      <w:r w:rsidRPr="00595820">
        <w:rPr>
          <w:color w:val="000000"/>
          <w:sz w:val="28"/>
          <w:szCs w:val="28"/>
        </w:rPr>
        <w:t>История возникновения и применения упаковки. Знакомство с устройством объёмных фигур. Грани и рёбра куба и параллелепипеда. Закрытые параллелепипеды и кубы. Узлы (простая двойная скользящая петля, одинарная скользящая петля). Порядок и уборка. Необычное применение материалов и предметов для бытового ремонта. Навыки ремонта. Разные виды скрепления материалов. Виды скотча. Знакомство с канцелярским ножом.</w:t>
      </w:r>
    </w:p>
    <w:p w:rsidR="001C2101" w:rsidRPr="00595820" w:rsidRDefault="001C2101" w:rsidP="00E57CF7">
      <w:pPr>
        <w:ind w:firstLine="708"/>
        <w:jc w:val="both"/>
        <w:rPr>
          <w:color w:val="000000"/>
          <w:sz w:val="28"/>
          <w:szCs w:val="28"/>
        </w:rPr>
      </w:pPr>
      <w:r w:rsidRPr="00595820">
        <w:rPr>
          <w:i/>
          <w:iCs/>
          <w:color w:val="000000"/>
          <w:sz w:val="28"/>
          <w:szCs w:val="28"/>
        </w:rPr>
        <w:t>Практическая деятельность.</w:t>
      </w:r>
      <w:r w:rsidR="00E57CF7">
        <w:rPr>
          <w:i/>
          <w:iCs/>
          <w:color w:val="000000"/>
          <w:sz w:val="28"/>
          <w:szCs w:val="28"/>
        </w:rPr>
        <w:t xml:space="preserve"> </w:t>
      </w:r>
      <w:r w:rsidRPr="00595820">
        <w:rPr>
          <w:color w:val="000000"/>
          <w:sz w:val="28"/>
          <w:szCs w:val="28"/>
        </w:rPr>
        <w:t xml:space="preserve">Изготовление конверта для письма. Объёмная поделка на основе молочного пакета. Превращение раскрытого пакета в параллелепипед или куб. Конструирование параллелепипеда. Объёмная поделка кубической формы из бумаги по готовой развёртке. Поделка из бумаги на основе картонных коробок и готовых форм. Склеивание </w:t>
      </w:r>
      <w:r w:rsidRPr="00595820">
        <w:rPr>
          <w:color w:val="000000"/>
          <w:sz w:val="28"/>
          <w:szCs w:val="28"/>
        </w:rPr>
        <w:lastRenderedPageBreak/>
        <w:t>параллелепипеда. Объёмная поделка из бумаги на основе готовых форм. Работа с пластиком, полиэтиленом, резиной, проволокой и проч. Изготовление ручки из скотча для переноски груза. Поделка из пакета-сумки.</w:t>
      </w:r>
    </w:p>
    <w:p w:rsidR="001C2101" w:rsidRPr="00595820" w:rsidRDefault="001C2101" w:rsidP="00595820">
      <w:pPr>
        <w:jc w:val="both"/>
        <w:rPr>
          <w:color w:val="000000"/>
          <w:sz w:val="28"/>
          <w:szCs w:val="28"/>
        </w:rPr>
      </w:pPr>
      <w:r w:rsidRPr="00595820">
        <w:rPr>
          <w:color w:val="000000"/>
          <w:sz w:val="28"/>
          <w:szCs w:val="28"/>
        </w:rPr>
        <w:t>Посильные домашние дела. Помощь старшим и младшим. Самообслуживание. Распределение обязанностей в классе. График дежурств. Поделка из картона с использованием природных материалов и бельевой прищепки. Поделки из бутылки, ламинирование скотчем. Замок из пластиковых бутылок. Объёмная поделка из бумаги по развёртке. Поделка из пластиковых бутылок.</w:t>
      </w:r>
    </w:p>
    <w:p w:rsidR="001C2101" w:rsidRPr="00E57CF7" w:rsidRDefault="001C2101" w:rsidP="00E57CF7">
      <w:pPr>
        <w:ind w:firstLine="708"/>
        <w:jc w:val="both"/>
        <w:rPr>
          <w:b/>
          <w:color w:val="000000"/>
          <w:sz w:val="28"/>
          <w:szCs w:val="28"/>
        </w:rPr>
      </w:pPr>
      <w:r w:rsidRPr="00595820">
        <w:rPr>
          <w:b/>
          <w:bCs/>
          <w:color w:val="000000"/>
          <w:sz w:val="28"/>
          <w:szCs w:val="28"/>
        </w:rPr>
        <w:t>Конструирование из бумаги, фольги и проволоки, работа с пластичными материалами, знакомство с культурой поведения в обществе и проведения праздников</w:t>
      </w:r>
      <w:r w:rsidR="00E57CF7">
        <w:rPr>
          <w:b/>
          <w:bCs/>
          <w:color w:val="000000"/>
          <w:sz w:val="28"/>
          <w:szCs w:val="28"/>
        </w:rPr>
        <w:t xml:space="preserve"> </w:t>
      </w:r>
      <w:r w:rsidRPr="00E57CF7">
        <w:rPr>
          <w:b/>
          <w:color w:val="000000"/>
          <w:sz w:val="28"/>
          <w:szCs w:val="28"/>
        </w:rPr>
        <w:t>(2 ч )</w:t>
      </w:r>
    </w:p>
    <w:p w:rsidR="001C2101" w:rsidRPr="00595820" w:rsidRDefault="001C2101" w:rsidP="00595820">
      <w:pPr>
        <w:jc w:val="both"/>
        <w:rPr>
          <w:color w:val="000000"/>
          <w:sz w:val="28"/>
          <w:szCs w:val="28"/>
        </w:rPr>
      </w:pPr>
      <w:r w:rsidRPr="00595820">
        <w:rPr>
          <w:color w:val="000000"/>
          <w:sz w:val="28"/>
          <w:szCs w:val="28"/>
        </w:rPr>
        <w:t>История игрушек. Кукольная мастерская. Игрушки с подвижными соединениями — дергунчики. Пластическая масса из муки и клея ПВА, её свойства. Техника папье-маше. Традиции гостеприимства и проведения торжеств и праздников. Новогодние традиции.</w:t>
      </w:r>
    </w:p>
    <w:p w:rsidR="001C2101" w:rsidRPr="00595820" w:rsidRDefault="001C2101" w:rsidP="00E57CF7">
      <w:pPr>
        <w:ind w:firstLine="708"/>
        <w:jc w:val="both"/>
        <w:rPr>
          <w:color w:val="000000"/>
          <w:sz w:val="28"/>
          <w:szCs w:val="28"/>
        </w:rPr>
      </w:pPr>
      <w:r w:rsidRPr="00595820">
        <w:rPr>
          <w:i/>
          <w:iCs/>
          <w:color w:val="000000"/>
          <w:sz w:val="28"/>
          <w:szCs w:val="28"/>
        </w:rPr>
        <w:t>Практическая деятельность.</w:t>
      </w:r>
      <w:r w:rsidR="00E57CF7">
        <w:rPr>
          <w:color w:val="000000"/>
          <w:sz w:val="28"/>
          <w:szCs w:val="28"/>
        </w:rPr>
        <w:t xml:space="preserve"> </w:t>
      </w:r>
      <w:r w:rsidRPr="00595820">
        <w:rPr>
          <w:color w:val="000000"/>
          <w:sz w:val="28"/>
          <w:szCs w:val="28"/>
        </w:rPr>
        <w:t>Поделка из картона и нитей с подвижными соединениями. Модели с подвижными соединениями. Поделка из проволоки и фольги с подвижными соединениями. Изготовление поделочной пластической массы, в том числе цветной. Работа с пластической массой. Изготовление значков и брошей из пластической массы, магниты из пластической массы. Поделка из салфеточной массы на каркасе из молочного пакета. Изготовление бумажных упаковок (фантик, фунтик, узелок, прямоугольная коробка). Упаковочные ленты (розочка</w:t>
      </w:r>
      <w:r w:rsidRPr="00595820">
        <w:rPr>
          <w:b/>
          <w:bCs/>
          <w:smallCaps/>
          <w:color w:val="000000"/>
          <w:sz w:val="28"/>
          <w:szCs w:val="28"/>
        </w:rPr>
        <w:t> </w:t>
      </w:r>
      <w:r w:rsidRPr="00595820">
        <w:rPr>
          <w:smallCaps/>
          <w:color w:val="000000"/>
          <w:sz w:val="28"/>
          <w:szCs w:val="28"/>
        </w:rPr>
        <w:t>из </w:t>
      </w:r>
      <w:r w:rsidRPr="00595820">
        <w:rPr>
          <w:color w:val="000000"/>
          <w:sz w:val="28"/>
          <w:szCs w:val="28"/>
        </w:rPr>
        <w:t>ленточки, виды завязывания). Изготовление карточки к подарку, приглашения, гостевой карточки. Кольцо для тканевой салфетки. Оригами из тканевой салфетки. Сервировка стола. Разучивание игры «Праздничная ромашка». Изготовление поздравительных открыток. «Новогодняя открытка» (поделка из бумаги), «Новогодний подарок» (поделка из фольги и салфеточной массы), «Новогодняя упаковка» (поделка из упаковочной бумаги), «Новогоднее представление» (изготовление декораций для игры). Подготовка коллективного праздника «Новогодний огонёк».</w:t>
      </w:r>
    </w:p>
    <w:p w:rsidR="001C2101" w:rsidRPr="00595820" w:rsidRDefault="001C2101" w:rsidP="00E57CF7">
      <w:pPr>
        <w:ind w:firstLine="708"/>
        <w:jc w:val="both"/>
        <w:rPr>
          <w:color w:val="000000"/>
          <w:sz w:val="28"/>
          <w:szCs w:val="28"/>
        </w:rPr>
      </w:pPr>
      <w:r w:rsidRPr="00595820">
        <w:rPr>
          <w:b/>
          <w:bCs/>
          <w:color w:val="000000"/>
          <w:sz w:val="28"/>
          <w:szCs w:val="28"/>
        </w:rPr>
        <w:t>Конструирование из различных материалов, работа с текстильными материалами</w:t>
      </w:r>
      <w:r w:rsidR="00E57CF7">
        <w:rPr>
          <w:b/>
          <w:color w:val="000000"/>
          <w:sz w:val="28"/>
          <w:szCs w:val="28"/>
        </w:rPr>
        <w:t xml:space="preserve"> </w:t>
      </w:r>
      <w:r w:rsidRPr="00E57CF7">
        <w:rPr>
          <w:b/>
          <w:color w:val="000000"/>
          <w:sz w:val="28"/>
          <w:szCs w:val="28"/>
        </w:rPr>
        <w:t>(6 ч)</w:t>
      </w:r>
    </w:p>
    <w:p w:rsidR="001C2101" w:rsidRPr="00595820" w:rsidRDefault="001C2101" w:rsidP="00595820">
      <w:pPr>
        <w:jc w:val="both"/>
        <w:rPr>
          <w:color w:val="000000"/>
          <w:sz w:val="28"/>
          <w:szCs w:val="28"/>
        </w:rPr>
      </w:pPr>
      <w:r w:rsidRPr="00595820">
        <w:rPr>
          <w:color w:val="000000"/>
          <w:sz w:val="28"/>
          <w:szCs w:val="28"/>
        </w:rPr>
        <w:t>История изобретения колеса. Колесо в жизни человека. Колёсный транспорт. Знакомство с циркулем «козья ножка». Полиэтилен. Знакомство с принципами объёмного раскроя сложной формы из ткани. История французской игрушки бильбоке. Закрепление навыков работы с тканью. Мужские и женские профессии. Интервью с родителями. Нитяная графика «изонить».</w:t>
      </w:r>
    </w:p>
    <w:p w:rsidR="001C2101" w:rsidRPr="00595820" w:rsidRDefault="001C2101" w:rsidP="00E57CF7">
      <w:pPr>
        <w:ind w:firstLine="708"/>
        <w:jc w:val="both"/>
        <w:rPr>
          <w:color w:val="000000"/>
          <w:sz w:val="28"/>
          <w:szCs w:val="28"/>
        </w:rPr>
      </w:pPr>
      <w:r w:rsidRPr="00595820">
        <w:rPr>
          <w:i/>
          <w:iCs/>
          <w:color w:val="000000"/>
          <w:sz w:val="28"/>
          <w:szCs w:val="28"/>
        </w:rPr>
        <w:t>Практическая деятельность.</w:t>
      </w:r>
      <w:r w:rsidR="00E57CF7">
        <w:rPr>
          <w:i/>
          <w:iCs/>
          <w:color w:val="000000"/>
          <w:sz w:val="28"/>
          <w:szCs w:val="28"/>
        </w:rPr>
        <w:t xml:space="preserve"> </w:t>
      </w:r>
      <w:r w:rsidRPr="00595820">
        <w:rPr>
          <w:color w:val="000000"/>
          <w:sz w:val="28"/>
          <w:szCs w:val="28"/>
        </w:rPr>
        <w:t xml:space="preserve">Работа с циркулем. Поделка на основе спичечного коробка, модели военной техники. Игрушки на основе старых перчаток. Самодельная пуговица. Поделка на основе прута от веника. Изготовление помпона. Бант-бабочка. Термоаппликация. Поделка из ткани с </w:t>
      </w:r>
      <w:r w:rsidRPr="00595820">
        <w:rPr>
          <w:color w:val="000000"/>
          <w:sz w:val="28"/>
          <w:szCs w:val="28"/>
        </w:rPr>
        <w:lastRenderedPageBreak/>
        <w:t>применением техник термоаппликации, термосклеивания и термошвов. Изготовление подушки. Поделка из картона и нитей. Нитяной помпон. Изготовление игрушки бильбоке. Аппликация из карандашной стружки. Поделка из нитей и бумаги на картонной основе. Работа с бисером на проволочной основе. Поделки: «Бусы из бумаги» (объёмная поделка из бумаги), «Фенечки из бисера» (поделка на основе нанизанного на проволоку бисера).</w:t>
      </w:r>
    </w:p>
    <w:p w:rsidR="001C2101" w:rsidRPr="00595820" w:rsidRDefault="001C2101" w:rsidP="00E57CF7">
      <w:pPr>
        <w:ind w:firstLine="708"/>
        <w:jc w:val="both"/>
        <w:rPr>
          <w:color w:val="000000"/>
          <w:sz w:val="28"/>
          <w:szCs w:val="28"/>
        </w:rPr>
      </w:pPr>
      <w:r w:rsidRPr="00595820">
        <w:rPr>
          <w:b/>
          <w:bCs/>
          <w:color w:val="000000"/>
          <w:sz w:val="28"/>
          <w:szCs w:val="28"/>
        </w:rPr>
        <w:t>Устройство и работа компьютера, программы</w:t>
      </w:r>
      <w:r w:rsidR="00E57CF7">
        <w:rPr>
          <w:b/>
          <w:bCs/>
          <w:color w:val="000000"/>
          <w:sz w:val="28"/>
          <w:szCs w:val="28"/>
        </w:rPr>
        <w:t xml:space="preserve"> Paint, </w:t>
      </w:r>
      <w:r w:rsidRPr="00595820">
        <w:rPr>
          <w:b/>
          <w:bCs/>
          <w:color w:val="000000"/>
          <w:sz w:val="28"/>
          <w:szCs w:val="28"/>
        </w:rPr>
        <w:t>Word</w:t>
      </w:r>
      <w:r w:rsidR="00E57CF7">
        <w:rPr>
          <w:b/>
          <w:bCs/>
          <w:color w:val="000000"/>
          <w:sz w:val="28"/>
          <w:szCs w:val="28"/>
        </w:rPr>
        <w:t xml:space="preserve"> </w:t>
      </w:r>
      <w:r w:rsidRPr="00595820">
        <w:rPr>
          <w:b/>
          <w:bCs/>
          <w:color w:val="000000"/>
          <w:sz w:val="28"/>
          <w:szCs w:val="28"/>
        </w:rPr>
        <w:t>и работа с ними (4 ч)</w:t>
      </w:r>
    </w:p>
    <w:p w:rsidR="001C2101" w:rsidRPr="00595820" w:rsidRDefault="001C2101" w:rsidP="00E57CF7">
      <w:pPr>
        <w:ind w:firstLine="708"/>
        <w:jc w:val="both"/>
        <w:rPr>
          <w:color w:val="000000"/>
          <w:sz w:val="28"/>
          <w:szCs w:val="28"/>
        </w:rPr>
      </w:pPr>
      <w:r w:rsidRPr="00595820">
        <w:rPr>
          <w:color w:val="000000"/>
          <w:sz w:val="28"/>
          <w:szCs w:val="28"/>
        </w:rPr>
        <w:t>История компьютера и компьютерных устройств. Правила безопасного поведения в компьютерном классе. Устройство компьютера. Назначение клавиш. Мышка. Рабочий стол. Хранение и систематизация информации (файлы, папки и пр.). Имя файла. Элементы рабочего стола. Компьютеры вокруг нас. Новые профессии. Компьютеры в школе. Компьютерные программы. Операционная система</w:t>
      </w:r>
      <w:r w:rsidR="00E57CF7">
        <w:rPr>
          <w:color w:val="000000"/>
          <w:sz w:val="28"/>
          <w:szCs w:val="28"/>
        </w:rPr>
        <w:t xml:space="preserve"> </w:t>
      </w:r>
      <w:r w:rsidRPr="00595820">
        <w:rPr>
          <w:color w:val="000000"/>
          <w:sz w:val="28"/>
          <w:szCs w:val="28"/>
        </w:rPr>
        <w:t>«Windows». Рабочий стол. Компьютерная графика. Знакомство с текстовым редактором</w:t>
      </w:r>
      <w:r w:rsidR="00E57CF7">
        <w:rPr>
          <w:color w:val="000000"/>
          <w:sz w:val="28"/>
          <w:szCs w:val="28"/>
        </w:rPr>
        <w:t xml:space="preserve"> «Word» </w:t>
      </w:r>
      <w:r w:rsidRPr="00595820">
        <w:rPr>
          <w:color w:val="000000"/>
          <w:sz w:val="28"/>
          <w:szCs w:val="28"/>
        </w:rPr>
        <w:t>и ег</w:t>
      </w:r>
      <w:r w:rsidR="00E57CF7">
        <w:rPr>
          <w:color w:val="000000"/>
          <w:sz w:val="28"/>
          <w:szCs w:val="28"/>
        </w:rPr>
        <w:t xml:space="preserve">о возможностями. Окно программы </w:t>
      </w:r>
      <w:r w:rsidRPr="00595820">
        <w:rPr>
          <w:color w:val="000000"/>
          <w:sz w:val="28"/>
          <w:szCs w:val="28"/>
        </w:rPr>
        <w:t>«Word»</w:t>
      </w:r>
      <w:r w:rsidR="00E57CF7">
        <w:rPr>
          <w:color w:val="000000"/>
          <w:sz w:val="28"/>
          <w:szCs w:val="28"/>
        </w:rPr>
        <w:t xml:space="preserve"> </w:t>
      </w:r>
      <w:r w:rsidRPr="00595820">
        <w:rPr>
          <w:color w:val="000000"/>
          <w:sz w:val="28"/>
          <w:szCs w:val="28"/>
        </w:rPr>
        <w:t>и е</w:t>
      </w:r>
      <w:r w:rsidR="00E57CF7">
        <w:rPr>
          <w:color w:val="000000"/>
          <w:sz w:val="28"/>
          <w:szCs w:val="28"/>
        </w:rPr>
        <w:t xml:space="preserve">го элементы. Свойства редактора </w:t>
      </w:r>
      <w:r w:rsidRPr="00595820">
        <w:rPr>
          <w:color w:val="000000"/>
          <w:sz w:val="28"/>
          <w:szCs w:val="28"/>
        </w:rPr>
        <w:t>«Word».</w:t>
      </w:r>
    </w:p>
    <w:p w:rsidR="001C2101" w:rsidRPr="00595820" w:rsidRDefault="001C2101" w:rsidP="00595820">
      <w:pPr>
        <w:jc w:val="both"/>
        <w:rPr>
          <w:color w:val="000000"/>
          <w:sz w:val="28"/>
          <w:szCs w:val="28"/>
        </w:rPr>
      </w:pPr>
      <w:r w:rsidRPr="00595820">
        <w:rPr>
          <w:i/>
          <w:iCs/>
          <w:color w:val="000000"/>
          <w:sz w:val="28"/>
          <w:szCs w:val="28"/>
        </w:rPr>
        <w:t>Практическая деятельность.</w:t>
      </w:r>
      <w:r w:rsidR="00E57CF7">
        <w:rPr>
          <w:i/>
          <w:iCs/>
          <w:color w:val="000000"/>
          <w:sz w:val="28"/>
          <w:szCs w:val="28"/>
        </w:rPr>
        <w:t xml:space="preserve"> </w:t>
      </w:r>
      <w:r w:rsidRPr="00595820">
        <w:rPr>
          <w:color w:val="000000"/>
          <w:sz w:val="28"/>
          <w:szCs w:val="28"/>
        </w:rPr>
        <w:t>Начало работы с компьютером. Меню кнопки «Пуск». Включение и выключение компьютера. Открывание и закрывание файлов и папок. Изменение размера окна. Создание папки. Уборка на рабочем столе. Безопасное выключение компьютера. Перезагрузка компьютера. Запуск программы. Завершение выполнения программы. Сменные носители. Операции над файлами и папками. Примеры применения графических редакторов. Работа с</w:t>
      </w:r>
      <w:r w:rsidR="00E57CF7">
        <w:rPr>
          <w:color w:val="000000"/>
          <w:sz w:val="28"/>
          <w:szCs w:val="28"/>
        </w:rPr>
        <w:t xml:space="preserve"> </w:t>
      </w:r>
      <w:r w:rsidRPr="00595820">
        <w:rPr>
          <w:color w:val="000000"/>
          <w:sz w:val="28"/>
          <w:szCs w:val="28"/>
        </w:rPr>
        <w:t>«Paint». Рисование «карандашом», «кистью». Выполнение рисунка в программе</w:t>
      </w:r>
      <w:r w:rsidR="00E57CF7">
        <w:rPr>
          <w:color w:val="000000"/>
          <w:sz w:val="28"/>
          <w:szCs w:val="28"/>
        </w:rPr>
        <w:t xml:space="preserve"> </w:t>
      </w:r>
      <w:r w:rsidRPr="00595820">
        <w:rPr>
          <w:color w:val="000000"/>
          <w:sz w:val="28"/>
          <w:szCs w:val="28"/>
        </w:rPr>
        <w:t>«Paint».</w:t>
      </w:r>
      <w:r w:rsidR="00E57CF7">
        <w:rPr>
          <w:color w:val="000000"/>
          <w:sz w:val="28"/>
          <w:szCs w:val="28"/>
        </w:rPr>
        <w:t xml:space="preserve"> </w:t>
      </w:r>
      <w:r w:rsidRPr="00595820">
        <w:rPr>
          <w:color w:val="000000"/>
          <w:sz w:val="28"/>
          <w:szCs w:val="28"/>
        </w:rPr>
        <w:t>Основные операции при рисовании. Построение объектов (овал и окружность, прямоугольник и квадрат). Действия с объектами (передвижение объектов, копирование объектов). Распыление краски. Волшебный лес (создание рисунка в редакторе</w:t>
      </w:r>
      <w:r w:rsidR="00E57CF7">
        <w:rPr>
          <w:color w:val="000000"/>
          <w:sz w:val="28"/>
          <w:szCs w:val="28"/>
        </w:rPr>
        <w:t xml:space="preserve"> </w:t>
      </w:r>
      <w:r w:rsidRPr="00595820">
        <w:rPr>
          <w:color w:val="000000"/>
          <w:sz w:val="28"/>
          <w:szCs w:val="28"/>
        </w:rPr>
        <w:t>«Paint»).</w:t>
      </w:r>
      <w:r w:rsidR="00E57CF7">
        <w:rPr>
          <w:color w:val="000000"/>
          <w:sz w:val="28"/>
          <w:szCs w:val="28"/>
        </w:rPr>
        <w:t xml:space="preserve"> </w:t>
      </w:r>
      <w:r w:rsidRPr="00595820">
        <w:rPr>
          <w:color w:val="000000"/>
          <w:sz w:val="28"/>
          <w:szCs w:val="28"/>
        </w:rPr>
        <w:t>Черчение ровных линий. Черчение кривых линий. Весёлая абстракция (создание рисунка в редакторе</w:t>
      </w:r>
      <w:r w:rsidR="00E57CF7">
        <w:rPr>
          <w:color w:val="000000"/>
          <w:sz w:val="28"/>
          <w:szCs w:val="28"/>
        </w:rPr>
        <w:t xml:space="preserve"> </w:t>
      </w:r>
      <w:r w:rsidRPr="00595820">
        <w:rPr>
          <w:color w:val="000000"/>
          <w:sz w:val="28"/>
          <w:szCs w:val="28"/>
        </w:rPr>
        <w:t>«Paint»). Работа с клавиатурой. Создание текстового документа. Работа с текстом. Сохранение документа. Оформление заголовков. Изменение величины букв. Выделение красной строки. Подведение итогов обучения работе на компьютере. «Ура, каникулы!» (изготовление и оформление плана по вопросам</w:t>
      </w:r>
    </w:p>
    <w:p w:rsidR="001C2101" w:rsidRPr="00595820" w:rsidRDefault="001C2101" w:rsidP="00E57CF7">
      <w:pPr>
        <w:pStyle w:val="Default"/>
        <w:jc w:val="both"/>
        <w:rPr>
          <w:b/>
          <w:bCs/>
          <w:sz w:val="28"/>
          <w:szCs w:val="28"/>
        </w:rPr>
      </w:pPr>
      <w:r w:rsidRPr="00595820">
        <w:rPr>
          <w:b/>
          <w:bCs/>
          <w:sz w:val="28"/>
          <w:szCs w:val="28"/>
        </w:rPr>
        <w:t>4 класс</w:t>
      </w:r>
    </w:p>
    <w:p w:rsidR="001C2101" w:rsidRPr="00595820" w:rsidRDefault="001C2101" w:rsidP="00E57CF7">
      <w:pPr>
        <w:ind w:firstLine="708"/>
        <w:rPr>
          <w:b/>
          <w:sz w:val="28"/>
          <w:szCs w:val="28"/>
        </w:rPr>
      </w:pPr>
      <w:r w:rsidRPr="00595820">
        <w:rPr>
          <w:b/>
          <w:sz w:val="28"/>
          <w:szCs w:val="28"/>
        </w:rPr>
        <w:t>Страна технических профессий</w:t>
      </w:r>
    </w:p>
    <w:p w:rsidR="001C2101" w:rsidRPr="00595820" w:rsidRDefault="001C2101" w:rsidP="00E57CF7">
      <w:pPr>
        <w:ind w:firstLine="708"/>
        <w:rPr>
          <w:rFonts w:eastAsia="Times New Roman"/>
          <w:b/>
          <w:bCs/>
          <w:sz w:val="28"/>
          <w:szCs w:val="28"/>
        </w:rPr>
      </w:pPr>
      <w:r w:rsidRPr="00595820">
        <w:rPr>
          <w:rFonts w:eastAsia="Times New Roman"/>
          <w:b/>
          <w:bCs/>
          <w:sz w:val="28"/>
          <w:szCs w:val="28"/>
        </w:rPr>
        <w:t>Объёмное конструирование из бумаги и других материалов (6 ч)</w:t>
      </w:r>
    </w:p>
    <w:p w:rsidR="001C2101" w:rsidRPr="00595820" w:rsidRDefault="001C2101" w:rsidP="00E57CF7">
      <w:pPr>
        <w:autoSpaceDE w:val="0"/>
        <w:ind w:firstLine="708"/>
        <w:jc w:val="both"/>
        <w:rPr>
          <w:rFonts w:eastAsia="Times New Roman"/>
          <w:sz w:val="28"/>
          <w:szCs w:val="28"/>
        </w:rPr>
      </w:pPr>
      <w:r w:rsidRPr="00595820">
        <w:rPr>
          <w:rFonts w:eastAsia="Times New Roman"/>
          <w:sz w:val="28"/>
          <w:szCs w:val="28"/>
        </w:rPr>
        <w:t>Знакомство с миром профессий. Взаимосвязь профессий. Разнообразие типографской продукции. Профессия метеоролога. Сведения об измерении силы и направления ветра. Принципы действия ветроуказателя, флюгера, ветряной вертушки. Профессия топографа. Рельеф земли. Профессия архитектор. Конструкции мостов. Мост. Древние зодчие. Принципы построения бревенчатого сруба.</w:t>
      </w:r>
    </w:p>
    <w:p w:rsidR="001C2101" w:rsidRPr="00595820" w:rsidRDefault="001C2101" w:rsidP="00595820">
      <w:pPr>
        <w:autoSpaceDE w:val="0"/>
        <w:jc w:val="both"/>
        <w:rPr>
          <w:rFonts w:eastAsia="Times New Roman"/>
          <w:sz w:val="28"/>
          <w:szCs w:val="28"/>
        </w:rPr>
      </w:pPr>
      <w:r w:rsidRPr="00595820">
        <w:rPr>
          <w:rFonts w:eastAsia="Times New Roman"/>
          <w:i/>
          <w:iCs/>
          <w:sz w:val="28"/>
          <w:szCs w:val="28"/>
        </w:rPr>
        <w:t xml:space="preserve">Практическая деятельность. </w:t>
      </w:r>
      <w:r w:rsidRPr="00595820">
        <w:rPr>
          <w:rFonts w:eastAsia="Times New Roman"/>
          <w:sz w:val="28"/>
          <w:szCs w:val="28"/>
        </w:rPr>
        <w:t xml:space="preserve">Изготовление шаблона из картона. Работа с </w:t>
      </w:r>
      <w:r w:rsidRPr="00595820">
        <w:rPr>
          <w:rFonts w:eastAsia="Times New Roman"/>
          <w:sz w:val="28"/>
          <w:szCs w:val="28"/>
        </w:rPr>
        <w:lastRenderedPageBreak/>
        <w:t xml:space="preserve">канцелярским ножом и дыроколом. Памятный фотоальбом (поделка из картона с прорезями). Изготовление объёмной поделки с вращающимся модулем. Изготовление поделок: «Вертолётик» (бумажный подвижный модуль), пуговичная «Вертушка» (подвижная инерционная игрушка). Поделка «Волшебный цветок» (бумажная подвижная модель). Изготовление салфеточной массы для лепки. Работа с циркулем и линейкой. Изготовление развёртки для конуса. Вырезание сектора. Изготовление макета рельефа земли. Чудо-мост (эксперимент). Работа с отвесом. Выравнивание по отвесу. Изготовление поделки «Пизанская башня» (бумажный макет). Поделка «Колодец» (объёмный макет из дерева). Изготовление объёмного макета из различных материалов. </w:t>
      </w:r>
    </w:p>
    <w:p w:rsidR="001C2101" w:rsidRPr="00595820" w:rsidRDefault="001C2101" w:rsidP="008F48FB">
      <w:pPr>
        <w:autoSpaceDE w:val="0"/>
        <w:ind w:firstLine="708"/>
        <w:jc w:val="both"/>
        <w:rPr>
          <w:rFonts w:eastAsia="Times New Roman"/>
          <w:b/>
          <w:bCs/>
          <w:sz w:val="28"/>
          <w:szCs w:val="28"/>
        </w:rPr>
      </w:pPr>
      <w:r w:rsidRPr="00595820">
        <w:rPr>
          <w:rFonts w:eastAsia="Times New Roman"/>
          <w:b/>
          <w:bCs/>
          <w:sz w:val="28"/>
          <w:szCs w:val="28"/>
        </w:rPr>
        <w:t>Конструирование из природных и рукотворных материалов, знакомство с окружающим миром (4 ч)</w:t>
      </w:r>
    </w:p>
    <w:p w:rsidR="001C2101" w:rsidRPr="00595820" w:rsidRDefault="001C2101" w:rsidP="008F48FB">
      <w:pPr>
        <w:autoSpaceDE w:val="0"/>
        <w:ind w:firstLine="708"/>
        <w:jc w:val="both"/>
        <w:rPr>
          <w:rFonts w:eastAsia="Times New Roman"/>
          <w:sz w:val="28"/>
          <w:szCs w:val="28"/>
        </w:rPr>
      </w:pPr>
      <w:r w:rsidRPr="00595820">
        <w:rPr>
          <w:rFonts w:eastAsia="Times New Roman"/>
          <w:sz w:val="28"/>
          <w:szCs w:val="28"/>
        </w:rPr>
        <w:t>Возникновение профессий. Сведения о самых первых профессиях. Принципы экономичного ведения хозяйства. Экономия природных ресурсов и экология. Правила экономии. Уборка в доме. Мероприятия по сохранению здоровья. Здоровое питание. Пищевой режим. Режим дня. Личная гигиена. Гигиена быта. Свойства гипса. Гипс как декоративный материал. Мексиканская игрушка пиньята. Техника папье-маше. Бисероплетение.</w:t>
      </w:r>
    </w:p>
    <w:p w:rsidR="001C2101" w:rsidRPr="00595820" w:rsidRDefault="001C2101" w:rsidP="008F48FB">
      <w:pPr>
        <w:autoSpaceDE w:val="0"/>
        <w:ind w:firstLine="708"/>
        <w:jc w:val="both"/>
        <w:rPr>
          <w:rFonts w:eastAsia="Times New Roman"/>
          <w:sz w:val="28"/>
          <w:szCs w:val="28"/>
        </w:rPr>
      </w:pPr>
      <w:r w:rsidRPr="00595820">
        <w:rPr>
          <w:rFonts w:eastAsia="Times New Roman"/>
          <w:i/>
          <w:iCs/>
          <w:sz w:val="28"/>
          <w:szCs w:val="28"/>
        </w:rPr>
        <w:t xml:space="preserve">Практическая деятельность. </w:t>
      </w:r>
      <w:r w:rsidRPr="00595820">
        <w:rPr>
          <w:rFonts w:eastAsia="Times New Roman"/>
          <w:sz w:val="28"/>
          <w:szCs w:val="28"/>
        </w:rPr>
        <w:t>Изготовление поделки из природных материалов сувенирный веник. Мешочек для запаривания трав (объёмная поделка из ткани). Работа с гипсом. Поделка гипсовый подсвечник. Изготовление куклы пиньята (объёмная поделка из папье-маше на основе воздушного шара). Поделка ящерка (бисероплетение по схеме). Изготовление ёлочных игрушек из бисера. Новогоднее меню.</w:t>
      </w:r>
    </w:p>
    <w:p w:rsidR="001C2101" w:rsidRPr="00595820" w:rsidRDefault="001C2101" w:rsidP="008F48FB">
      <w:pPr>
        <w:autoSpaceDE w:val="0"/>
        <w:ind w:firstLine="708"/>
        <w:jc w:val="both"/>
        <w:rPr>
          <w:rFonts w:eastAsia="Times New Roman"/>
          <w:b/>
          <w:bCs/>
          <w:sz w:val="28"/>
          <w:szCs w:val="28"/>
        </w:rPr>
      </w:pPr>
      <w:r w:rsidRPr="00595820">
        <w:rPr>
          <w:rFonts w:eastAsia="Times New Roman"/>
          <w:b/>
          <w:bCs/>
          <w:sz w:val="28"/>
          <w:szCs w:val="28"/>
        </w:rPr>
        <w:t>Работа с текстильными материалами (2 ч)</w:t>
      </w:r>
    </w:p>
    <w:p w:rsidR="001C2101" w:rsidRPr="00595820" w:rsidRDefault="001C2101" w:rsidP="008F48FB">
      <w:pPr>
        <w:autoSpaceDE w:val="0"/>
        <w:ind w:firstLine="708"/>
        <w:jc w:val="both"/>
        <w:rPr>
          <w:rFonts w:eastAsia="Times New Roman"/>
          <w:sz w:val="28"/>
          <w:szCs w:val="28"/>
        </w:rPr>
      </w:pPr>
      <w:r w:rsidRPr="00595820">
        <w:rPr>
          <w:rFonts w:eastAsia="Times New Roman"/>
          <w:sz w:val="28"/>
          <w:szCs w:val="28"/>
        </w:rPr>
        <w:t>Талисманы, амулеты. Пряжа и плетение. Деловой этикет. Спецодежда. Одежда делового человека. Деловой костюм. Галстук. Искусственные цветы. Цветы из ткани. Технологические приёмы работы с тканью. Виды швов. Ручной шов «Строчка». Швы на джинсах. Заплатки. Обсуждение профессии дизайнера. Проект оформления детской комнаты.</w:t>
      </w:r>
    </w:p>
    <w:p w:rsidR="001C2101" w:rsidRPr="00595820" w:rsidRDefault="001C2101" w:rsidP="008F48FB">
      <w:pPr>
        <w:autoSpaceDE w:val="0"/>
        <w:ind w:firstLine="708"/>
        <w:jc w:val="both"/>
        <w:rPr>
          <w:rFonts w:eastAsia="Times New Roman"/>
          <w:sz w:val="28"/>
          <w:szCs w:val="28"/>
        </w:rPr>
      </w:pPr>
      <w:r w:rsidRPr="00595820">
        <w:rPr>
          <w:rFonts w:eastAsia="Times New Roman"/>
          <w:i/>
          <w:iCs/>
          <w:sz w:val="28"/>
          <w:szCs w:val="28"/>
        </w:rPr>
        <w:t xml:space="preserve">Практическая деятельность. </w:t>
      </w:r>
      <w:r w:rsidRPr="00595820">
        <w:rPr>
          <w:rFonts w:eastAsia="Times New Roman"/>
          <w:sz w:val="28"/>
          <w:szCs w:val="28"/>
        </w:rPr>
        <w:t xml:space="preserve">Плетение по схеме. Изготовление оберега. Поделка в технике изонить. Навыки завязывания галстука. Последовательность глажения мужской рубашки. Поделка из ткани по выкройке грелка-курица на чайник. Поделки: пышные цветы (объёмная поделка из ткани), цветы с бахромой (объёмная поделка из ткани), спиральные розы (объёмная поделка из ткани), объёмные цветы (поделка из ткани). Поделка Чудо-букет (объёмная поделка из ткани). Нарядные заплатки </w:t>
      </w:r>
      <w:r w:rsidR="008F48FB">
        <w:rPr>
          <w:rFonts w:eastAsia="Times New Roman"/>
          <w:sz w:val="28"/>
          <w:szCs w:val="28"/>
        </w:rPr>
        <w:t>–</w:t>
      </w:r>
      <w:r w:rsidRPr="00595820">
        <w:rPr>
          <w:rFonts w:eastAsia="Times New Roman"/>
          <w:sz w:val="28"/>
          <w:szCs w:val="28"/>
        </w:rPr>
        <w:t xml:space="preserve"> декоративное украшение. Изготовление заплатки из ткани. Поделки: сумка-карман из джинсовой ткани, сумка-мешок из джинсов (объёмная поделка из ткани).</w:t>
      </w:r>
    </w:p>
    <w:p w:rsidR="001C2101" w:rsidRPr="00595820" w:rsidRDefault="001C2101" w:rsidP="008F48FB">
      <w:pPr>
        <w:autoSpaceDE w:val="0"/>
        <w:ind w:firstLine="708"/>
        <w:jc w:val="both"/>
        <w:rPr>
          <w:rFonts w:eastAsia="Times New Roman"/>
          <w:b/>
          <w:bCs/>
          <w:sz w:val="28"/>
          <w:szCs w:val="28"/>
        </w:rPr>
      </w:pPr>
      <w:r w:rsidRPr="00595820">
        <w:rPr>
          <w:rFonts w:eastAsia="Times New Roman"/>
          <w:b/>
          <w:bCs/>
          <w:sz w:val="28"/>
          <w:szCs w:val="28"/>
        </w:rPr>
        <w:t>Устройство и работа компьютера, программы Paint, Word, Интернет и работа с ними (5 ч)</w:t>
      </w:r>
    </w:p>
    <w:p w:rsidR="001C2101" w:rsidRPr="00595820" w:rsidRDefault="001C2101" w:rsidP="008F48FB">
      <w:pPr>
        <w:autoSpaceDE w:val="0"/>
        <w:ind w:firstLine="708"/>
        <w:jc w:val="both"/>
        <w:rPr>
          <w:rFonts w:eastAsia="Times New Roman"/>
          <w:sz w:val="28"/>
          <w:szCs w:val="28"/>
        </w:rPr>
      </w:pPr>
      <w:r w:rsidRPr="00595820">
        <w:rPr>
          <w:rFonts w:eastAsia="Times New Roman"/>
          <w:sz w:val="28"/>
          <w:szCs w:val="28"/>
        </w:rPr>
        <w:t xml:space="preserve">Свойства информации. Профессии информационных технологий. </w:t>
      </w:r>
      <w:r w:rsidRPr="00595820">
        <w:rPr>
          <w:rFonts w:eastAsia="Times New Roman"/>
          <w:sz w:val="28"/>
          <w:szCs w:val="28"/>
        </w:rPr>
        <w:lastRenderedPageBreak/>
        <w:t>Хранение информации. Носители информации. Виды и свойства информации. Систематизация информации. Интерфейс. Калькулятор. Работа в Word. Таблицы. Photoshop (Фотошоп). Работа с фотографией в Paint (декорирование). Компьютерная вёрстка. Современный верстальщик. Роль Интернета в жизни современного человека. Электронная почта. Компьютерные вирусы. Безопасность компьютера. Просмотр веб-страниц. Переход по ссылке. Интернет. Достоверность информации в Интернете. Электронные публикации. Электронный журнал. Веб-дизайн. Как попасть на нужную страницу с помощью URL. Информационно-поисковые системы.</w:t>
      </w:r>
    </w:p>
    <w:p w:rsidR="001C2101" w:rsidRPr="00595820" w:rsidRDefault="001C2101" w:rsidP="008F48FB">
      <w:pPr>
        <w:autoSpaceDE w:val="0"/>
        <w:ind w:firstLine="708"/>
        <w:jc w:val="both"/>
        <w:rPr>
          <w:rFonts w:eastAsia="Times New Roman"/>
          <w:sz w:val="28"/>
          <w:szCs w:val="28"/>
        </w:rPr>
      </w:pPr>
      <w:r w:rsidRPr="00595820">
        <w:rPr>
          <w:rFonts w:eastAsia="Times New Roman"/>
          <w:i/>
          <w:iCs/>
          <w:sz w:val="28"/>
          <w:szCs w:val="28"/>
        </w:rPr>
        <w:t xml:space="preserve">Практическая деятельность. </w:t>
      </w:r>
      <w:r w:rsidRPr="00595820">
        <w:rPr>
          <w:rFonts w:eastAsia="Times New Roman"/>
          <w:sz w:val="28"/>
          <w:szCs w:val="28"/>
        </w:rPr>
        <w:t>Работа с флешкой. Поиск информации в компьютере (файлы и папки). Работа с калькулятором. Изготовление таблички на дверь. Расписание звонков. Весёлая открытка (преобразование в Paint, использование надписей). Школьная стенгазета (статья для газеты). Поиск информации о любимом животном.</w:t>
      </w:r>
    </w:p>
    <w:p w:rsidR="008F48FB" w:rsidRDefault="008F48FB" w:rsidP="00595820">
      <w:pPr>
        <w:rPr>
          <w:b/>
          <w:sz w:val="28"/>
          <w:szCs w:val="28"/>
        </w:rPr>
      </w:pPr>
    </w:p>
    <w:p w:rsidR="001C2101" w:rsidRPr="00595820" w:rsidRDefault="001C2101" w:rsidP="00595820">
      <w:pPr>
        <w:rPr>
          <w:b/>
          <w:sz w:val="28"/>
          <w:szCs w:val="28"/>
        </w:rPr>
      </w:pPr>
      <w:r w:rsidRPr="00595820">
        <w:rPr>
          <w:b/>
          <w:sz w:val="28"/>
          <w:szCs w:val="28"/>
        </w:rPr>
        <w:t>Формы организации учебных занятий:</w:t>
      </w:r>
    </w:p>
    <w:p w:rsidR="001C2101" w:rsidRPr="00595820" w:rsidRDefault="001C2101" w:rsidP="00595820">
      <w:pPr>
        <w:rPr>
          <w:sz w:val="28"/>
          <w:szCs w:val="28"/>
        </w:rPr>
      </w:pPr>
      <w:r w:rsidRPr="00595820">
        <w:rPr>
          <w:sz w:val="28"/>
          <w:szCs w:val="28"/>
        </w:rPr>
        <w:t>- в паре с учителем;</w:t>
      </w:r>
    </w:p>
    <w:p w:rsidR="001C2101" w:rsidRPr="00595820" w:rsidRDefault="001C2101" w:rsidP="00595820">
      <w:pPr>
        <w:rPr>
          <w:sz w:val="28"/>
          <w:szCs w:val="28"/>
        </w:rPr>
      </w:pPr>
      <w:r w:rsidRPr="00595820">
        <w:rPr>
          <w:sz w:val="28"/>
          <w:szCs w:val="28"/>
        </w:rPr>
        <w:t>- индивидуальная.</w:t>
      </w:r>
    </w:p>
    <w:p w:rsidR="001C2101" w:rsidRPr="00595820" w:rsidRDefault="001C2101" w:rsidP="00595820">
      <w:pPr>
        <w:rPr>
          <w:sz w:val="28"/>
          <w:szCs w:val="28"/>
        </w:rPr>
      </w:pPr>
    </w:p>
    <w:p w:rsidR="001C2101" w:rsidRPr="00595820" w:rsidRDefault="001C2101" w:rsidP="00595820">
      <w:pPr>
        <w:pStyle w:val="Style9"/>
        <w:widowControl/>
        <w:spacing w:line="240" w:lineRule="auto"/>
        <w:ind w:firstLine="57"/>
        <w:rPr>
          <w:sz w:val="28"/>
          <w:szCs w:val="28"/>
        </w:rPr>
      </w:pPr>
    </w:p>
    <w:p w:rsidR="001C2101" w:rsidRPr="00595820" w:rsidRDefault="001C2101" w:rsidP="00595820">
      <w:pPr>
        <w:jc w:val="both"/>
        <w:rPr>
          <w:rFonts w:eastAsia="Times New Roman"/>
          <w:b/>
          <w:sz w:val="28"/>
          <w:szCs w:val="28"/>
        </w:rPr>
        <w:sectPr w:rsidR="001C2101" w:rsidRPr="00595820" w:rsidSect="00595820">
          <w:footerReference w:type="default" r:id="rId9"/>
          <w:type w:val="nextColumn"/>
          <w:pgSz w:w="11906" w:h="16838"/>
          <w:pgMar w:top="1134" w:right="851" w:bottom="1134" w:left="1701" w:header="708" w:footer="708" w:gutter="0"/>
          <w:cols w:space="708"/>
          <w:docGrid w:linePitch="360"/>
        </w:sectPr>
      </w:pPr>
    </w:p>
    <w:p w:rsidR="001C2101" w:rsidRPr="00595820" w:rsidRDefault="001C2101" w:rsidP="00595820">
      <w:pPr>
        <w:jc w:val="center"/>
        <w:rPr>
          <w:rFonts w:eastAsia="Times New Roman"/>
          <w:b/>
          <w:sz w:val="28"/>
          <w:szCs w:val="28"/>
        </w:rPr>
      </w:pPr>
      <w:r w:rsidRPr="00595820">
        <w:rPr>
          <w:rFonts w:eastAsia="Times New Roman"/>
          <w:b/>
          <w:sz w:val="28"/>
          <w:szCs w:val="28"/>
        </w:rPr>
        <w:lastRenderedPageBreak/>
        <w:t>Календарно-тематическое планирование</w:t>
      </w:r>
    </w:p>
    <w:p w:rsidR="001C2101" w:rsidRPr="00595820" w:rsidRDefault="001C2101" w:rsidP="001245AD">
      <w:pPr>
        <w:jc w:val="center"/>
        <w:rPr>
          <w:sz w:val="28"/>
          <w:szCs w:val="28"/>
        </w:rPr>
      </w:pPr>
      <w:r w:rsidRPr="00595820">
        <w:rPr>
          <w:rFonts w:eastAsia="Times New Roman"/>
          <w:b/>
          <w:sz w:val="28"/>
          <w:szCs w:val="28"/>
        </w:rPr>
        <w:t>1 класс</w:t>
      </w:r>
    </w:p>
    <w:tbl>
      <w:tblPr>
        <w:tblStyle w:val="a8"/>
        <w:tblW w:w="14459" w:type="dxa"/>
        <w:tblInd w:w="-34" w:type="dxa"/>
        <w:tblLayout w:type="fixed"/>
        <w:tblLook w:val="04A0" w:firstRow="1" w:lastRow="0" w:firstColumn="1" w:lastColumn="0" w:noHBand="0" w:noVBand="1"/>
      </w:tblPr>
      <w:tblGrid>
        <w:gridCol w:w="868"/>
        <w:gridCol w:w="834"/>
        <w:gridCol w:w="1984"/>
        <w:gridCol w:w="992"/>
        <w:gridCol w:w="2127"/>
        <w:gridCol w:w="2551"/>
        <w:gridCol w:w="2552"/>
        <w:gridCol w:w="2551"/>
      </w:tblGrid>
      <w:tr w:rsidR="001C2101" w:rsidRPr="00595820" w:rsidTr="00427036">
        <w:tc>
          <w:tcPr>
            <w:tcW w:w="868" w:type="dxa"/>
            <w:vMerge w:val="restart"/>
          </w:tcPr>
          <w:p w:rsidR="001245AD" w:rsidRDefault="001C2101" w:rsidP="001245AD">
            <w:pPr>
              <w:jc w:val="center"/>
              <w:rPr>
                <w:b/>
                <w:sz w:val="24"/>
                <w:szCs w:val="24"/>
              </w:rPr>
            </w:pPr>
            <w:r w:rsidRPr="001245AD">
              <w:rPr>
                <w:b/>
                <w:sz w:val="24"/>
                <w:szCs w:val="24"/>
              </w:rPr>
              <w:t>№ уро</w:t>
            </w:r>
          </w:p>
          <w:p w:rsidR="001C2101" w:rsidRPr="001245AD" w:rsidRDefault="001C2101" w:rsidP="001245AD">
            <w:pPr>
              <w:jc w:val="center"/>
              <w:rPr>
                <w:b/>
                <w:sz w:val="24"/>
                <w:szCs w:val="24"/>
              </w:rPr>
            </w:pPr>
            <w:r w:rsidRPr="001245AD">
              <w:rPr>
                <w:b/>
                <w:sz w:val="24"/>
                <w:szCs w:val="24"/>
              </w:rPr>
              <w:t>ка</w:t>
            </w:r>
          </w:p>
        </w:tc>
        <w:tc>
          <w:tcPr>
            <w:tcW w:w="834" w:type="dxa"/>
            <w:vMerge w:val="restart"/>
          </w:tcPr>
          <w:p w:rsidR="001245AD" w:rsidRDefault="001245AD" w:rsidP="001245AD">
            <w:pPr>
              <w:jc w:val="center"/>
              <w:rPr>
                <w:b/>
                <w:sz w:val="24"/>
                <w:szCs w:val="24"/>
              </w:rPr>
            </w:pPr>
          </w:p>
          <w:p w:rsidR="001C2101" w:rsidRPr="001245AD" w:rsidRDefault="001C2101" w:rsidP="001245AD">
            <w:pPr>
              <w:jc w:val="center"/>
              <w:rPr>
                <w:b/>
                <w:sz w:val="24"/>
                <w:szCs w:val="24"/>
              </w:rPr>
            </w:pPr>
            <w:r w:rsidRPr="001245AD">
              <w:rPr>
                <w:b/>
                <w:sz w:val="24"/>
                <w:szCs w:val="24"/>
              </w:rPr>
              <w:t>Дата</w:t>
            </w:r>
          </w:p>
        </w:tc>
        <w:tc>
          <w:tcPr>
            <w:tcW w:w="1984" w:type="dxa"/>
            <w:vMerge w:val="restart"/>
          </w:tcPr>
          <w:p w:rsidR="001245AD" w:rsidRDefault="001245AD" w:rsidP="001245AD">
            <w:pPr>
              <w:jc w:val="center"/>
              <w:rPr>
                <w:b/>
                <w:sz w:val="24"/>
                <w:szCs w:val="24"/>
              </w:rPr>
            </w:pPr>
          </w:p>
          <w:p w:rsidR="001C2101" w:rsidRPr="001245AD" w:rsidRDefault="001C2101" w:rsidP="001245AD">
            <w:pPr>
              <w:jc w:val="center"/>
              <w:rPr>
                <w:sz w:val="24"/>
                <w:szCs w:val="24"/>
              </w:rPr>
            </w:pPr>
            <w:r w:rsidRPr="001245AD">
              <w:rPr>
                <w:b/>
                <w:sz w:val="24"/>
                <w:szCs w:val="24"/>
              </w:rPr>
              <w:t>Тема урока</w:t>
            </w:r>
          </w:p>
          <w:p w:rsidR="001C2101" w:rsidRPr="001245AD" w:rsidRDefault="001C2101" w:rsidP="001245AD">
            <w:pPr>
              <w:jc w:val="center"/>
              <w:rPr>
                <w:b/>
                <w:sz w:val="24"/>
                <w:szCs w:val="24"/>
              </w:rPr>
            </w:pPr>
          </w:p>
        </w:tc>
        <w:tc>
          <w:tcPr>
            <w:tcW w:w="992" w:type="dxa"/>
            <w:vMerge w:val="restart"/>
          </w:tcPr>
          <w:p w:rsidR="001C2101" w:rsidRPr="001245AD" w:rsidRDefault="001C2101" w:rsidP="001245AD">
            <w:pPr>
              <w:jc w:val="center"/>
              <w:rPr>
                <w:b/>
                <w:sz w:val="24"/>
                <w:szCs w:val="24"/>
              </w:rPr>
            </w:pPr>
            <w:r w:rsidRPr="001245AD">
              <w:rPr>
                <w:b/>
                <w:sz w:val="24"/>
                <w:szCs w:val="24"/>
              </w:rPr>
              <w:t>Тип урока</w:t>
            </w:r>
          </w:p>
          <w:p w:rsidR="001C2101" w:rsidRPr="001245AD" w:rsidRDefault="001C2101" w:rsidP="001245AD">
            <w:pPr>
              <w:jc w:val="center"/>
              <w:rPr>
                <w:b/>
                <w:sz w:val="24"/>
                <w:szCs w:val="24"/>
              </w:rPr>
            </w:pPr>
          </w:p>
        </w:tc>
        <w:tc>
          <w:tcPr>
            <w:tcW w:w="2127" w:type="dxa"/>
            <w:vMerge w:val="restart"/>
          </w:tcPr>
          <w:p w:rsidR="001C2101" w:rsidRPr="001245AD" w:rsidRDefault="001C2101" w:rsidP="001245AD">
            <w:pPr>
              <w:jc w:val="center"/>
              <w:rPr>
                <w:b/>
                <w:sz w:val="24"/>
                <w:szCs w:val="24"/>
              </w:rPr>
            </w:pPr>
            <w:r w:rsidRPr="001245AD">
              <w:rPr>
                <w:b/>
                <w:sz w:val="24"/>
                <w:szCs w:val="24"/>
              </w:rPr>
              <w:t>Элементы</w:t>
            </w:r>
          </w:p>
          <w:p w:rsidR="001C2101" w:rsidRPr="001245AD" w:rsidRDefault="001C2101" w:rsidP="001245AD">
            <w:pPr>
              <w:jc w:val="center"/>
              <w:rPr>
                <w:b/>
                <w:sz w:val="24"/>
                <w:szCs w:val="24"/>
              </w:rPr>
            </w:pPr>
            <w:r w:rsidRPr="001245AD">
              <w:rPr>
                <w:b/>
                <w:sz w:val="24"/>
                <w:szCs w:val="24"/>
              </w:rPr>
              <w:t>содержания</w:t>
            </w:r>
          </w:p>
        </w:tc>
        <w:tc>
          <w:tcPr>
            <w:tcW w:w="7654" w:type="dxa"/>
            <w:gridSpan w:val="3"/>
          </w:tcPr>
          <w:p w:rsidR="001C2101" w:rsidRPr="001245AD" w:rsidRDefault="001C2101" w:rsidP="001245AD">
            <w:pPr>
              <w:jc w:val="center"/>
              <w:rPr>
                <w:b/>
                <w:sz w:val="24"/>
                <w:szCs w:val="24"/>
              </w:rPr>
            </w:pPr>
            <w:r w:rsidRPr="001245AD">
              <w:rPr>
                <w:rFonts w:eastAsia="Times New Roman"/>
                <w:b/>
                <w:kern w:val="0"/>
                <w:sz w:val="24"/>
                <w:szCs w:val="24"/>
                <w:lang w:eastAsia="ru-RU"/>
              </w:rPr>
              <w:t>Планируемые результаты  УУД</w:t>
            </w:r>
          </w:p>
        </w:tc>
      </w:tr>
      <w:tr w:rsidR="001C2101" w:rsidRPr="00595820" w:rsidTr="00427036">
        <w:tc>
          <w:tcPr>
            <w:tcW w:w="868" w:type="dxa"/>
            <w:vMerge/>
          </w:tcPr>
          <w:p w:rsidR="001C2101" w:rsidRPr="001245AD" w:rsidRDefault="001C2101" w:rsidP="001245AD">
            <w:pPr>
              <w:jc w:val="center"/>
              <w:rPr>
                <w:b/>
                <w:sz w:val="24"/>
                <w:szCs w:val="24"/>
              </w:rPr>
            </w:pPr>
          </w:p>
        </w:tc>
        <w:tc>
          <w:tcPr>
            <w:tcW w:w="834" w:type="dxa"/>
            <w:vMerge/>
          </w:tcPr>
          <w:p w:rsidR="001C2101" w:rsidRPr="001245AD" w:rsidRDefault="001C2101" w:rsidP="001245AD">
            <w:pPr>
              <w:jc w:val="center"/>
              <w:rPr>
                <w:b/>
                <w:sz w:val="24"/>
                <w:szCs w:val="24"/>
              </w:rPr>
            </w:pPr>
          </w:p>
        </w:tc>
        <w:tc>
          <w:tcPr>
            <w:tcW w:w="1984" w:type="dxa"/>
            <w:vMerge/>
          </w:tcPr>
          <w:p w:rsidR="001C2101" w:rsidRPr="001245AD" w:rsidRDefault="001C2101" w:rsidP="001245AD">
            <w:pPr>
              <w:jc w:val="center"/>
              <w:rPr>
                <w:b/>
                <w:sz w:val="24"/>
                <w:szCs w:val="24"/>
              </w:rPr>
            </w:pPr>
          </w:p>
        </w:tc>
        <w:tc>
          <w:tcPr>
            <w:tcW w:w="992" w:type="dxa"/>
            <w:vMerge/>
          </w:tcPr>
          <w:p w:rsidR="001C2101" w:rsidRPr="001245AD" w:rsidRDefault="001C2101" w:rsidP="001245AD">
            <w:pPr>
              <w:jc w:val="center"/>
              <w:rPr>
                <w:b/>
                <w:sz w:val="24"/>
                <w:szCs w:val="24"/>
              </w:rPr>
            </w:pPr>
          </w:p>
        </w:tc>
        <w:tc>
          <w:tcPr>
            <w:tcW w:w="2127" w:type="dxa"/>
            <w:vMerge/>
          </w:tcPr>
          <w:p w:rsidR="001C2101" w:rsidRPr="001245AD" w:rsidRDefault="001C2101" w:rsidP="001245AD">
            <w:pPr>
              <w:jc w:val="center"/>
              <w:rPr>
                <w:b/>
                <w:sz w:val="24"/>
                <w:szCs w:val="24"/>
              </w:rPr>
            </w:pPr>
          </w:p>
        </w:tc>
        <w:tc>
          <w:tcPr>
            <w:tcW w:w="2551" w:type="dxa"/>
          </w:tcPr>
          <w:p w:rsidR="001C2101" w:rsidRPr="001245AD" w:rsidRDefault="001C2101" w:rsidP="001245AD">
            <w:pPr>
              <w:jc w:val="center"/>
              <w:rPr>
                <w:b/>
                <w:sz w:val="24"/>
                <w:szCs w:val="24"/>
              </w:rPr>
            </w:pPr>
            <w:r w:rsidRPr="001245AD">
              <w:rPr>
                <w:b/>
                <w:sz w:val="24"/>
                <w:szCs w:val="24"/>
              </w:rPr>
              <w:t>Предметные</w:t>
            </w:r>
          </w:p>
        </w:tc>
        <w:tc>
          <w:tcPr>
            <w:tcW w:w="2552" w:type="dxa"/>
          </w:tcPr>
          <w:p w:rsidR="001C2101" w:rsidRPr="001245AD" w:rsidRDefault="001C2101" w:rsidP="001245AD">
            <w:pPr>
              <w:jc w:val="center"/>
              <w:rPr>
                <w:b/>
                <w:sz w:val="24"/>
                <w:szCs w:val="24"/>
              </w:rPr>
            </w:pPr>
            <w:r w:rsidRPr="001245AD">
              <w:rPr>
                <w:b/>
                <w:sz w:val="24"/>
                <w:szCs w:val="24"/>
              </w:rPr>
              <w:t>Личностные</w:t>
            </w:r>
          </w:p>
        </w:tc>
        <w:tc>
          <w:tcPr>
            <w:tcW w:w="2551" w:type="dxa"/>
          </w:tcPr>
          <w:p w:rsidR="001C2101" w:rsidRPr="001245AD" w:rsidRDefault="001C2101" w:rsidP="001245AD">
            <w:pPr>
              <w:jc w:val="center"/>
              <w:rPr>
                <w:b/>
                <w:sz w:val="24"/>
                <w:szCs w:val="24"/>
              </w:rPr>
            </w:pPr>
            <w:r w:rsidRPr="001245AD">
              <w:rPr>
                <w:b/>
                <w:sz w:val="24"/>
                <w:szCs w:val="24"/>
              </w:rPr>
              <w:t>Метапредмет</w:t>
            </w:r>
          </w:p>
          <w:p w:rsidR="001C2101" w:rsidRPr="001245AD" w:rsidRDefault="001C2101" w:rsidP="001245AD">
            <w:pPr>
              <w:jc w:val="center"/>
              <w:rPr>
                <w:b/>
                <w:sz w:val="24"/>
                <w:szCs w:val="24"/>
              </w:rPr>
            </w:pPr>
            <w:r w:rsidRPr="001245AD">
              <w:rPr>
                <w:b/>
                <w:sz w:val="24"/>
                <w:szCs w:val="24"/>
              </w:rPr>
              <w:t>ные</w:t>
            </w:r>
          </w:p>
        </w:tc>
      </w:tr>
      <w:tr w:rsidR="001C2101" w:rsidRPr="00595820" w:rsidTr="00427036">
        <w:tc>
          <w:tcPr>
            <w:tcW w:w="868" w:type="dxa"/>
          </w:tcPr>
          <w:p w:rsidR="001C2101" w:rsidRPr="001245AD" w:rsidRDefault="001C2101" w:rsidP="00427036">
            <w:pPr>
              <w:pStyle w:val="a5"/>
              <w:numPr>
                <w:ilvl w:val="0"/>
                <w:numId w:val="5"/>
              </w:numPr>
              <w:ind w:left="0" w:firstLine="257"/>
              <w:rPr>
                <w:sz w:val="24"/>
                <w:szCs w:val="24"/>
              </w:rPr>
            </w:pPr>
          </w:p>
        </w:tc>
        <w:tc>
          <w:tcPr>
            <w:tcW w:w="834" w:type="dxa"/>
          </w:tcPr>
          <w:p w:rsidR="001C2101" w:rsidRPr="001245AD" w:rsidRDefault="001C2101" w:rsidP="00595820">
            <w:pPr>
              <w:rPr>
                <w:sz w:val="24"/>
                <w:szCs w:val="24"/>
              </w:rPr>
            </w:pPr>
          </w:p>
        </w:tc>
        <w:tc>
          <w:tcPr>
            <w:tcW w:w="1984" w:type="dxa"/>
          </w:tcPr>
          <w:p w:rsidR="001C2101" w:rsidRPr="001245AD" w:rsidRDefault="001C2101" w:rsidP="00595820">
            <w:pPr>
              <w:jc w:val="both"/>
              <w:rPr>
                <w:b/>
                <w:i/>
                <w:sz w:val="24"/>
                <w:szCs w:val="24"/>
              </w:rPr>
            </w:pPr>
            <w:r w:rsidRPr="001245AD">
              <w:rPr>
                <w:b/>
                <w:i/>
                <w:sz w:val="24"/>
                <w:szCs w:val="24"/>
              </w:rPr>
              <w:t>Пластилиновая страна</w:t>
            </w:r>
          </w:p>
          <w:p w:rsidR="001C2101" w:rsidRPr="001245AD" w:rsidRDefault="001C2101" w:rsidP="00595820">
            <w:pPr>
              <w:jc w:val="both"/>
              <w:rPr>
                <w:sz w:val="24"/>
                <w:szCs w:val="24"/>
              </w:rPr>
            </w:pPr>
            <w:r w:rsidRPr="001245AD">
              <w:rPr>
                <w:sz w:val="24"/>
                <w:szCs w:val="24"/>
              </w:rPr>
              <w:t>Пластилиновый мир и его законы.</w:t>
            </w:r>
          </w:p>
          <w:p w:rsidR="001C2101" w:rsidRPr="001245AD" w:rsidRDefault="001C2101" w:rsidP="00595820">
            <w:pPr>
              <w:jc w:val="both"/>
              <w:rPr>
                <w:b/>
                <w:i/>
                <w:sz w:val="24"/>
                <w:szCs w:val="24"/>
              </w:rPr>
            </w:pPr>
            <w:r w:rsidRPr="001245AD">
              <w:rPr>
                <w:b/>
                <w:i/>
                <w:sz w:val="24"/>
                <w:szCs w:val="24"/>
              </w:rPr>
              <w:t>Поделка «Забавная рожица».</w:t>
            </w:r>
          </w:p>
          <w:p w:rsidR="001C2101" w:rsidRPr="001245AD" w:rsidRDefault="001C2101" w:rsidP="00595820">
            <w:pPr>
              <w:jc w:val="both"/>
              <w:rPr>
                <w:b/>
                <w:i/>
                <w:sz w:val="24"/>
                <w:szCs w:val="24"/>
              </w:rPr>
            </w:pPr>
          </w:p>
          <w:p w:rsidR="001C2101" w:rsidRPr="001245AD" w:rsidRDefault="001C2101" w:rsidP="00595820">
            <w:pPr>
              <w:jc w:val="right"/>
              <w:rPr>
                <w:sz w:val="24"/>
                <w:szCs w:val="24"/>
              </w:rPr>
            </w:pPr>
            <w:r w:rsidRPr="001245AD">
              <w:rPr>
                <w:sz w:val="24"/>
                <w:szCs w:val="24"/>
              </w:rPr>
              <w:t>Т.Б.</w:t>
            </w:r>
          </w:p>
        </w:tc>
        <w:tc>
          <w:tcPr>
            <w:tcW w:w="992" w:type="dxa"/>
          </w:tcPr>
          <w:p w:rsidR="001C2101" w:rsidRPr="001245AD" w:rsidRDefault="001C2101" w:rsidP="00595820">
            <w:pPr>
              <w:jc w:val="both"/>
              <w:rPr>
                <w:sz w:val="24"/>
                <w:szCs w:val="24"/>
              </w:rPr>
            </w:pPr>
            <w:r w:rsidRPr="001245AD">
              <w:rPr>
                <w:sz w:val="24"/>
                <w:szCs w:val="24"/>
              </w:rPr>
              <w:t>УИПЗЗ</w:t>
            </w:r>
          </w:p>
          <w:p w:rsidR="001C2101" w:rsidRPr="001245AD" w:rsidRDefault="001C2101" w:rsidP="00595820">
            <w:pPr>
              <w:jc w:val="both"/>
              <w:rPr>
                <w:sz w:val="24"/>
                <w:szCs w:val="24"/>
              </w:rPr>
            </w:pPr>
          </w:p>
        </w:tc>
        <w:tc>
          <w:tcPr>
            <w:tcW w:w="2127" w:type="dxa"/>
          </w:tcPr>
          <w:p w:rsidR="001C2101" w:rsidRPr="001245AD" w:rsidRDefault="001C2101" w:rsidP="00595820">
            <w:pPr>
              <w:jc w:val="both"/>
              <w:rPr>
                <w:sz w:val="24"/>
                <w:szCs w:val="24"/>
              </w:rPr>
            </w:pPr>
            <w:r w:rsidRPr="001245AD">
              <w:rPr>
                <w:sz w:val="24"/>
                <w:szCs w:val="24"/>
              </w:rPr>
              <w:t xml:space="preserve">Познакомить детей с новым учебником и его специфическими особенностями; раскрыть содержание понятий «технология», «материалы», </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Уметь работать с учебником.</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Знать:</w:t>
            </w:r>
            <w:r w:rsidRPr="001245AD">
              <w:rPr>
                <w:rFonts w:eastAsia="Times New Roman"/>
                <w:sz w:val="24"/>
                <w:szCs w:val="24"/>
                <w:lang w:eastAsia="ru-RU"/>
              </w:rPr>
              <w:br/>
              <w:t>- правила безопасного поведения и гигиены при работе с инструментами;</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правила безопасности работы с пластилином;</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технологию лепки.</w:t>
            </w:r>
          </w:p>
          <w:p w:rsidR="001C2101" w:rsidRPr="001245AD" w:rsidRDefault="001C2101" w:rsidP="00595820">
            <w:pPr>
              <w:rPr>
                <w:sz w:val="24"/>
                <w:szCs w:val="24"/>
              </w:rPr>
            </w:pPr>
            <w:r w:rsidRPr="001245AD">
              <w:rPr>
                <w:rFonts w:eastAsia="Times New Roman"/>
                <w:sz w:val="24"/>
                <w:szCs w:val="24"/>
                <w:lang w:eastAsia="ru-RU"/>
              </w:rPr>
              <w:t>Уметь изготавливать изделия из пластилина, его свойства, делать оттиски – отпечатки</w:t>
            </w:r>
          </w:p>
        </w:tc>
        <w:tc>
          <w:tcPr>
            <w:tcW w:w="2552" w:type="dxa"/>
          </w:tcPr>
          <w:p w:rsidR="001C2101" w:rsidRPr="001245AD" w:rsidRDefault="001C2101" w:rsidP="00595820">
            <w:pPr>
              <w:rPr>
                <w:sz w:val="24"/>
                <w:szCs w:val="24"/>
              </w:rPr>
            </w:pPr>
            <w:r w:rsidRPr="001245AD">
              <w:rPr>
                <w:rFonts w:eastAsia="Times New Roman"/>
                <w:sz w:val="24"/>
                <w:szCs w:val="24"/>
                <w:lang w:eastAsia="ru-RU"/>
              </w:rPr>
              <w:t>Формировать уважительное отношение к иному мнению</w:t>
            </w:r>
            <w:r w:rsidR="001245AD">
              <w:rPr>
                <w:rFonts w:eastAsia="Times New Roman"/>
                <w:sz w:val="24"/>
                <w:szCs w:val="24"/>
                <w:lang w:eastAsia="ru-RU"/>
              </w:rPr>
              <w:t>.</w:t>
            </w:r>
            <w:r w:rsidR="001245AD" w:rsidRPr="001245AD">
              <w:rPr>
                <w:rFonts w:eastAsia="Times New Roman"/>
                <w:sz w:val="24"/>
                <w:szCs w:val="24"/>
                <w:lang w:eastAsia="ru-RU"/>
              </w:rPr>
              <w:t xml:space="preserve"> </w:t>
            </w:r>
            <w:r w:rsidRPr="001245AD">
              <w:rPr>
                <w:rFonts w:eastAsia="Times New Roman"/>
                <w:sz w:val="24"/>
                <w:szCs w:val="24"/>
                <w:lang w:eastAsia="ru-RU"/>
              </w:rPr>
              <w:t>Использоват</w:t>
            </w:r>
            <w:r w:rsidRPr="001245AD">
              <w:rPr>
                <w:rFonts w:eastAsia="Times New Roman"/>
                <w:i/>
                <w:iCs/>
                <w:sz w:val="24"/>
                <w:szCs w:val="24"/>
                <w:lang w:eastAsia="ru-RU"/>
              </w:rPr>
              <w:t xml:space="preserve">ь </w:t>
            </w:r>
            <w:r w:rsidRPr="001245AD">
              <w:rPr>
                <w:rFonts w:eastAsia="Times New Roman"/>
                <w:sz w:val="24"/>
                <w:szCs w:val="24"/>
                <w:lang w:eastAsia="ru-RU"/>
              </w:rPr>
              <w:t>речевые средства для решения различных коммуникативных и познавательных задач.</w:t>
            </w:r>
          </w:p>
        </w:tc>
        <w:tc>
          <w:tcPr>
            <w:tcW w:w="2551" w:type="dxa"/>
          </w:tcPr>
          <w:p w:rsidR="001C2101" w:rsidRPr="001245AD" w:rsidRDefault="001C2101" w:rsidP="00595820">
            <w:pPr>
              <w:rPr>
                <w:sz w:val="24"/>
                <w:szCs w:val="24"/>
              </w:rPr>
            </w:pPr>
            <w:r w:rsidRPr="001245AD">
              <w:rPr>
                <w:rFonts w:eastAsia="Times New Roman"/>
                <w:sz w:val="24"/>
                <w:szCs w:val="24"/>
                <w:lang w:eastAsia="ru-RU"/>
              </w:rPr>
              <w:t>Усвоить первоначальные представления о материальной культуре как продукте предметно-преобразующей деятельности человека, наблюдать связи человека с природой и предметным миром</w:t>
            </w:r>
          </w:p>
        </w:tc>
      </w:tr>
      <w:tr w:rsidR="001C2101" w:rsidRPr="00595820" w:rsidTr="00427036">
        <w:tc>
          <w:tcPr>
            <w:tcW w:w="868" w:type="dxa"/>
          </w:tcPr>
          <w:p w:rsidR="001C2101" w:rsidRPr="001245AD" w:rsidRDefault="001C2101" w:rsidP="00427036">
            <w:pPr>
              <w:pStyle w:val="a5"/>
              <w:numPr>
                <w:ilvl w:val="0"/>
                <w:numId w:val="5"/>
              </w:numPr>
              <w:ind w:left="0" w:firstLine="257"/>
              <w:rPr>
                <w:sz w:val="24"/>
                <w:szCs w:val="24"/>
                <w:lang w:val="ru-RU"/>
              </w:rPr>
            </w:pPr>
          </w:p>
        </w:tc>
        <w:tc>
          <w:tcPr>
            <w:tcW w:w="834" w:type="dxa"/>
          </w:tcPr>
          <w:p w:rsidR="001C2101" w:rsidRPr="001245AD" w:rsidRDefault="001C2101" w:rsidP="00595820">
            <w:pPr>
              <w:rPr>
                <w:sz w:val="24"/>
                <w:szCs w:val="24"/>
              </w:rPr>
            </w:pPr>
          </w:p>
        </w:tc>
        <w:tc>
          <w:tcPr>
            <w:tcW w:w="1984" w:type="dxa"/>
          </w:tcPr>
          <w:p w:rsidR="001C2101" w:rsidRPr="001245AD" w:rsidRDefault="001C2101" w:rsidP="00595820">
            <w:pPr>
              <w:jc w:val="both"/>
              <w:rPr>
                <w:b/>
                <w:i/>
                <w:sz w:val="24"/>
                <w:szCs w:val="24"/>
              </w:rPr>
            </w:pPr>
            <w:r w:rsidRPr="001245AD">
              <w:rPr>
                <w:b/>
                <w:i/>
                <w:sz w:val="24"/>
                <w:szCs w:val="24"/>
              </w:rPr>
              <w:t>Работа с пластилином.</w:t>
            </w:r>
          </w:p>
          <w:p w:rsidR="001C2101" w:rsidRPr="001245AD" w:rsidRDefault="001C2101" w:rsidP="00595820">
            <w:pPr>
              <w:jc w:val="both"/>
              <w:rPr>
                <w:sz w:val="24"/>
                <w:szCs w:val="24"/>
              </w:rPr>
            </w:pPr>
            <w:r w:rsidRPr="001245AD">
              <w:rPr>
                <w:sz w:val="24"/>
                <w:szCs w:val="24"/>
              </w:rPr>
              <w:t>Волшебные превращения комочка пластилина.</w:t>
            </w:r>
          </w:p>
          <w:p w:rsidR="001245AD" w:rsidRDefault="001C2101" w:rsidP="001245AD">
            <w:pPr>
              <w:rPr>
                <w:b/>
                <w:i/>
                <w:sz w:val="24"/>
                <w:szCs w:val="24"/>
              </w:rPr>
            </w:pPr>
            <w:r w:rsidRPr="001245AD">
              <w:rPr>
                <w:b/>
                <w:i/>
                <w:sz w:val="24"/>
                <w:szCs w:val="24"/>
              </w:rPr>
              <w:t xml:space="preserve">Поделки: «Мешочек», «Весёлые зверята», «Чудо-дерево». </w:t>
            </w:r>
          </w:p>
          <w:p w:rsidR="001C2101" w:rsidRPr="001245AD" w:rsidRDefault="001C2101" w:rsidP="001245AD">
            <w:pPr>
              <w:jc w:val="right"/>
              <w:rPr>
                <w:b/>
                <w:i/>
                <w:sz w:val="24"/>
                <w:szCs w:val="24"/>
              </w:rPr>
            </w:pPr>
            <w:r w:rsidRPr="001245AD">
              <w:rPr>
                <w:sz w:val="24"/>
                <w:szCs w:val="24"/>
              </w:rPr>
              <w:t>Т.Б.</w:t>
            </w:r>
          </w:p>
        </w:tc>
        <w:tc>
          <w:tcPr>
            <w:tcW w:w="992" w:type="dxa"/>
          </w:tcPr>
          <w:p w:rsidR="001C2101" w:rsidRPr="001245AD" w:rsidRDefault="001C2101" w:rsidP="00595820">
            <w:pPr>
              <w:jc w:val="both"/>
              <w:rPr>
                <w:sz w:val="24"/>
                <w:szCs w:val="24"/>
              </w:rPr>
            </w:pPr>
            <w:r w:rsidRPr="001245AD">
              <w:rPr>
                <w:sz w:val="24"/>
                <w:szCs w:val="24"/>
              </w:rPr>
              <w:t>УИПЗЗ</w:t>
            </w:r>
          </w:p>
        </w:tc>
        <w:tc>
          <w:tcPr>
            <w:tcW w:w="2127" w:type="dxa"/>
          </w:tcPr>
          <w:p w:rsidR="001C2101" w:rsidRPr="001245AD" w:rsidRDefault="001C2101" w:rsidP="00595820">
            <w:pPr>
              <w:jc w:val="both"/>
              <w:rPr>
                <w:sz w:val="24"/>
                <w:szCs w:val="24"/>
              </w:rPr>
            </w:pPr>
            <w:r w:rsidRPr="001245AD">
              <w:rPr>
                <w:bCs/>
                <w:sz w:val="24"/>
                <w:szCs w:val="24"/>
              </w:rPr>
              <w:t xml:space="preserve">Продолжить </w:t>
            </w:r>
            <w:r w:rsidRPr="001245AD">
              <w:rPr>
                <w:sz w:val="24"/>
                <w:szCs w:val="24"/>
              </w:rPr>
              <w:t xml:space="preserve">знакомство детей со свойствами пластилина; раскрыть содержание понятий «пластилин», «приёмы работы», «эскиз», «сборка», «отделка», «разметка»; учить </w:t>
            </w:r>
            <w:r w:rsidRPr="001245AD">
              <w:rPr>
                <w:sz w:val="24"/>
                <w:szCs w:val="24"/>
              </w:rPr>
              <w:lastRenderedPageBreak/>
              <w:t>работать по плану.</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lastRenderedPageBreak/>
              <w:t>Знать приемы лепки.</w:t>
            </w:r>
          </w:p>
          <w:p w:rsidR="001C2101" w:rsidRPr="001245AD" w:rsidRDefault="001C2101" w:rsidP="00595820">
            <w:pPr>
              <w:rPr>
                <w:sz w:val="24"/>
                <w:szCs w:val="24"/>
              </w:rPr>
            </w:pPr>
            <w:r w:rsidRPr="001245AD">
              <w:rPr>
                <w:rFonts w:eastAsia="Times New Roman"/>
                <w:sz w:val="24"/>
                <w:szCs w:val="24"/>
                <w:lang w:eastAsia="ru-RU"/>
              </w:rPr>
              <w:t>Уметь изготавливать изделия из пластилина, используя изученные приемы (раскатывание, вытягивание, заострение, сплющивание)</w:t>
            </w:r>
          </w:p>
        </w:tc>
        <w:tc>
          <w:tcPr>
            <w:tcW w:w="2552" w:type="dxa"/>
          </w:tcPr>
          <w:p w:rsidR="001C2101" w:rsidRPr="001245AD" w:rsidRDefault="001C2101" w:rsidP="00595820">
            <w:pPr>
              <w:rPr>
                <w:sz w:val="24"/>
                <w:szCs w:val="24"/>
              </w:rPr>
            </w:pPr>
            <w:r w:rsidRPr="001245AD">
              <w:rPr>
                <w:rFonts w:eastAsia="Times New Roman"/>
                <w:sz w:val="24"/>
                <w:szCs w:val="24"/>
                <w:lang w:eastAsia="ru-RU"/>
              </w:rPr>
              <w:t>Развитие доброжелате льности, доверия и внимательности к людям, готовности к сотрудничеству и дружбе, оказанию помощи тем, кто в ней нуждается</w:t>
            </w:r>
          </w:p>
        </w:tc>
        <w:tc>
          <w:tcPr>
            <w:tcW w:w="2551" w:type="dxa"/>
          </w:tcPr>
          <w:p w:rsidR="001C2101" w:rsidRPr="001245AD" w:rsidRDefault="001C2101" w:rsidP="00595820">
            <w:pPr>
              <w:rPr>
                <w:sz w:val="24"/>
                <w:szCs w:val="24"/>
              </w:rPr>
            </w:pPr>
            <w:r w:rsidRPr="001245AD">
              <w:rPr>
                <w:rFonts w:eastAsia="Times New Roman"/>
                <w:sz w:val="24"/>
                <w:szCs w:val="24"/>
                <w:lang w:eastAsia="ru-RU"/>
              </w:rPr>
              <w:t>Организовывать свою деятельность подготавливать своё рабочее место, рационально размещать материалы и инструменты</w:t>
            </w:r>
          </w:p>
        </w:tc>
      </w:tr>
      <w:tr w:rsidR="001C2101" w:rsidRPr="00595820" w:rsidTr="00427036">
        <w:tc>
          <w:tcPr>
            <w:tcW w:w="868" w:type="dxa"/>
          </w:tcPr>
          <w:p w:rsidR="001C2101" w:rsidRPr="001245AD" w:rsidRDefault="001C2101" w:rsidP="00427036">
            <w:pPr>
              <w:pStyle w:val="a5"/>
              <w:numPr>
                <w:ilvl w:val="0"/>
                <w:numId w:val="5"/>
              </w:numPr>
              <w:ind w:left="0" w:firstLine="257"/>
              <w:rPr>
                <w:sz w:val="24"/>
                <w:szCs w:val="24"/>
                <w:lang w:val="ru-RU"/>
              </w:rPr>
            </w:pPr>
          </w:p>
        </w:tc>
        <w:tc>
          <w:tcPr>
            <w:tcW w:w="834" w:type="dxa"/>
          </w:tcPr>
          <w:p w:rsidR="001C2101" w:rsidRPr="001245AD" w:rsidRDefault="001C2101" w:rsidP="00595820">
            <w:pPr>
              <w:rPr>
                <w:sz w:val="24"/>
                <w:szCs w:val="24"/>
              </w:rPr>
            </w:pPr>
          </w:p>
        </w:tc>
        <w:tc>
          <w:tcPr>
            <w:tcW w:w="1984" w:type="dxa"/>
          </w:tcPr>
          <w:p w:rsidR="001C2101" w:rsidRPr="001245AD" w:rsidRDefault="001C2101" w:rsidP="00595820">
            <w:pPr>
              <w:jc w:val="both"/>
              <w:rPr>
                <w:b/>
                <w:sz w:val="24"/>
                <w:szCs w:val="24"/>
              </w:rPr>
            </w:pPr>
            <w:r w:rsidRPr="001245AD">
              <w:rPr>
                <w:b/>
                <w:sz w:val="24"/>
                <w:szCs w:val="24"/>
              </w:rPr>
              <w:t>Бумажная страна.</w:t>
            </w:r>
          </w:p>
          <w:p w:rsidR="001C2101" w:rsidRPr="001245AD" w:rsidRDefault="001C2101" w:rsidP="00595820">
            <w:pPr>
              <w:jc w:val="both"/>
              <w:rPr>
                <w:b/>
                <w:sz w:val="24"/>
                <w:szCs w:val="24"/>
                <w:u w:val="single"/>
              </w:rPr>
            </w:pPr>
          </w:p>
          <w:p w:rsidR="001C2101" w:rsidRPr="001245AD" w:rsidRDefault="001C2101" w:rsidP="00595820">
            <w:pPr>
              <w:jc w:val="both"/>
              <w:rPr>
                <w:sz w:val="24"/>
                <w:szCs w:val="24"/>
              </w:rPr>
            </w:pPr>
            <w:r w:rsidRPr="001245AD">
              <w:rPr>
                <w:sz w:val="24"/>
                <w:szCs w:val="24"/>
              </w:rPr>
              <w:t>Законы бумажного мира.</w:t>
            </w:r>
          </w:p>
          <w:p w:rsidR="001C2101" w:rsidRPr="001245AD" w:rsidRDefault="001C2101" w:rsidP="00595820">
            <w:pPr>
              <w:jc w:val="both"/>
              <w:rPr>
                <w:b/>
                <w:sz w:val="24"/>
                <w:szCs w:val="24"/>
              </w:rPr>
            </w:pPr>
            <w:r w:rsidRPr="001245AD">
              <w:rPr>
                <w:b/>
                <w:sz w:val="24"/>
                <w:szCs w:val="24"/>
              </w:rPr>
              <w:t>Поделки: «Одноцветная бабочка», «Двухцветная бабочка».</w:t>
            </w:r>
          </w:p>
          <w:p w:rsidR="001C2101" w:rsidRPr="001245AD" w:rsidRDefault="001C2101" w:rsidP="00595820">
            <w:pPr>
              <w:jc w:val="right"/>
              <w:rPr>
                <w:sz w:val="24"/>
                <w:szCs w:val="24"/>
              </w:rPr>
            </w:pPr>
            <w:r w:rsidRPr="001245AD">
              <w:rPr>
                <w:sz w:val="24"/>
                <w:szCs w:val="24"/>
              </w:rPr>
              <w:t>Т.Б.</w:t>
            </w:r>
          </w:p>
        </w:tc>
        <w:tc>
          <w:tcPr>
            <w:tcW w:w="992" w:type="dxa"/>
          </w:tcPr>
          <w:p w:rsidR="001C2101" w:rsidRPr="001245AD" w:rsidRDefault="001C2101" w:rsidP="00595820">
            <w:pPr>
              <w:jc w:val="both"/>
              <w:rPr>
                <w:sz w:val="24"/>
                <w:szCs w:val="24"/>
              </w:rPr>
            </w:pPr>
            <w:r w:rsidRPr="001245AD">
              <w:rPr>
                <w:sz w:val="24"/>
                <w:szCs w:val="24"/>
              </w:rPr>
              <w:t>УИПЗЗ</w:t>
            </w:r>
          </w:p>
        </w:tc>
        <w:tc>
          <w:tcPr>
            <w:tcW w:w="2127" w:type="dxa"/>
          </w:tcPr>
          <w:p w:rsidR="001C2101" w:rsidRPr="001245AD" w:rsidRDefault="001C2101" w:rsidP="00595820">
            <w:pPr>
              <w:jc w:val="both"/>
              <w:rPr>
                <w:sz w:val="24"/>
                <w:szCs w:val="24"/>
              </w:rPr>
            </w:pPr>
            <w:r w:rsidRPr="001245AD">
              <w:rPr>
                <w:bCs/>
                <w:sz w:val="24"/>
                <w:szCs w:val="24"/>
              </w:rPr>
              <w:t>Учить работать с шаблонами, картоном и цветной бумагой; совершенствовать навыки работы с инструментами (карандаш, ножницы, кисть).</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Знать:</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свойства бумаги, приемы работы с бумагой.</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Уметь изготовлять изделия из бумаги, используя изученные приемы, осуществлять контроль за ходом и результатом деятельности</w:t>
            </w:r>
          </w:p>
        </w:tc>
        <w:tc>
          <w:tcPr>
            <w:tcW w:w="2552" w:type="dxa"/>
          </w:tcPr>
          <w:p w:rsidR="001C2101" w:rsidRPr="001245AD" w:rsidRDefault="001C2101" w:rsidP="00595820">
            <w:pPr>
              <w:contextualSpacing/>
              <w:rPr>
                <w:rFonts w:eastAsia="Times New Roman"/>
                <w:sz w:val="24"/>
                <w:szCs w:val="24"/>
                <w:lang w:eastAsia="ru-RU"/>
              </w:rPr>
            </w:pPr>
            <w:r w:rsidRPr="001245AD">
              <w:rPr>
                <w:rFonts w:eastAsia="Times New Roman"/>
                <w:i/>
                <w:iCs/>
                <w:sz w:val="24"/>
                <w:szCs w:val="24"/>
                <w:lang w:eastAsia="ru-RU"/>
              </w:rPr>
              <w:t xml:space="preserve">Использовать </w:t>
            </w:r>
            <w:r w:rsidRPr="001245AD">
              <w:rPr>
                <w:rFonts w:eastAsia="Times New Roman"/>
                <w:sz w:val="24"/>
                <w:szCs w:val="24"/>
                <w:lang w:eastAsia="ru-RU"/>
              </w:rPr>
              <w:t>речевые средства для решения различных коммуникативных и познавательных задач</w:t>
            </w:r>
          </w:p>
          <w:p w:rsidR="001C2101" w:rsidRPr="001245AD" w:rsidRDefault="001C2101" w:rsidP="00595820">
            <w:pPr>
              <w:contextualSpacing/>
              <w:rPr>
                <w:rFonts w:eastAsia="Times New Roman"/>
                <w:sz w:val="24"/>
                <w:szCs w:val="24"/>
                <w:lang w:eastAsia="ru-RU"/>
              </w:rPr>
            </w:pP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Усвоить правила рациональной безопасной работы ручными инструментами.</w:t>
            </w:r>
          </w:p>
        </w:tc>
      </w:tr>
      <w:tr w:rsidR="001C2101" w:rsidRPr="00595820" w:rsidTr="00427036">
        <w:trPr>
          <w:trHeight w:val="547"/>
        </w:trPr>
        <w:tc>
          <w:tcPr>
            <w:tcW w:w="868" w:type="dxa"/>
          </w:tcPr>
          <w:p w:rsidR="001C2101" w:rsidRPr="001245AD" w:rsidRDefault="001C2101" w:rsidP="00427036">
            <w:pPr>
              <w:pStyle w:val="a5"/>
              <w:numPr>
                <w:ilvl w:val="0"/>
                <w:numId w:val="5"/>
              </w:numPr>
              <w:ind w:left="0" w:firstLine="257"/>
              <w:rPr>
                <w:sz w:val="24"/>
                <w:szCs w:val="24"/>
                <w:lang w:val="ru-RU"/>
              </w:rPr>
            </w:pPr>
          </w:p>
        </w:tc>
        <w:tc>
          <w:tcPr>
            <w:tcW w:w="834" w:type="dxa"/>
          </w:tcPr>
          <w:p w:rsidR="001C2101" w:rsidRPr="001245AD" w:rsidRDefault="001C2101" w:rsidP="00595820">
            <w:pPr>
              <w:rPr>
                <w:sz w:val="24"/>
                <w:szCs w:val="24"/>
              </w:rPr>
            </w:pPr>
          </w:p>
        </w:tc>
        <w:tc>
          <w:tcPr>
            <w:tcW w:w="1984" w:type="dxa"/>
          </w:tcPr>
          <w:p w:rsidR="001C2101" w:rsidRPr="001245AD" w:rsidRDefault="001C2101" w:rsidP="00595820">
            <w:pPr>
              <w:jc w:val="both"/>
              <w:rPr>
                <w:b/>
                <w:i/>
                <w:sz w:val="24"/>
                <w:szCs w:val="24"/>
              </w:rPr>
            </w:pPr>
            <w:r w:rsidRPr="001245AD">
              <w:rPr>
                <w:b/>
                <w:i/>
                <w:sz w:val="24"/>
                <w:szCs w:val="24"/>
              </w:rPr>
              <w:t>Работа с бумагой.</w:t>
            </w:r>
          </w:p>
          <w:p w:rsidR="001C2101" w:rsidRPr="001245AD" w:rsidRDefault="001C2101" w:rsidP="00595820">
            <w:pPr>
              <w:jc w:val="both"/>
              <w:rPr>
                <w:b/>
                <w:i/>
                <w:sz w:val="24"/>
                <w:szCs w:val="24"/>
              </w:rPr>
            </w:pPr>
            <w:r w:rsidRPr="001245AD">
              <w:rPr>
                <w:b/>
                <w:i/>
                <w:sz w:val="24"/>
                <w:szCs w:val="24"/>
              </w:rPr>
              <w:t>Обрывная мозаичная аппликация.</w:t>
            </w:r>
          </w:p>
          <w:p w:rsidR="001C2101" w:rsidRPr="001245AD" w:rsidRDefault="001C2101" w:rsidP="00595820">
            <w:pPr>
              <w:pStyle w:val="a7"/>
              <w:spacing w:line="240" w:lineRule="auto"/>
              <w:ind w:left="0" w:right="0" w:firstLine="0"/>
              <w:jc w:val="left"/>
              <w:rPr>
                <w:rFonts w:ascii="Times New Roman" w:hAnsi="Times New Roman"/>
                <w:bCs/>
                <w:sz w:val="24"/>
                <w:szCs w:val="24"/>
              </w:rPr>
            </w:pPr>
            <w:r w:rsidRPr="001245AD">
              <w:rPr>
                <w:rFonts w:ascii="Times New Roman" w:hAnsi="Times New Roman"/>
                <w:bCs/>
                <w:sz w:val="24"/>
                <w:szCs w:val="24"/>
              </w:rPr>
              <w:t xml:space="preserve">Мозаика бумажной мостовой.   </w:t>
            </w:r>
          </w:p>
          <w:p w:rsidR="001C2101" w:rsidRPr="001245AD" w:rsidRDefault="001C2101" w:rsidP="001245AD">
            <w:pPr>
              <w:pStyle w:val="a7"/>
              <w:spacing w:line="240" w:lineRule="auto"/>
              <w:ind w:left="0" w:right="0" w:firstLine="0"/>
              <w:jc w:val="left"/>
              <w:rPr>
                <w:rFonts w:ascii="Times New Roman" w:hAnsi="Times New Roman"/>
                <w:bCs/>
                <w:sz w:val="24"/>
                <w:szCs w:val="24"/>
              </w:rPr>
            </w:pPr>
            <w:r w:rsidRPr="001245AD">
              <w:rPr>
                <w:rFonts w:ascii="Times New Roman" w:hAnsi="Times New Roman"/>
                <w:b/>
                <w:bCs/>
                <w:i/>
                <w:sz w:val="24"/>
                <w:szCs w:val="24"/>
              </w:rPr>
              <w:t>Под</w:t>
            </w:r>
            <w:r w:rsidR="001245AD">
              <w:rPr>
                <w:rFonts w:ascii="Times New Roman" w:hAnsi="Times New Roman"/>
                <w:b/>
                <w:bCs/>
                <w:i/>
                <w:sz w:val="24"/>
                <w:szCs w:val="24"/>
              </w:rPr>
              <w:t>елка «Поздравительная открытка»</w:t>
            </w:r>
            <w:r w:rsidRPr="001245AD">
              <w:rPr>
                <w:rFonts w:ascii="Times New Roman" w:hAnsi="Times New Roman"/>
                <w:bCs/>
                <w:sz w:val="24"/>
                <w:szCs w:val="24"/>
              </w:rPr>
              <w:t xml:space="preserve"> Т.Б. </w:t>
            </w:r>
          </w:p>
        </w:tc>
        <w:tc>
          <w:tcPr>
            <w:tcW w:w="992" w:type="dxa"/>
          </w:tcPr>
          <w:p w:rsidR="001C2101" w:rsidRPr="001245AD" w:rsidRDefault="001C2101" w:rsidP="00595820">
            <w:pPr>
              <w:jc w:val="both"/>
              <w:rPr>
                <w:sz w:val="24"/>
                <w:szCs w:val="24"/>
              </w:rPr>
            </w:pPr>
            <w:r w:rsidRPr="001245AD">
              <w:rPr>
                <w:sz w:val="24"/>
                <w:szCs w:val="24"/>
              </w:rPr>
              <w:t>УИПЗЗ</w:t>
            </w:r>
          </w:p>
          <w:p w:rsidR="001C2101" w:rsidRPr="001245AD" w:rsidRDefault="001C2101" w:rsidP="00595820">
            <w:pPr>
              <w:jc w:val="both"/>
              <w:rPr>
                <w:sz w:val="24"/>
                <w:szCs w:val="24"/>
              </w:rPr>
            </w:pPr>
          </w:p>
        </w:tc>
        <w:tc>
          <w:tcPr>
            <w:tcW w:w="2127" w:type="dxa"/>
          </w:tcPr>
          <w:p w:rsidR="001C2101" w:rsidRPr="001245AD" w:rsidRDefault="001C2101" w:rsidP="00595820">
            <w:pPr>
              <w:jc w:val="both"/>
              <w:rPr>
                <w:sz w:val="24"/>
                <w:szCs w:val="24"/>
              </w:rPr>
            </w:pPr>
            <w:r w:rsidRPr="001245AD">
              <w:rPr>
                <w:sz w:val="24"/>
                <w:szCs w:val="24"/>
              </w:rPr>
              <w:t>Научить приёмам обрывания бумаги; конструирова</w:t>
            </w:r>
            <w:r w:rsidRPr="001245AD">
              <w:rPr>
                <w:sz w:val="24"/>
                <w:szCs w:val="24"/>
              </w:rPr>
              <w:softHyphen/>
              <w:t>нию изделий; практическому применению правил сотрудничества в коллективной деятельности; познакомить со значением труда и праздников в жизни человека.</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Уметь разрывать бумагу по прямым линиям.</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Знать:</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правила безопасной работы с клеем;</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приемы работы с бумагой и клеем;</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приемы наклеивания деталей из бумаги на бумажную основу, осуществлять контроль за ходом и результатом деятельности</w:t>
            </w:r>
          </w:p>
        </w:tc>
        <w:tc>
          <w:tcPr>
            <w:tcW w:w="2552"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Сравнивать свой ответ с ответами одноклассников, оценивать высказывания по поводу художественного произведения</w:t>
            </w:r>
          </w:p>
          <w:p w:rsidR="001C2101" w:rsidRPr="001245AD" w:rsidRDefault="001C2101" w:rsidP="00595820">
            <w:pPr>
              <w:contextualSpacing/>
              <w:rPr>
                <w:rFonts w:eastAsia="Times New Roman"/>
                <w:sz w:val="24"/>
                <w:szCs w:val="24"/>
                <w:lang w:eastAsia="ru-RU"/>
              </w:rPr>
            </w:pP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Понимать общую задачу проекта и точно выполнять свою часть работы</w:t>
            </w:r>
          </w:p>
        </w:tc>
      </w:tr>
      <w:tr w:rsidR="001C2101" w:rsidRPr="00595820" w:rsidTr="00427036">
        <w:tc>
          <w:tcPr>
            <w:tcW w:w="868" w:type="dxa"/>
          </w:tcPr>
          <w:p w:rsidR="001C2101" w:rsidRPr="001245AD" w:rsidRDefault="001C2101" w:rsidP="00427036">
            <w:pPr>
              <w:pStyle w:val="a5"/>
              <w:numPr>
                <w:ilvl w:val="0"/>
                <w:numId w:val="5"/>
              </w:numPr>
              <w:ind w:left="0" w:firstLine="257"/>
              <w:rPr>
                <w:sz w:val="24"/>
                <w:szCs w:val="24"/>
                <w:lang w:val="ru-RU"/>
              </w:rPr>
            </w:pPr>
          </w:p>
        </w:tc>
        <w:tc>
          <w:tcPr>
            <w:tcW w:w="834" w:type="dxa"/>
          </w:tcPr>
          <w:p w:rsidR="001C2101" w:rsidRPr="001245AD" w:rsidRDefault="001C2101" w:rsidP="00595820">
            <w:pPr>
              <w:rPr>
                <w:sz w:val="24"/>
                <w:szCs w:val="24"/>
              </w:rPr>
            </w:pPr>
          </w:p>
        </w:tc>
        <w:tc>
          <w:tcPr>
            <w:tcW w:w="1984" w:type="dxa"/>
          </w:tcPr>
          <w:p w:rsidR="001C2101" w:rsidRPr="001245AD" w:rsidRDefault="001C2101" w:rsidP="00595820">
            <w:pPr>
              <w:jc w:val="both"/>
              <w:rPr>
                <w:b/>
                <w:i/>
                <w:sz w:val="24"/>
                <w:szCs w:val="24"/>
              </w:rPr>
            </w:pPr>
            <w:r w:rsidRPr="001245AD">
              <w:rPr>
                <w:b/>
                <w:i/>
                <w:sz w:val="24"/>
                <w:szCs w:val="24"/>
              </w:rPr>
              <w:t>Работа с разным материалом.</w:t>
            </w:r>
          </w:p>
          <w:p w:rsidR="001C2101" w:rsidRPr="001245AD" w:rsidRDefault="001C2101" w:rsidP="00595820">
            <w:pPr>
              <w:jc w:val="both"/>
              <w:rPr>
                <w:sz w:val="24"/>
                <w:szCs w:val="24"/>
              </w:rPr>
            </w:pPr>
            <w:r w:rsidRPr="001245AD">
              <w:rPr>
                <w:sz w:val="24"/>
                <w:szCs w:val="24"/>
              </w:rPr>
              <w:t xml:space="preserve">Конструктор – природа. </w:t>
            </w:r>
          </w:p>
          <w:p w:rsidR="001C2101" w:rsidRPr="001245AD" w:rsidRDefault="001C2101" w:rsidP="00595820">
            <w:pPr>
              <w:jc w:val="both"/>
              <w:rPr>
                <w:sz w:val="24"/>
                <w:szCs w:val="24"/>
              </w:rPr>
            </w:pPr>
            <w:r w:rsidRPr="001245AD">
              <w:rPr>
                <w:b/>
                <w:sz w:val="24"/>
                <w:szCs w:val="24"/>
              </w:rPr>
              <w:t>Экскурсия</w:t>
            </w:r>
            <w:r w:rsidRPr="001245AD">
              <w:rPr>
                <w:sz w:val="24"/>
                <w:szCs w:val="24"/>
              </w:rPr>
              <w:t xml:space="preserve"> по теме </w:t>
            </w:r>
            <w:r w:rsidRPr="001245AD">
              <w:rPr>
                <w:sz w:val="24"/>
                <w:szCs w:val="24"/>
              </w:rPr>
              <w:lastRenderedPageBreak/>
              <w:t>«Загадочные листочки деревьев нашего края».</w:t>
            </w:r>
          </w:p>
          <w:p w:rsidR="001245AD" w:rsidRDefault="001C2101" w:rsidP="001245AD">
            <w:pPr>
              <w:jc w:val="both"/>
              <w:rPr>
                <w:b/>
                <w:i/>
                <w:sz w:val="24"/>
                <w:szCs w:val="24"/>
              </w:rPr>
            </w:pPr>
            <w:r w:rsidRPr="001245AD">
              <w:rPr>
                <w:b/>
                <w:i/>
                <w:sz w:val="24"/>
                <w:szCs w:val="24"/>
              </w:rPr>
              <w:t xml:space="preserve">Поделка «Придумай сам».  </w:t>
            </w:r>
          </w:p>
          <w:p w:rsidR="001C2101" w:rsidRPr="001245AD" w:rsidRDefault="001C2101" w:rsidP="001245AD">
            <w:pPr>
              <w:jc w:val="right"/>
              <w:rPr>
                <w:sz w:val="24"/>
                <w:szCs w:val="24"/>
              </w:rPr>
            </w:pPr>
            <w:r w:rsidRPr="001245AD">
              <w:rPr>
                <w:sz w:val="24"/>
                <w:szCs w:val="24"/>
              </w:rPr>
              <w:t>Т.Б.</w:t>
            </w:r>
          </w:p>
        </w:tc>
        <w:tc>
          <w:tcPr>
            <w:tcW w:w="992" w:type="dxa"/>
          </w:tcPr>
          <w:p w:rsidR="001C2101" w:rsidRPr="001245AD" w:rsidRDefault="001C2101" w:rsidP="00595820">
            <w:pPr>
              <w:jc w:val="both"/>
              <w:rPr>
                <w:sz w:val="24"/>
                <w:szCs w:val="24"/>
              </w:rPr>
            </w:pPr>
            <w:r w:rsidRPr="001245AD">
              <w:rPr>
                <w:sz w:val="24"/>
                <w:szCs w:val="24"/>
              </w:rPr>
              <w:lastRenderedPageBreak/>
              <w:t xml:space="preserve">УИПЗЗ </w:t>
            </w:r>
          </w:p>
          <w:p w:rsidR="001C2101" w:rsidRPr="001245AD" w:rsidRDefault="001C2101" w:rsidP="00595820">
            <w:pPr>
              <w:jc w:val="both"/>
              <w:rPr>
                <w:sz w:val="24"/>
                <w:szCs w:val="24"/>
              </w:rPr>
            </w:pPr>
          </w:p>
        </w:tc>
        <w:tc>
          <w:tcPr>
            <w:tcW w:w="2127" w:type="dxa"/>
          </w:tcPr>
          <w:p w:rsidR="001C2101" w:rsidRPr="001245AD" w:rsidRDefault="001C2101" w:rsidP="00595820">
            <w:pPr>
              <w:jc w:val="both"/>
              <w:rPr>
                <w:sz w:val="24"/>
                <w:szCs w:val="24"/>
              </w:rPr>
            </w:pPr>
            <w:r w:rsidRPr="001245AD">
              <w:rPr>
                <w:sz w:val="24"/>
                <w:szCs w:val="24"/>
              </w:rPr>
              <w:t xml:space="preserve">Познакомить с особенностями и свойствами природных материалов. Развивать умение работать с </w:t>
            </w:r>
            <w:r w:rsidRPr="001245AD">
              <w:rPr>
                <w:sz w:val="24"/>
                <w:szCs w:val="24"/>
              </w:rPr>
              <w:lastRenderedPageBreak/>
              <w:t>природными материалами. Познакомить со способами соединения материалов между собой.</w:t>
            </w:r>
          </w:p>
          <w:p w:rsidR="001C2101" w:rsidRPr="001245AD" w:rsidRDefault="001C2101" w:rsidP="00595820">
            <w:pPr>
              <w:jc w:val="both"/>
              <w:rPr>
                <w:sz w:val="24"/>
                <w:szCs w:val="24"/>
              </w:rPr>
            </w:pPr>
            <w:r w:rsidRPr="001245AD">
              <w:rPr>
                <w:sz w:val="24"/>
                <w:szCs w:val="24"/>
              </w:rPr>
              <w:t>Дать общие сведения о</w:t>
            </w:r>
          </w:p>
          <w:p w:rsidR="001C2101" w:rsidRPr="001245AD" w:rsidRDefault="001C2101" w:rsidP="00595820">
            <w:pPr>
              <w:jc w:val="both"/>
              <w:rPr>
                <w:sz w:val="24"/>
                <w:szCs w:val="24"/>
              </w:rPr>
            </w:pPr>
            <w:r w:rsidRPr="001245AD">
              <w:rPr>
                <w:sz w:val="24"/>
                <w:szCs w:val="24"/>
              </w:rPr>
              <w:t>различных видах</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lastRenderedPageBreak/>
              <w:t>Знать:</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основные приемы обработки бумаги;</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xml:space="preserve">- приемы создания композиций на плоскости, правила безопасной работы с </w:t>
            </w:r>
            <w:r w:rsidRPr="001245AD">
              <w:rPr>
                <w:rFonts w:eastAsia="Times New Roman"/>
                <w:sz w:val="24"/>
                <w:szCs w:val="24"/>
                <w:lang w:eastAsia="ru-RU"/>
              </w:rPr>
              <w:lastRenderedPageBreak/>
              <w:t>клеем, приемы работы с бумагой и клеем.</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Уметь создавать изделия по собственному замыслу</w:t>
            </w:r>
          </w:p>
        </w:tc>
        <w:tc>
          <w:tcPr>
            <w:tcW w:w="2552"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lastRenderedPageBreak/>
              <w:t>Приобрести начальные навыки совместной продуктивной деятельности, сотрудничества, взаимопомощи</w:t>
            </w:r>
          </w:p>
          <w:p w:rsidR="001C2101" w:rsidRPr="001245AD" w:rsidRDefault="001C2101" w:rsidP="00595820">
            <w:pPr>
              <w:contextualSpacing/>
              <w:rPr>
                <w:rFonts w:eastAsia="Times New Roman"/>
                <w:sz w:val="24"/>
                <w:szCs w:val="24"/>
                <w:lang w:eastAsia="ru-RU"/>
              </w:rPr>
            </w:pP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lastRenderedPageBreak/>
              <w:t xml:space="preserve">Воплощать мысленный образ в материале с опорой на графические изображения, соблюдая приемы безопасного и </w:t>
            </w:r>
            <w:r w:rsidRPr="001245AD">
              <w:rPr>
                <w:rFonts w:eastAsia="Times New Roman"/>
                <w:sz w:val="24"/>
                <w:szCs w:val="24"/>
                <w:lang w:eastAsia="ru-RU"/>
              </w:rPr>
              <w:lastRenderedPageBreak/>
              <w:t>рационального труда</w:t>
            </w:r>
          </w:p>
        </w:tc>
      </w:tr>
      <w:tr w:rsidR="001C2101" w:rsidRPr="00595820" w:rsidTr="00427036">
        <w:tc>
          <w:tcPr>
            <w:tcW w:w="868" w:type="dxa"/>
          </w:tcPr>
          <w:p w:rsidR="001C2101" w:rsidRPr="001245AD" w:rsidRDefault="001C2101" w:rsidP="00427036">
            <w:pPr>
              <w:pStyle w:val="a5"/>
              <w:numPr>
                <w:ilvl w:val="0"/>
                <w:numId w:val="5"/>
              </w:numPr>
              <w:ind w:left="0" w:firstLine="257"/>
              <w:rPr>
                <w:sz w:val="24"/>
                <w:szCs w:val="24"/>
                <w:lang w:val="ru-RU"/>
              </w:rPr>
            </w:pPr>
          </w:p>
        </w:tc>
        <w:tc>
          <w:tcPr>
            <w:tcW w:w="834" w:type="dxa"/>
          </w:tcPr>
          <w:p w:rsidR="001C2101" w:rsidRPr="001245AD" w:rsidRDefault="001C2101" w:rsidP="00595820">
            <w:pPr>
              <w:rPr>
                <w:sz w:val="24"/>
                <w:szCs w:val="24"/>
              </w:rPr>
            </w:pPr>
          </w:p>
        </w:tc>
        <w:tc>
          <w:tcPr>
            <w:tcW w:w="1984" w:type="dxa"/>
          </w:tcPr>
          <w:p w:rsidR="001C2101" w:rsidRPr="001245AD" w:rsidRDefault="001C2101" w:rsidP="00595820">
            <w:pPr>
              <w:jc w:val="both"/>
              <w:rPr>
                <w:b/>
                <w:i/>
                <w:sz w:val="24"/>
                <w:szCs w:val="24"/>
              </w:rPr>
            </w:pPr>
            <w:r w:rsidRPr="001245AD">
              <w:rPr>
                <w:b/>
                <w:i/>
                <w:sz w:val="24"/>
                <w:szCs w:val="24"/>
              </w:rPr>
              <w:t>Работа с разным материалом.</w:t>
            </w:r>
          </w:p>
          <w:p w:rsidR="001C2101" w:rsidRPr="001245AD" w:rsidRDefault="001C2101" w:rsidP="00595820">
            <w:pPr>
              <w:jc w:val="both"/>
              <w:rPr>
                <w:sz w:val="24"/>
                <w:szCs w:val="24"/>
              </w:rPr>
            </w:pPr>
            <w:r w:rsidRPr="001245AD">
              <w:rPr>
                <w:sz w:val="24"/>
                <w:szCs w:val="24"/>
              </w:rPr>
              <w:t>Мозаика семян.</w:t>
            </w:r>
          </w:p>
          <w:p w:rsidR="001C2101" w:rsidRPr="001245AD" w:rsidRDefault="001C2101" w:rsidP="00595820">
            <w:pPr>
              <w:jc w:val="both"/>
              <w:rPr>
                <w:b/>
                <w:i/>
                <w:sz w:val="24"/>
                <w:szCs w:val="24"/>
              </w:rPr>
            </w:pPr>
            <w:r w:rsidRPr="00427036">
              <w:rPr>
                <w:i/>
                <w:sz w:val="24"/>
                <w:szCs w:val="24"/>
              </w:rPr>
              <w:t>Поделки:</w:t>
            </w:r>
            <w:r w:rsidRPr="001245AD">
              <w:rPr>
                <w:b/>
                <w:i/>
                <w:sz w:val="24"/>
                <w:szCs w:val="24"/>
              </w:rPr>
              <w:t xml:space="preserve"> «Осенний пейзаж», «Фантазии из семян», «Наскальные росписи».</w:t>
            </w:r>
          </w:p>
          <w:p w:rsidR="001C2101" w:rsidRPr="001245AD" w:rsidRDefault="001C2101" w:rsidP="001245AD">
            <w:pPr>
              <w:jc w:val="right"/>
              <w:rPr>
                <w:sz w:val="24"/>
                <w:szCs w:val="24"/>
              </w:rPr>
            </w:pPr>
            <w:r w:rsidRPr="001245AD">
              <w:rPr>
                <w:sz w:val="24"/>
                <w:szCs w:val="24"/>
              </w:rPr>
              <w:t>Т.Б.</w:t>
            </w:r>
          </w:p>
        </w:tc>
        <w:tc>
          <w:tcPr>
            <w:tcW w:w="992" w:type="dxa"/>
          </w:tcPr>
          <w:p w:rsidR="001C2101" w:rsidRPr="001245AD" w:rsidRDefault="001C2101" w:rsidP="00595820">
            <w:pPr>
              <w:jc w:val="both"/>
              <w:rPr>
                <w:sz w:val="24"/>
                <w:szCs w:val="24"/>
              </w:rPr>
            </w:pPr>
            <w:r w:rsidRPr="001245AD">
              <w:rPr>
                <w:sz w:val="24"/>
                <w:szCs w:val="24"/>
              </w:rPr>
              <w:t>УЗНЗВУ</w:t>
            </w:r>
          </w:p>
        </w:tc>
        <w:tc>
          <w:tcPr>
            <w:tcW w:w="2127" w:type="dxa"/>
          </w:tcPr>
          <w:p w:rsidR="001C2101" w:rsidRPr="001245AD" w:rsidRDefault="001C2101" w:rsidP="00595820">
            <w:pPr>
              <w:jc w:val="both"/>
              <w:rPr>
                <w:sz w:val="24"/>
                <w:szCs w:val="24"/>
              </w:rPr>
            </w:pPr>
            <w:r w:rsidRPr="001245AD">
              <w:rPr>
                <w:sz w:val="24"/>
                <w:szCs w:val="24"/>
              </w:rPr>
              <w:t xml:space="preserve">Познакомить учащихся с особенностями и свойствами семян. Познакомить с правилами и способами выполнения аппликации из семян. Развивать умение делать поделки-аппликации различными способами. Дать общие сведения о различных видах природного материала; закрепить знания учащихся о правилах сбора, сортировки и хранения </w:t>
            </w:r>
            <w:r w:rsidRPr="001245AD">
              <w:rPr>
                <w:sz w:val="24"/>
                <w:szCs w:val="24"/>
              </w:rPr>
              <w:lastRenderedPageBreak/>
              <w:t>природного материала</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lastRenderedPageBreak/>
              <w:t>Знать основные способы работы с семенами: конструктор, мозаика, комбинирование</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Уметь выполнять плоскостные аппликации из семян</w:t>
            </w:r>
          </w:p>
        </w:tc>
        <w:tc>
          <w:tcPr>
            <w:tcW w:w="2552"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Сравнивать</w:t>
            </w:r>
            <w:r w:rsidRPr="001245AD">
              <w:rPr>
                <w:rFonts w:eastAsia="Times New Roman"/>
                <w:i/>
                <w:iCs/>
                <w:sz w:val="24"/>
                <w:szCs w:val="24"/>
                <w:lang w:eastAsia="ru-RU"/>
              </w:rPr>
              <w:t xml:space="preserve"> свой ответ с ответами одноклассников, оценивать высказывания по поводу художественного</w:t>
            </w:r>
          </w:p>
        </w:tc>
        <w:tc>
          <w:tcPr>
            <w:tcW w:w="2551" w:type="dxa"/>
          </w:tcPr>
          <w:p w:rsidR="001C2101" w:rsidRPr="001245AD" w:rsidRDefault="001C2101" w:rsidP="00595820">
            <w:pPr>
              <w:contextualSpacing/>
              <w:rPr>
                <w:rFonts w:eastAsia="Times New Roman"/>
                <w:i/>
                <w:iCs/>
                <w:sz w:val="24"/>
                <w:szCs w:val="24"/>
                <w:lang w:eastAsia="ru-RU"/>
              </w:rPr>
            </w:pPr>
            <w:r w:rsidRPr="001245AD">
              <w:rPr>
                <w:rFonts w:eastAsia="Times New Roman"/>
                <w:i/>
                <w:iCs/>
                <w:sz w:val="24"/>
                <w:szCs w:val="24"/>
                <w:lang w:eastAsia="ru-RU"/>
              </w:rPr>
              <w:t>произведения</w:t>
            </w:r>
          </w:p>
          <w:p w:rsidR="001C2101" w:rsidRPr="001245AD" w:rsidRDefault="001C2101" w:rsidP="00595820">
            <w:pPr>
              <w:contextualSpacing/>
              <w:rPr>
                <w:rFonts w:eastAsia="Times New Roman"/>
                <w:sz w:val="24"/>
                <w:szCs w:val="24"/>
                <w:lang w:eastAsia="ru-RU"/>
              </w:rPr>
            </w:pPr>
            <w:r w:rsidRPr="001245AD">
              <w:rPr>
                <w:rFonts w:eastAsia="Times New Roman"/>
                <w:i/>
                <w:iCs/>
                <w:sz w:val="24"/>
                <w:szCs w:val="24"/>
                <w:lang w:eastAsia="ru-RU"/>
              </w:rPr>
              <w:t xml:space="preserve">Понимать </w:t>
            </w:r>
            <w:r w:rsidRPr="001245AD">
              <w:rPr>
                <w:rFonts w:eastAsia="Times New Roman"/>
                <w:sz w:val="24"/>
                <w:szCs w:val="24"/>
                <w:lang w:eastAsia="ru-RU"/>
              </w:rPr>
              <w:t>общую задачу проекта и точно выполнять свою часть работы</w:t>
            </w:r>
          </w:p>
        </w:tc>
      </w:tr>
      <w:tr w:rsidR="001C2101" w:rsidRPr="00595820" w:rsidTr="00427036">
        <w:tc>
          <w:tcPr>
            <w:tcW w:w="868" w:type="dxa"/>
          </w:tcPr>
          <w:p w:rsidR="001C2101" w:rsidRPr="001245AD" w:rsidRDefault="001C2101" w:rsidP="00427036">
            <w:pPr>
              <w:pStyle w:val="a5"/>
              <w:numPr>
                <w:ilvl w:val="0"/>
                <w:numId w:val="5"/>
              </w:numPr>
              <w:ind w:left="0" w:firstLine="257"/>
              <w:rPr>
                <w:sz w:val="24"/>
                <w:szCs w:val="24"/>
                <w:lang w:val="ru-RU"/>
              </w:rPr>
            </w:pPr>
          </w:p>
        </w:tc>
        <w:tc>
          <w:tcPr>
            <w:tcW w:w="834" w:type="dxa"/>
          </w:tcPr>
          <w:p w:rsidR="001C2101" w:rsidRPr="001245AD" w:rsidRDefault="001C2101" w:rsidP="00595820">
            <w:pPr>
              <w:rPr>
                <w:sz w:val="24"/>
                <w:szCs w:val="24"/>
              </w:rPr>
            </w:pPr>
          </w:p>
        </w:tc>
        <w:tc>
          <w:tcPr>
            <w:tcW w:w="1984" w:type="dxa"/>
          </w:tcPr>
          <w:p w:rsidR="001C2101" w:rsidRPr="00427036" w:rsidRDefault="001C2101" w:rsidP="00595820">
            <w:pPr>
              <w:rPr>
                <w:b/>
                <w:sz w:val="24"/>
                <w:szCs w:val="24"/>
              </w:rPr>
            </w:pPr>
            <w:r w:rsidRPr="00427036">
              <w:rPr>
                <w:b/>
                <w:sz w:val="24"/>
                <w:szCs w:val="24"/>
              </w:rPr>
              <w:t>Страна волшебных ножниц</w:t>
            </w:r>
          </w:p>
          <w:p w:rsidR="001C2101" w:rsidRPr="001245AD" w:rsidRDefault="001C2101" w:rsidP="00595820">
            <w:pPr>
              <w:jc w:val="both"/>
              <w:rPr>
                <w:sz w:val="24"/>
                <w:szCs w:val="24"/>
              </w:rPr>
            </w:pPr>
            <w:r w:rsidRPr="001245AD">
              <w:rPr>
                <w:sz w:val="24"/>
                <w:szCs w:val="24"/>
              </w:rPr>
              <w:t>История возникновения ножниц. Золотые ножницы.</w:t>
            </w:r>
          </w:p>
          <w:p w:rsidR="00427036" w:rsidRDefault="001C2101" w:rsidP="00427036">
            <w:pPr>
              <w:jc w:val="both"/>
              <w:rPr>
                <w:sz w:val="24"/>
                <w:szCs w:val="24"/>
              </w:rPr>
            </w:pPr>
            <w:r w:rsidRPr="001245AD">
              <w:rPr>
                <w:b/>
                <w:i/>
                <w:sz w:val="24"/>
                <w:szCs w:val="24"/>
              </w:rPr>
              <w:t>Поделка «Весёлая маска».</w:t>
            </w:r>
            <w:r w:rsidRPr="001245AD">
              <w:rPr>
                <w:sz w:val="24"/>
                <w:szCs w:val="24"/>
              </w:rPr>
              <w:t xml:space="preserve">  </w:t>
            </w:r>
          </w:p>
          <w:p w:rsidR="001C2101" w:rsidRPr="001245AD" w:rsidRDefault="001C2101" w:rsidP="00427036">
            <w:pPr>
              <w:jc w:val="right"/>
              <w:rPr>
                <w:sz w:val="24"/>
                <w:szCs w:val="24"/>
              </w:rPr>
            </w:pPr>
            <w:r w:rsidRPr="001245AD">
              <w:rPr>
                <w:sz w:val="24"/>
                <w:szCs w:val="24"/>
              </w:rPr>
              <w:t>Т.Б.</w:t>
            </w:r>
          </w:p>
        </w:tc>
        <w:tc>
          <w:tcPr>
            <w:tcW w:w="992" w:type="dxa"/>
          </w:tcPr>
          <w:p w:rsidR="001C2101" w:rsidRPr="001245AD" w:rsidRDefault="001C2101" w:rsidP="00595820">
            <w:pPr>
              <w:jc w:val="both"/>
              <w:rPr>
                <w:sz w:val="24"/>
                <w:szCs w:val="24"/>
              </w:rPr>
            </w:pPr>
            <w:r w:rsidRPr="001245AD">
              <w:rPr>
                <w:sz w:val="24"/>
                <w:szCs w:val="24"/>
              </w:rPr>
              <w:t>УИПЗЗ</w:t>
            </w:r>
          </w:p>
        </w:tc>
        <w:tc>
          <w:tcPr>
            <w:tcW w:w="2127" w:type="dxa"/>
          </w:tcPr>
          <w:p w:rsidR="001C2101" w:rsidRPr="001245AD" w:rsidRDefault="001C2101" w:rsidP="00595820">
            <w:pPr>
              <w:jc w:val="both"/>
              <w:rPr>
                <w:sz w:val="24"/>
                <w:szCs w:val="24"/>
              </w:rPr>
            </w:pPr>
            <w:r w:rsidRPr="001245AD">
              <w:rPr>
                <w:sz w:val="24"/>
                <w:szCs w:val="24"/>
              </w:rPr>
              <w:t>Познакомить детей с особенностями и свойствами ножниц и работой с ножницами. Учит вырезать фигуры различной формы разного размера.</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Знать:</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-правила безопасной работы с ножницами,</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приемы создания композиций на плоскости</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Уметь:</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разрезать бумагу по прямым линиям</w:t>
            </w:r>
          </w:p>
        </w:tc>
        <w:tc>
          <w:tcPr>
            <w:tcW w:w="2552" w:type="dxa"/>
          </w:tcPr>
          <w:p w:rsidR="001C2101" w:rsidRPr="001245AD" w:rsidRDefault="001C2101" w:rsidP="00595820">
            <w:pPr>
              <w:contextualSpacing/>
              <w:rPr>
                <w:rFonts w:eastAsia="Times New Roman"/>
                <w:sz w:val="24"/>
                <w:szCs w:val="24"/>
                <w:lang w:eastAsia="ru-RU"/>
              </w:rPr>
            </w:pPr>
            <w:r w:rsidRPr="001245AD">
              <w:rPr>
                <w:rFonts w:eastAsia="Times New Roman"/>
                <w:i/>
                <w:iCs/>
                <w:sz w:val="24"/>
                <w:szCs w:val="24"/>
                <w:lang w:eastAsia="ru-RU"/>
              </w:rPr>
              <w:t xml:space="preserve">Воспитывать </w:t>
            </w:r>
            <w:r w:rsidRPr="001245AD">
              <w:rPr>
                <w:rFonts w:eastAsia="Times New Roman"/>
                <w:sz w:val="24"/>
                <w:szCs w:val="24"/>
                <w:lang w:eastAsia="ru-RU"/>
              </w:rPr>
              <w:t>уважительное отношение к творчеству как своему, так и других людей</w:t>
            </w:r>
          </w:p>
          <w:p w:rsidR="001C2101" w:rsidRPr="001245AD" w:rsidRDefault="001C2101" w:rsidP="00595820">
            <w:pPr>
              <w:contextualSpacing/>
              <w:rPr>
                <w:rFonts w:eastAsia="Times New Roman"/>
                <w:sz w:val="24"/>
                <w:szCs w:val="24"/>
                <w:lang w:eastAsia="ru-RU"/>
              </w:rPr>
            </w:pP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Сравнивать различные виды конструкций и способы их сборки. Характеризовать основные требования к изделию</w:t>
            </w:r>
          </w:p>
        </w:tc>
      </w:tr>
      <w:tr w:rsidR="001C2101" w:rsidRPr="00595820" w:rsidTr="00427036">
        <w:tc>
          <w:tcPr>
            <w:tcW w:w="868" w:type="dxa"/>
          </w:tcPr>
          <w:p w:rsidR="001C2101" w:rsidRPr="001245AD" w:rsidRDefault="001C2101" w:rsidP="00427036">
            <w:pPr>
              <w:pStyle w:val="a5"/>
              <w:numPr>
                <w:ilvl w:val="0"/>
                <w:numId w:val="5"/>
              </w:numPr>
              <w:ind w:left="0" w:firstLine="257"/>
              <w:rPr>
                <w:sz w:val="24"/>
                <w:szCs w:val="24"/>
                <w:lang w:val="ru-RU"/>
              </w:rPr>
            </w:pPr>
          </w:p>
        </w:tc>
        <w:tc>
          <w:tcPr>
            <w:tcW w:w="834" w:type="dxa"/>
          </w:tcPr>
          <w:p w:rsidR="001C2101" w:rsidRPr="001245AD" w:rsidRDefault="001C2101" w:rsidP="00595820">
            <w:pPr>
              <w:rPr>
                <w:sz w:val="24"/>
                <w:szCs w:val="24"/>
              </w:rPr>
            </w:pPr>
          </w:p>
        </w:tc>
        <w:tc>
          <w:tcPr>
            <w:tcW w:w="1984" w:type="dxa"/>
          </w:tcPr>
          <w:p w:rsidR="001C2101" w:rsidRPr="001245AD" w:rsidRDefault="001C2101" w:rsidP="00595820">
            <w:pPr>
              <w:jc w:val="both"/>
              <w:rPr>
                <w:b/>
                <w:i/>
                <w:sz w:val="24"/>
                <w:szCs w:val="24"/>
              </w:rPr>
            </w:pPr>
            <w:r w:rsidRPr="001245AD">
              <w:rPr>
                <w:b/>
                <w:i/>
                <w:sz w:val="24"/>
                <w:szCs w:val="24"/>
              </w:rPr>
              <w:t>Работа с бумагой.</w:t>
            </w:r>
          </w:p>
          <w:p w:rsidR="001C2101" w:rsidRPr="001245AD" w:rsidRDefault="001C2101" w:rsidP="00595820">
            <w:pPr>
              <w:jc w:val="both"/>
              <w:rPr>
                <w:sz w:val="24"/>
                <w:szCs w:val="24"/>
              </w:rPr>
            </w:pPr>
            <w:r w:rsidRPr="001245AD">
              <w:rPr>
                <w:sz w:val="24"/>
                <w:szCs w:val="24"/>
              </w:rPr>
              <w:t>Вырезной конструктор.</w:t>
            </w:r>
          </w:p>
          <w:p w:rsidR="001C2101" w:rsidRPr="001245AD" w:rsidRDefault="001C2101" w:rsidP="00595820">
            <w:pPr>
              <w:jc w:val="both"/>
              <w:rPr>
                <w:b/>
                <w:i/>
                <w:sz w:val="24"/>
                <w:szCs w:val="24"/>
              </w:rPr>
            </w:pPr>
            <w:r w:rsidRPr="001245AD">
              <w:rPr>
                <w:b/>
                <w:i/>
                <w:sz w:val="24"/>
                <w:szCs w:val="24"/>
              </w:rPr>
              <w:t>Поделки: «Бумажный конструктор», «Весёлая гусеница».</w:t>
            </w:r>
          </w:p>
          <w:p w:rsidR="001C2101" w:rsidRPr="001245AD" w:rsidRDefault="001C2101" w:rsidP="00595820">
            <w:pPr>
              <w:jc w:val="right"/>
              <w:rPr>
                <w:sz w:val="24"/>
                <w:szCs w:val="24"/>
              </w:rPr>
            </w:pPr>
            <w:r w:rsidRPr="001245AD">
              <w:rPr>
                <w:sz w:val="24"/>
                <w:szCs w:val="24"/>
              </w:rPr>
              <w:t>Т.Б.</w:t>
            </w:r>
          </w:p>
        </w:tc>
        <w:tc>
          <w:tcPr>
            <w:tcW w:w="992" w:type="dxa"/>
          </w:tcPr>
          <w:p w:rsidR="001C2101" w:rsidRPr="001245AD" w:rsidRDefault="001C2101" w:rsidP="00595820">
            <w:pPr>
              <w:jc w:val="both"/>
              <w:rPr>
                <w:sz w:val="24"/>
                <w:szCs w:val="24"/>
              </w:rPr>
            </w:pPr>
            <w:r w:rsidRPr="001245AD">
              <w:rPr>
                <w:sz w:val="24"/>
                <w:szCs w:val="24"/>
              </w:rPr>
              <w:t>УИПЗЗ</w:t>
            </w:r>
          </w:p>
        </w:tc>
        <w:tc>
          <w:tcPr>
            <w:tcW w:w="2127" w:type="dxa"/>
          </w:tcPr>
          <w:p w:rsidR="001C2101" w:rsidRPr="001245AD" w:rsidRDefault="001C2101" w:rsidP="00595820">
            <w:pPr>
              <w:jc w:val="both"/>
              <w:rPr>
                <w:sz w:val="24"/>
                <w:szCs w:val="24"/>
              </w:rPr>
            </w:pPr>
            <w:r w:rsidRPr="001245AD">
              <w:rPr>
                <w:sz w:val="24"/>
                <w:szCs w:val="24"/>
              </w:rPr>
              <w:t xml:space="preserve">Учить детей выполнять аппликации из бумажного конструктора. Учить работать с бумажным конструктором. Воспитывать </w:t>
            </w:r>
            <w:r w:rsidRPr="001245AD">
              <w:rPr>
                <w:bCs/>
                <w:sz w:val="24"/>
                <w:szCs w:val="24"/>
              </w:rPr>
              <w:t>усидчивость, аккуратность, сосредоточенность.</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Знать приемы рационального использования материала,</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приемы изготовления украшений из бумаги.</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Уметь</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создавать изделия по собственному замыслу</w:t>
            </w:r>
          </w:p>
        </w:tc>
        <w:tc>
          <w:tcPr>
            <w:tcW w:w="2552"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Умение участвовать в учебном диалоге, соблюдать нормы речевого этикета, передавать в связном повествовании полученную информацию</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Умение участвовать в учебном диалоге, соблюдать нормы речевого этикета, передавать в связном повествовании полученную информацию</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i/>
                <w:iCs/>
                <w:sz w:val="24"/>
                <w:szCs w:val="24"/>
                <w:lang w:eastAsia="ru-RU"/>
              </w:rPr>
              <w:t>Использовать</w:t>
            </w:r>
            <w:r w:rsidRPr="001245AD">
              <w:rPr>
                <w:rFonts w:eastAsia="Times New Roman"/>
                <w:sz w:val="24"/>
                <w:szCs w:val="24"/>
                <w:lang w:eastAsia="ru-RU"/>
              </w:rPr>
              <w:t xml:space="preserve"> различные способы поиска, обработки, анализа и интерпретации информации в соответствии с учебной задачей</w:t>
            </w:r>
          </w:p>
        </w:tc>
      </w:tr>
      <w:tr w:rsidR="001C2101" w:rsidRPr="00595820" w:rsidTr="00427036">
        <w:tc>
          <w:tcPr>
            <w:tcW w:w="868" w:type="dxa"/>
          </w:tcPr>
          <w:p w:rsidR="001C2101" w:rsidRPr="001245AD" w:rsidRDefault="001C2101" w:rsidP="00427036">
            <w:pPr>
              <w:pStyle w:val="a5"/>
              <w:numPr>
                <w:ilvl w:val="0"/>
                <w:numId w:val="5"/>
              </w:numPr>
              <w:ind w:left="0" w:firstLine="257"/>
              <w:rPr>
                <w:sz w:val="24"/>
                <w:szCs w:val="24"/>
                <w:lang w:val="ru-RU"/>
              </w:rPr>
            </w:pPr>
          </w:p>
        </w:tc>
        <w:tc>
          <w:tcPr>
            <w:tcW w:w="834" w:type="dxa"/>
          </w:tcPr>
          <w:p w:rsidR="001C2101" w:rsidRPr="001245AD" w:rsidRDefault="001C2101" w:rsidP="00595820">
            <w:pPr>
              <w:rPr>
                <w:sz w:val="24"/>
                <w:szCs w:val="24"/>
              </w:rPr>
            </w:pPr>
          </w:p>
        </w:tc>
        <w:tc>
          <w:tcPr>
            <w:tcW w:w="1984" w:type="dxa"/>
          </w:tcPr>
          <w:p w:rsidR="001C2101" w:rsidRPr="00427036" w:rsidRDefault="001C2101" w:rsidP="00595820">
            <w:pPr>
              <w:jc w:val="both"/>
              <w:rPr>
                <w:b/>
                <w:i/>
                <w:sz w:val="24"/>
                <w:szCs w:val="24"/>
              </w:rPr>
            </w:pPr>
            <w:r w:rsidRPr="00427036">
              <w:rPr>
                <w:b/>
                <w:i/>
                <w:sz w:val="24"/>
                <w:szCs w:val="24"/>
              </w:rPr>
              <w:t>Город ткачей.</w:t>
            </w:r>
          </w:p>
          <w:p w:rsidR="001C2101" w:rsidRPr="001245AD" w:rsidRDefault="001C2101" w:rsidP="00595820">
            <w:pPr>
              <w:jc w:val="both"/>
              <w:rPr>
                <w:b/>
                <w:i/>
                <w:sz w:val="24"/>
                <w:szCs w:val="24"/>
                <w:u w:val="single"/>
              </w:rPr>
            </w:pPr>
          </w:p>
          <w:p w:rsidR="001C2101" w:rsidRPr="001245AD" w:rsidRDefault="001C2101" w:rsidP="00595820">
            <w:pPr>
              <w:jc w:val="both"/>
              <w:rPr>
                <w:sz w:val="24"/>
                <w:szCs w:val="24"/>
              </w:rPr>
            </w:pPr>
            <w:r w:rsidRPr="001245AD">
              <w:rPr>
                <w:sz w:val="24"/>
                <w:szCs w:val="24"/>
              </w:rPr>
              <w:t>На улице прядильщиков.</w:t>
            </w:r>
          </w:p>
          <w:p w:rsidR="001C2101" w:rsidRPr="001245AD" w:rsidRDefault="001C2101" w:rsidP="00595820">
            <w:pPr>
              <w:jc w:val="both"/>
              <w:rPr>
                <w:b/>
                <w:i/>
                <w:sz w:val="24"/>
                <w:szCs w:val="24"/>
              </w:rPr>
            </w:pPr>
            <w:r w:rsidRPr="001245AD">
              <w:rPr>
                <w:b/>
                <w:i/>
                <w:sz w:val="24"/>
                <w:szCs w:val="24"/>
              </w:rPr>
              <w:t xml:space="preserve">Поделки: </w:t>
            </w:r>
            <w:r w:rsidRPr="001245AD">
              <w:rPr>
                <w:b/>
                <w:i/>
                <w:sz w:val="24"/>
                <w:szCs w:val="24"/>
              </w:rPr>
              <w:lastRenderedPageBreak/>
              <w:t>«Нить из ваты», «Простейшая верёвка из нитей», «Витая верёвка», «Плетёная косичка», «Пушистый барашек».</w:t>
            </w:r>
          </w:p>
          <w:p w:rsidR="001C2101" w:rsidRPr="001245AD" w:rsidRDefault="001C2101" w:rsidP="00595820">
            <w:pPr>
              <w:jc w:val="right"/>
              <w:rPr>
                <w:sz w:val="24"/>
                <w:szCs w:val="24"/>
              </w:rPr>
            </w:pPr>
            <w:r w:rsidRPr="001245AD">
              <w:rPr>
                <w:sz w:val="24"/>
                <w:szCs w:val="24"/>
              </w:rPr>
              <w:t xml:space="preserve"> Т.Б.</w:t>
            </w:r>
          </w:p>
        </w:tc>
        <w:tc>
          <w:tcPr>
            <w:tcW w:w="992" w:type="dxa"/>
          </w:tcPr>
          <w:p w:rsidR="001C2101" w:rsidRPr="001245AD" w:rsidRDefault="001C2101" w:rsidP="00595820">
            <w:pPr>
              <w:jc w:val="both"/>
              <w:rPr>
                <w:sz w:val="24"/>
                <w:szCs w:val="24"/>
              </w:rPr>
            </w:pPr>
            <w:r w:rsidRPr="001245AD">
              <w:rPr>
                <w:sz w:val="24"/>
                <w:szCs w:val="24"/>
              </w:rPr>
              <w:lastRenderedPageBreak/>
              <w:t>УИПЗЗ</w:t>
            </w:r>
          </w:p>
        </w:tc>
        <w:tc>
          <w:tcPr>
            <w:tcW w:w="2127" w:type="dxa"/>
          </w:tcPr>
          <w:p w:rsidR="001C2101" w:rsidRPr="001245AD" w:rsidRDefault="001C2101" w:rsidP="00595820">
            <w:pPr>
              <w:jc w:val="both"/>
              <w:rPr>
                <w:sz w:val="24"/>
                <w:szCs w:val="24"/>
              </w:rPr>
            </w:pPr>
            <w:r w:rsidRPr="001245AD">
              <w:rPr>
                <w:sz w:val="24"/>
                <w:szCs w:val="24"/>
              </w:rPr>
              <w:t xml:space="preserve">Познакомить детей с видами ниток и верёвок, показать их свойства, показать </w:t>
            </w:r>
            <w:r w:rsidRPr="001245AD">
              <w:rPr>
                <w:sz w:val="24"/>
                <w:szCs w:val="24"/>
              </w:rPr>
              <w:lastRenderedPageBreak/>
              <w:t xml:space="preserve">свойства ваты. Познакомить со способами изготовления нитей и верёвок. Развивать умение делать элементарные поделки (по образцу). </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lastRenderedPageBreak/>
              <w:t>Знать способы изготовления нитей.</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Уметь:</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xml:space="preserve">- выполнять аппликации из ваты и </w:t>
            </w:r>
            <w:r w:rsidRPr="001245AD">
              <w:rPr>
                <w:rFonts w:eastAsia="Times New Roman"/>
                <w:sz w:val="24"/>
                <w:szCs w:val="24"/>
                <w:lang w:eastAsia="ru-RU"/>
              </w:rPr>
              <w:lastRenderedPageBreak/>
              <w:t>самодельных нитей</w:t>
            </w:r>
          </w:p>
        </w:tc>
        <w:tc>
          <w:tcPr>
            <w:tcW w:w="2552"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lastRenderedPageBreak/>
              <w:t xml:space="preserve">Развитие этических чувств, доброжелательности и эмоционально-нравственной </w:t>
            </w:r>
            <w:r w:rsidRPr="001245AD">
              <w:rPr>
                <w:rFonts w:eastAsia="Times New Roman"/>
                <w:sz w:val="24"/>
                <w:szCs w:val="24"/>
                <w:lang w:eastAsia="ru-RU"/>
              </w:rPr>
              <w:lastRenderedPageBreak/>
              <w:t>отзывчивости, понимания и сопереживания чувствам других людей</w:t>
            </w:r>
          </w:p>
          <w:p w:rsidR="001C2101" w:rsidRPr="001245AD" w:rsidRDefault="001C2101" w:rsidP="00595820">
            <w:pPr>
              <w:contextualSpacing/>
              <w:rPr>
                <w:rFonts w:eastAsia="Times New Roman"/>
                <w:sz w:val="24"/>
                <w:szCs w:val="24"/>
                <w:lang w:eastAsia="ru-RU"/>
              </w:rPr>
            </w:pP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lastRenderedPageBreak/>
              <w:t>Осуществлять самоконтроль и корректировку хода работы и конечного результата</w:t>
            </w:r>
          </w:p>
        </w:tc>
      </w:tr>
      <w:tr w:rsidR="001C2101" w:rsidRPr="00595820" w:rsidTr="00427036">
        <w:trPr>
          <w:trHeight w:val="1008"/>
        </w:trPr>
        <w:tc>
          <w:tcPr>
            <w:tcW w:w="868" w:type="dxa"/>
          </w:tcPr>
          <w:p w:rsidR="001C2101" w:rsidRPr="001245AD" w:rsidRDefault="001C2101" w:rsidP="00427036">
            <w:pPr>
              <w:pStyle w:val="a5"/>
              <w:numPr>
                <w:ilvl w:val="0"/>
                <w:numId w:val="5"/>
              </w:numPr>
              <w:ind w:left="0" w:firstLine="257"/>
              <w:rPr>
                <w:sz w:val="24"/>
                <w:szCs w:val="24"/>
                <w:lang w:val="ru-RU"/>
              </w:rPr>
            </w:pPr>
          </w:p>
        </w:tc>
        <w:tc>
          <w:tcPr>
            <w:tcW w:w="834" w:type="dxa"/>
          </w:tcPr>
          <w:p w:rsidR="001C2101" w:rsidRPr="001245AD" w:rsidRDefault="001C2101" w:rsidP="00595820">
            <w:pPr>
              <w:rPr>
                <w:sz w:val="24"/>
                <w:szCs w:val="24"/>
              </w:rPr>
            </w:pPr>
          </w:p>
        </w:tc>
        <w:tc>
          <w:tcPr>
            <w:tcW w:w="1984" w:type="dxa"/>
          </w:tcPr>
          <w:p w:rsidR="001C2101" w:rsidRPr="001245AD" w:rsidRDefault="001C2101" w:rsidP="00595820">
            <w:pPr>
              <w:jc w:val="both"/>
              <w:rPr>
                <w:b/>
                <w:i/>
                <w:sz w:val="24"/>
                <w:szCs w:val="24"/>
              </w:rPr>
            </w:pPr>
            <w:r w:rsidRPr="001245AD">
              <w:rPr>
                <w:b/>
                <w:i/>
                <w:sz w:val="24"/>
                <w:szCs w:val="24"/>
              </w:rPr>
              <w:t>Работа с разным материалом.</w:t>
            </w:r>
          </w:p>
          <w:p w:rsidR="001C2101" w:rsidRPr="001245AD" w:rsidRDefault="001C2101" w:rsidP="00595820">
            <w:pPr>
              <w:jc w:val="both"/>
              <w:rPr>
                <w:sz w:val="24"/>
                <w:szCs w:val="24"/>
              </w:rPr>
            </w:pPr>
            <w:r w:rsidRPr="001245AD">
              <w:rPr>
                <w:sz w:val="24"/>
                <w:szCs w:val="24"/>
              </w:rPr>
              <w:t>Иголка-вышивальщица.</w:t>
            </w:r>
          </w:p>
          <w:p w:rsidR="001C2101" w:rsidRPr="001245AD" w:rsidRDefault="001C2101" w:rsidP="00595820">
            <w:pPr>
              <w:jc w:val="both"/>
              <w:rPr>
                <w:b/>
                <w:i/>
                <w:sz w:val="24"/>
                <w:szCs w:val="24"/>
              </w:rPr>
            </w:pPr>
            <w:r w:rsidRPr="001245AD">
              <w:rPr>
                <w:b/>
                <w:i/>
                <w:sz w:val="24"/>
                <w:szCs w:val="24"/>
              </w:rPr>
              <w:t>Поделка «Кисточка».</w:t>
            </w:r>
          </w:p>
          <w:p w:rsidR="001C2101" w:rsidRPr="001245AD" w:rsidRDefault="001C2101" w:rsidP="00595820">
            <w:pPr>
              <w:jc w:val="right"/>
              <w:rPr>
                <w:sz w:val="24"/>
                <w:szCs w:val="24"/>
              </w:rPr>
            </w:pPr>
            <w:r w:rsidRPr="001245AD">
              <w:rPr>
                <w:sz w:val="24"/>
                <w:szCs w:val="24"/>
              </w:rPr>
              <w:t>Т.Б.</w:t>
            </w:r>
          </w:p>
        </w:tc>
        <w:tc>
          <w:tcPr>
            <w:tcW w:w="992" w:type="dxa"/>
          </w:tcPr>
          <w:p w:rsidR="001C2101" w:rsidRPr="001245AD" w:rsidRDefault="001C2101" w:rsidP="00595820">
            <w:pPr>
              <w:jc w:val="both"/>
              <w:rPr>
                <w:sz w:val="24"/>
                <w:szCs w:val="24"/>
              </w:rPr>
            </w:pPr>
            <w:r w:rsidRPr="001245AD">
              <w:rPr>
                <w:sz w:val="24"/>
                <w:szCs w:val="24"/>
              </w:rPr>
              <w:t>УИПЗЗ</w:t>
            </w:r>
          </w:p>
          <w:p w:rsidR="001C2101" w:rsidRPr="001245AD" w:rsidRDefault="001C2101" w:rsidP="00595820">
            <w:pPr>
              <w:jc w:val="both"/>
              <w:rPr>
                <w:sz w:val="24"/>
                <w:szCs w:val="24"/>
              </w:rPr>
            </w:pPr>
          </w:p>
        </w:tc>
        <w:tc>
          <w:tcPr>
            <w:tcW w:w="2127" w:type="dxa"/>
          </w:tcPr>
          <w:p w:rsidR="001C2101" w:rsidRPr="001245AD" w:rsidRDefault="001C2101" w:rsidP="00595820">
            <w:pPr>
              <w:jc w:val="both"/>
              <w:rPr>
                <w:sz w:val="24"/>
                <w:szCs w:val="24"/>
              </w:rPr>
            </w:pPr>
            <w:r w:rsidRPr="001245AD">
              <w:rPr>
                <w:sz w:val="24"/>
                <w:szCs w:val="24"/>
              </w:rPr>
              <w:t xml:space="preserve">Познакомить детей с правила безопасной работы с иглой. Учить приёмам вдевания нити в иголку. Показать способы завязывания узелков на нити. Познакомить с правилами безопасной работы с шилом. Учить прокалывать отверстия в картоне. </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Знать правила безопасной работы с колющими и режущими инструментами.</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Уметь выполнять наметочный шов</w:t>
            </w:r>
          </w:p>
        </w:tc>
        <w:tc>
          <w:tcPr>
            <w:tcW w:w="2552"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1C2101" w:rsidRPr="001245AD" w:rsidRDefault="001C2101" w:rsidP="00595820">
            <w:pPr>
              <w:contextualSpacing/>
              <w:rPr>
                <w:rFonts w:eastAsia="Times New Roman"/>
                <w:sz w:val="24"/>
                <w:szCs w:val="24"/>
                <w:lang w:eastAsia="ru-RU"/>
              </w:rPr>
            </w:pP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Формирование установки на безопасный, здоровый образ жизни, мотивации к творческому труду, работе на результат.</w:t>
            </w:r>
          </w:p>
        </w:tc>
      </w:tr>
      <w:tr w:rsidR="001C2101" w:rsidRPr="00595820" w:rsidTr="00427036">
        <w:tc>
          <w:tcPr>
            <w:tcW w:w="868" w:type="dxa"/>
          </w:tcPr>
          <w:p w:rsidR="001C2101" w:rsidRPr="001245AD" w:rsidRDefault="001C2101" w:rsidP="00427036">
            <w:pPr>
              <w:pStyle w:val="a5"/>
              <w:numPr>
                <w:ilvl w:val="0"/>
                <w:numId w:val="5"/>
              </w:numPr>
              <w:ind w:left="0" w:firstLine="257"/>
              <w:rPr>
                <w:sz w:val="24"/>
                <w:szCs w:val="24"/>
                <w:lang w:val="ru-RU"/>
              </w:rPr>
            </w:pPr>
          </w:p>
        </w:tc>
        <w:tc>
          <w:tcPr>
            <w:tcW w:w="834" w:type="dxa"/>
          </w:tcPr>
          <w:p w:rsidR="001C2101" w:rsidRPr="001245AD" w:rsidRDefault="001C2101" w:rsidP="00595820">
            <w:pPr>
              <w:rPr>
                <w:sz w:val="24"/>
                <w:szCs w:val="24"/>
              </w:rPr>
            </w:pPr>
          </w:p>
        </w:tc>
        <w:tc>
          <w:tcPr>
            <w:tcW w:w="1984" w:type="dxa"/>
          </w:tcPr>
          <w:p w:rsidR="001C2101" w:rsidRPr="001245AD" w:rsidRDefault="001C2101" w:rsidP="00595820">
            <w:pPr>
              <w:jc w:val="both"/>
              <w:rPr>
                <w:b/>
                <w:i/>
                <w:sz w:val="24"/>
                <w:szCs w:val="24"/>
              </w:rPr>
            </w:pPr>
            <w:r w:rsidRPr="001245AD">
              <w:rPr>
                <w:b/>
                <w:i/>
                <w:sz w:val="24"/>
                <w:szCs w:val="24"/>
              </w:rPr>
              <w:t>Работа с разным материалом.</w:t>
            </w:r>
          </w:p>
          <w:p w:rsidR="001C2101" w:rsidRPr="001245AD" w:rsidRDefault="001C2101" w:rsidP="00595820">
            <w:pPr>
              <w:jc w:val="both"/>
              <w:rPr>
                <w:sz w:val="24"/>
                <w:szCs w:val="24"/>
              </w:rPr>
            </w:pPr>
            <w:r w:rsidRPr="001245AD">
              <w:rPr>
                <w:sz w:val="24"/>
                <w:szCs w:val="24"/>
              </w:rPr>
              <w:t>Царство тканей.</w:t>
            </w:r>
          </w:p>
          <w:p w:rsidR="001C2101" w:rsidRPr="001245AD" w:rsidRDefault="001C2101" w:rsidP="00595820">
            <w:pPr>
              <w:jc w:val="both"/>
              <w:rPr>
                <w:b/>
                <w:i/>
                <w:sz w:val="24"/>
                <w:szCs w:val="24"/>
              </w:rPr>
            </w:pPr>
            <w:r w:rsidRPr="001245AD">
              <w:rPr>
                <w:b/>
                <w:i/>
                <w:sz w:val="24"/>
                <w:szCs w:val="24"/>
              </w:rPr>
              <w:lastRenderedPageBreak/>
              <w:t>Поделка «Зимняя картина».</w:t>
            </w:r>
          </w:p>
          <w:p w:rsidR="001C2101" w:rsidRPr="001245AD" w:rsidRDefault="001C2101" w:rsidP="00595820">
            <w:pPr>
              <w:jc w:val="right"/>
              <w:rPr>
                <w:sz w:val="24"/>
                <w:szCs w:val="24"/>
              </w:rPr>
            </w:pPr>
            <w:r w:rsidRPr="001245AD">
              <w:rPr>
                <w:sz w:val="24"/>
                <w:szCs w:val="24"/>
              </w:rPr>
              <w:t>Т.Б.</w:t>
            </w:r>
          </w:p>
        </w:tc>
        <w:tc>
          <w:tcPr>
            <w:tcW w:w="992" w:type="dxa"/>
          </w:tcPr>
          <w:p w:rsidR="001C2101" w:rsidRPr="001245AD" w:rsidRDefault="001C2101" w:rsidP="00595820">
            <w:pPr>
              <w:jc w:val="both"/>
              <w:rPr>
                <w:sz w:val="24"/>
                <w:szCs w:val="24"/>
              </w:rPr>
            </w:pPr>
            <w:r w:rsidRPr="001245AD">
              <w:rPr>
                <w:sz w:val="24"/>
                <w:szCs w:val="24"/>
              </w:rPr>
              <w:lastRenderedPageBreak/>
              <w:t>УИПЗЗ</w:t>
            </w:r>
          </w:p>
        </w:tc>
        <w:tc>
          <w:tcPr>
            <w:tcW w:w="2127" w:type="dxa"/>
          </w:tcPr>
          <w:p w:rsidR="001C2101" w:rsidRPr="001245AD" w:rsidRDefault="001C2101" w:rsidP="00595820">
            <w:pPr>
              <w:jc w:val="both"/>
              <w:rPr>
                <w:sz w:val="24"/>
                <w:szCs w:val="24"/>
              </w:rPr>
            </w:pPr>
            <w:r w:rsidRPr="001245AD">
              <w:rPr>
                <w:sz w:val="24"/>
                <w:szCs w:val="24"/>
              </w:rPr>
              <w:t xml:space="preserve">Познакомить со свойствами тканей различных видов. </w:t>
            </w:r>
            <w:r w:rsidRPr="001245AD">
              <w:rPr>
                <w:sz w:val="24"/>
                <w:szCs w:val="24"/>
              </w:rPr>
              <w:lastRenderedPageBreak/>
              <w:t xml:space="preserve">Познакомить со свойствами инструментов (пишущих средств), используемых при раскрое ткани. Учить вырезать. </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lastRenderedPageBreak/>
              <w:t>Знать виды, свойства ткани</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xml:space="preserve">Уметь выполнять аппликации из ткани </w:t>
            </w:r>
            <w:r w:rsidRPr="001245AD">
              <w:rPr>
                <w:rFonts w:eastAsia="Times New Roman"/>
                <w:sz w:val="24"/>
                <w:szCs w:val="24"/>
                <w:lang w:eastAsia="ru-RU"/>
              </w:rPr>
              <w:lastRenderedPageBreak/>
              <w:t>по собственному замыслу.</w:t>
            </w:r>
          </w:p>
        </w:tc>
        <w:tc>
          <w:tcPr>
            <w:tcW w:w="2552"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lastRenderedPageBreak/>
              <w:t xml:space="preserve">Сравнивать свой ответ с ответами одноклассников, оценивать </w:t>
            </w:r>
            <w:r w:rsidRPr="001245AD">
              <w:rPr>
                <w:rFonts w:eastAsia="Times New Roman"/>
                <w:sz w:val="24"/>
                <w:szCs w:val="24"/>
                <w:lang w:eastAsia="ru-RU"/>
              </w:rPr>
              <w:lastRenderedPageBreak/>
              <w:t>высказывания по поводу художественного произведения</w:t>
            </w:r>
          </w:p>
          <w:p w:rsidR="001C2101" w:rsidRPr="001245AD" w:rsidRDefault="001C2101" w:rsidP="00595820">
            <w:pPr>
              <w:contextualSpacing/>
              <w:rPr>
                <w:rFonts w:eastAsia="Times New Roman"/>
                <w:sz w:val="24"/>
                <w:szCs w:val="24"/>
                <w:lang w:eastAsia="ru-RU"/>
              </w:rPr>
            </w:pP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i/>
                <w:iCs/>
                <w:sz w:val="24"/>
                <w:szCs w:val="24"/>
                <w:lang w:eastAsia="ru-RU"/>
              </w:rPr>
              <w:lastRenderedPageBreak/>
              <w:t xml:space="preserve">Понимать </w:t>
            </w:r>
            <w:r w:rsidRPr="001245AD">
              <w:rPr>
                <w:rFonts w:eastAsia="Times New Roman"/>
                <w:sz w:val="24"/>
                <w:szCs w:val="24"/>
                <w:lang w:eastAsia="ru-RU"/>
              </w:rPr>
              <w:t>общую задачу проекта и точно выполнять свою часть работы</w:t>
            </w:r>
          </w:p>
        </w:tc>
      </w:tr>
      <w:tr w:rsidR="001C2101" w:rsidRPr="00595820" w:rsidTr="00427036">
        <w:tc>
          <w:tcPr>
            <w:tcW w:w="868" w:type="dxa"/>
          </w:tcPr>
          <w:p w:rsidR="001C2101" w:rsidRPr="001245AD" w:rsidRDefault="001C2101" w:rsidP="00427036">
            <w:pPr>
              <w:pStyle w:val="a5"/>
              <w:numPr>
                <w:ilvl w:val="0"/>
                <w:numId w:val="5"/>
              </w:numPr>
              <w:ind w:left="0" w:firstLine="175"/>
              <w:rPr>
                <w:sz w:val="24"/>
                <w:szCs w:val="24"/>
                <w:lang w:val="ru-RU"/>
              </w:rPr>
            </w:pPr>
          </w:p>
        </w:tc>
        <w:tc>
          <w:tcPr>
            <w:tcW w:w="834" w:type="dxa"/>
          </w:tcPr>
          <w:p w:rsidR="001C2101" w:rsidRPr="001245AD" w:rsidRDefault="001C2101" w:rsidP="00595820">
            <w:pPr>
              <w:rPr>
                <w:sz w:val="24"/>
                <w:szCs w:val="24"/>
              </w:rPr>
            </w:pPr>
          </w:p>
        </w:tc>
        <w:tc>
          <w:tcPr>
            <w:tcW w:w="1984" w:type="dxa"/>
          </w:tcPr>
          <w:p w:rsidR="001C2101" w:rsidRPr="00427036" w:rsidRDefault="001C2101" w:rsidP="00595820">
            <w:pPr>
              <w:jc w:val="both"/>
              <w:rPr>
                <w:b/>
                <w:sz w:val="24"/>
                <w:szCs w:val="24"/>
              </w:rPr>
            </w:pPr>
            <w:r w:rsidRPr="00427036">
              <w:rPr>
                <w:b/>
                <w:sz w:val="24"/>
                <w:szCs w:val="24"/>
              </w:rPr>
              <w:t>Страна оригами.</w:t>
            </w:r>
          </w:p>
          <w:p w:rsidR="001C2101" w:rsidRPr="001245AD" w:rsidRDefault="001C2101" w:rsidP="00595820">
            <w:pPr>
              <w:jc w:val="both"/>
              <w:rPr>
                <w:b/>
                <w:sz w:val="24"/>
                <w:szCs w:val="24"/>
              </w:rPr>
            </w:pPr>
          </w:p>
          <w:p w:rsidR="001C2101" w:rsidRPr="001245AD" w:rsidRDefault="001C2101" w:rsidP="00595820">
            <w:pPr>
              <w:jc w:val="both"/>
              <w:rPr>
                <w:sz w:val="24"/>
                <w:szCs w:val="24"/>
              </w:rPr>
            </w:pPr>
            <w:r w:rsidRPr="001245AD">
              <w:rPr>
                <w:sz w:val="24"/>
                <w:szCs w:val="24"/>
              </w:rPr>
              <w:t>Волшебный квадрат.</w:t>
            </w:r>
          </w:p>
          <w:p w:rsidR="00427036" w:rsidRDefault="001C2101" w:rsidP="00427036">
            <w:pPr>
              <w:jc w:val="both"/>
              <w:rPr>
                <w:sz w:val="24"/>
                <w:szCs w:val="24"/>
              </w:rPr>
            </w:pPr>
            <w:r w:rsidRPr="001245AD">
              <w:rPr>
                <w:b/>
                <w:i/>
                <w:sz w:val="24"/>
                <w:szCs w:val="24"/>
              </w:rPr>
              <w:t>Поделки: «Конвертик «Письмо солдату», «Пароходик», «Самолётик», «Поздравление с праздником».</w:t>
            </w:r>
            <w:r w:rsidRPr="001245AD">
              <w:rPr>
                <w:sz w:val="24"/>
                <w:szCs w:val="24"/>
              </w:rPr>
              <w:t xml:space="preserve"> </w:t>
            </w:r>
          </w:p>
          <w:p w:rsidR="001C2101" w:rsidRPr="001245AD" w:rsidRDefault="001C2101" w:rsidP="00427036">
            <w:pPr>
              <w:jc w:val="right"/>
              <w:rPr>
                <w:sz w:val="24"/>
                <w:szCs w:val="24"/>
              </w:rPr>
            </w:pPr>
            <w:r w:rsidRPr="001245AD">
              <w:rPr>
                <w:sz w:val="24"/>
                <w:szCs w:val="24"/>
              </w:rPr>
              <w:t>Т.Б.</w:t>
            </w:r>
          </w:p>
        </w:tc>
        <w:tc>
          <w:tcPr>
            <w:tcW w:w="992" w:type="dxa"/>
          </w:tcPr>
          <w:p w:rsidR="001C2101" w:rsidRPr="001245AD" w:rsidRDefault="001C2101" w:rsidP="00595820">
            <w:pPr>
              <w:jc w:val="both"/>
              <w:rPr>
                <w:sz w:val="24"/>
                <w:szCs w:val="24"/>
              </w:rPr>
            </w:pPr>
            <w:r w:rsidRPr="001245AD">
              <w:rPr>
                <w:sz w:val="24"/>
                <w:szCs w:val="24"/>
              </w:rPr>
              <w:t>УИПЗЗ</w:t>
            </w:r>
          </w:p>
        </w:tc>
        <w:tc>
          <w:tcPr>
            <w:tcW w:w="2127" w:type="dxa"/>
          </w:tcPr>
          <w:p w:rsidR="001C2101" w:rsidRPr="001245AD" w:rsidRDefault="001C2101" w:rsidP="00595820">
            <w:pPr>
              <w:jc w:val="both"/>
              <w:rPr>
                <w:sz w:val="24"/>
                <w:szCs w:val="24"/>
              </w:rPr>
            </w:pPr>
            <w:r w:rsidRPr="001245AD">
              <w:rPr>
                <w:sz w:val="24"/>
                <w:szCs w:val="24"/>
              </w:rPr>
              <w:t>Учить обозначать на схемах приёмы работы с бумагой. Показать, как найти середину квадрата, как складывать бумагу по схеме. Учить детей читать схемы изготовления поделок.</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Знать:</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что такое оригами.</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Уметь: изготовлять квадрат из прямоугольника</w:t>
            </w:r>
          </w:p>
        </w:tc>
        <w:tc>
          <w:tcPr>
            <w:tcW w:w="2552" w:type="dxa"/>
          </w:tcPr>
          <w:p w:rsidR="001C2101" w:rsidRPr="001245AD" w:rsidRDefault="001C2101" w:rsidP="00595820">
            <w:pPr>
              <w:contextualSpacing/>
              <w:rPr>
                <w:rFonts w:eastAsia="Times New Roman"/>
                <w:i/>
                <w:iCs/>
                <w:sz w:val="24"/>
                <w:szCs w:val="24"/>
                <w:lang w:eastAsia="ru-RU"/>
              </w:rPr>
            </w:pPr>
            <w:r w:rsidRPr="001245AD">
              <w:rPr>
                <w:rFonts w:eastAsia="Times New Roman"/>
                <w:sz w:val="24"/>
                <w:szCs w:val="24"/>
                <w:lang w:eastAsia="ru-RU"/>
              </w:rPr>
              <w:t>Умение участвовать в учебном диалоге, соблюдать нормы речевого этикета, передавать в связном повествовании полученную информацию</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i/>
                <w:iCs/>
                <w:sz w:val="24"/>
                <w:szCs w:val="24"/>
                <w:lang w:eastAsia="ru-RU"/>
              </w:rPr>
              <w:t>Подбирать</w:t>
            </w:r>
            <w:r w:rsidRPr="001245AD">
              <w:rPr>
                <w:rFonts w:eastAsia="Times New Roman"/>
                <w:sz w:val="24"/>
                <w:szCs w:val="24"/>
                <w:lang w:eastAsia="ru-RU"/>
              </w:rPr>
              <w:t xml:space="preserve"> информацию из различных источников</w:t>
            </w:r>
          </w:p>
        </w:tc>
      </w:tr>
      <w:tr w:rsidR="001C2101" w:rsidRPr="00595820" w:rsidTr="00427036">
        <w:tc>
          <w:tcPr>
            <w:tcW w:w="868" w:type="dxa"/>
          </w:tcPr>
          <w:p w:rsidR="001C2101" w:rsidRPr="001245AD" w:rsidRDefault="001C2101" w:rsidP="00427036">
            <w:pPr>
              <w:pStyle w:val="a5"/>
              <w:numPr>
                <w:ilvl w:val="0"/>
                <w:numId w:val="5"/>
              </w:numPr>
              <w:ind w:left="0" w:firstLine="257"/>
              <w:rPr>
                <w:sz w:val="24"/>
                <w:szCs w:val="24"/>
                <w:lang w:val="ru-RU"/>
              </w:rPr>
            </w:pPr>
          </w:p>
        </w:tc>
        <w:tc>
          <w:tcPr>
            <w:tcW w:w="834" w:type="dxa"/>
          </w:tcPr>
          <w:p w:rsidR="001C2101" w:rsidRPr="001245AD" w:rsidRDefault="001C2101" w:rsidP="00595820">
            <w:pPr>
              <w:rPr>
                <w:sz w:val="24"/>
                <w:szCs w:val="24"/>
              </w:rPr>
            </w:pPr>
          </w:p>
        </w:tc>
        <w:tc>
          <w:tcPr>
            <w:tcW w:w="1984" w:type="dxa"/>
          </w:tcPr>
          <w:p w:rsidR="001C2101" w:rsidRPr="001245AD" w:rsidRDefault="001C2101" w:rsidP="00595820">
            <w:pPr>
              <w:jc w:val="both"/>
              <w:rPr>
                <w:b/>
                <w:i/>
                <w:sz w:val="24"/>
                <w:szCs w:val="24"/>
              </w:rPr>
            </w:pPr>
            <w:r w:rsidRPr="001245AD">
              <w:rPr>
                <w:b/>
                <w:i/>
                <w:sz w:val="24"/>
                <w:szCs w:val="24"/>
              </w:rPr>
              <w:t>Работа с бумагой.</w:t>
            </w:r>
          </w:p>
          <w:p w:rsidR="001C2101" w:rsidRPr="001245AD" w:rsidRDefault="001C2101" w:rsidP="00595820">
            <w:pPr>
              <w:jc w:val="both"/>
              <w:rPr>
                <w:sz w:val="24"/>
                <w:szCs w:val="24"/>
              </w:rPr>
            </w:pPr>
            <w:r w:rsidRPr="001245AD">
              <w:rPr>
                <w:sz w:val="24"/>
                <w:szCs w:val="24"/>
              </w:rPr>
              <w:t>Цветочное оригами.</w:t>
            </w:r>
          </w:p>
          <w:p w:rsidR="001C2101" w:rsidRPr="001245AD" w:rsidRDefault="001C2101" w:rsidP="00595820">
            <w:pPr>
              <w:jc w:val="both"/>
              <w:rPr>
                <w:b/>
                <w:i/>
                <w:sz w:val="24"/>
                <w:szCs w:val="24"/>
              </w:rPr>
            </w:pPr>
            <w:r w:rsidRPr="001245AD">
              <w:rPr>
                <w:b/>
                <w:i/>
                <w:sz w:val="24"/>
                <w:szCs w:val="24"/>
              </w:rPr>
              <w:t>Поделка «Тюльпан».</w:t>
            </w:r>
          </w:p>
          <w:p w:rsidR="001C2101" w:rsidRPr="001245AD" w:rsidRDefault="001C2101" w:rsidP="00595820">
            <w:pPr>
              <w:jc w:val="right"/>
              <w:rPr>
                <w:sz w:val="24"/>
                <w:szCs w:val="24"/>
              </w:rPr>
            </w:pPr>
            <w:r w:rsidRPr="001245AD">
              <w:rPr>
                <w:sz w:val="24"/>
                <w:szCs w:val="24"/>
              </w:rPr>
              <w:t>Т.Б.</w:t>
            </w:r>
          </w:p>
        </w:tc>
        <w:tc>
          <w:tcPr>
            <w:tcW w:w="992" w:type="dxa"/>
          </w:tcPr>
          <w:p w:rsidR="001C2101" w:rsidRPr="001245AD" w:rsidRDefault="001C2101" w:rsidP="00595820">
            <w:pPr>
              <w:jc w:val="both"/>
              <w:rPr>
                <w:sz w:val="24"/>
                <w:szCs w:val="24"/>
              </w:rPr>
            </w:pPr>
            <w:r w:rsidRPr="001245AD">
              <w:rPr>
                <w:sz w:val="24"/>
                <w:szCs w:val="24"/>
              </w:rPr>
              <w:t>УИПЗЗ</w:t>
            </w:r>
          </w:p>
          <w:p w:rsidR="001C2101" w:rsidRPr="001245AD" w:rsidRDefault="001C2101" w:rsidP="00595820">
            <w:pPr>
              <w:jc w:val="both"/>
              <w:rPr>
                <w:sz w:val="24"/>
                <w:szCs w:val="24"/>
              </w:rPr>
            </w:pPr>
          </w:p>
        </w:tc>
        <w:tc>
          <w:tcPr>
            <w:tcW w:w="2127" w:type="dxa"/>
          </w:tcPr>
          <w:p w:rsidR="001C2101" w:rsidRPr="001245AD" w:rsidRDefault="001C2101" w:rsidP="00595820">
            <w:pPr>
              <w:jc w:val="both"/>
              <w:rPr>
                <w:sz w:val="24"/>
                <w:szCs w:val="24"/>
              </w:rPr>
            </w:pPr>
            <w:r w:rsidRPr="001245AD">
              <w:rPr>
                <w:sz w:val="24"/>
                <w:szCs w:val="24"/>
              </w:rPr>
              <w:t xml:space="preserve">Учить детей изготавливать поделки в технике оригами на основе базовых форм. </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Знать:</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что такое оригами.</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Уметь:</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изготовлять поделки, выполнять различные приемы подвижных соединений на основе базовой формы – бутон</w:t>
            </w:r>
          </w:p>
        </w:tc>
        <w:tc>
          <w:tcPr>
            <w:tcW w:w="2552" w:type="dxa"/>
          </w:tcPr>
          <w:p w:rsidR="001C2101" w:rsidRPr="001245AD" w:rsidRDefault="001C2101" w:rsidP="00595820">
            <w:pPr>
              <w:contextualSpacing/>
              <w:rPr>
                <w:rFonts w:eastAsia="Times New Roman"/>
                <w:i/>
                <w:iCs/>
                <w:sz w:val="24"/>
                <w:szCs w:val="24"/>
                <w:lang w:eastAsia="ru-RU"/>
              </w:rPr>
            </w:pPr>
            <w:r w:rsidRPr="001245AD">
              <w:rPr>
                <w:rFonts w:eastAsia="Times New Roman"/>
                <w:sz w:val="24"/>
                <w:szCs w:val="24"/>
                <w:lang w:eastAsia="ru-RU"/>
              </w:rPr>
              <w:t>Умение участвовать в учебном диалоге, соблюдать нормы речевого этикета, передавать в связном повествовании полученную информацию</w:t>
            </w:r>
          </w:p>
          <w:p w:rsidR="001C2101" w:rsidRPr="001245AD" w:rsidRDefault="001C2101" w:rsidP="00595820">
            <w:pPr>
              <w:contextualSpacing/>
              <w:rPr>
                <w:rFonts w:eastAsia="Times New Roman"/>
                <w:sz w:val="24"/>
                <w:szCs w:val="24"/>
                <w:lang w:eastAsia="ru-RU"/>
              </w:rPr>
            </w:pP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i/>
                <w:iCs/>
                <w:sz w:val="24"/>
                <w:szCs w:val="24"/>
                <w:lang w:eastAsia="ru-RU"/>
              </w:rPr>
              <w:t xml:space="preserve">Подбирать </w:t>
            </w:r>
            <w:r w:rsidRPr="001245AD">
              <w:rPr>
                <w:rFonts w:eastAsia="Times New Roman"/>
                <w:sz w:val="24"/>
                <w:szCs w:val="24"/>
                <w:lang w:eastAsia="ru-RU"/>
              </w:rPr>
              <w:t>информацию из различных источников.</w:t>
            </w:r>
          </w:p>
        </w:tc>
      </w:tr>
      <w:tr w:rsidR="001C2101" w:rsidRPr="00595820" w:rsidTr="00427036">
        <w:tc>
          <w:tcPr>
            <w:tcW w:w="868" w:type="dxa"/>
          </w:tcPr>
          <w:p w:rsidR="001C2101" w:rsidRPr="001245AD" w:rsidRDefault="001C2101" w:rsidP="00427036">
            <w:pPr>
              <w:pStyle w:val="a5"/>
              <w:numPr>
                <w:ilvl w:val="0"/>
                <w:numId w:val="5"/>
              </w:numPr>
              <w:ind w:left="0" w:firstLine="257"/>
              <w:rPr>
                <w:sz w:val="24"/>
                <w:szCs w:val="24"/>
                <w:lang w:val="ru-RU"/>
              </w:rPr>
            </w:pPr>
          </w:p>
        </w:tc>
        <w:tc>
          <w:tcPr>
            <w:tcW w:w="834" w:type="dxa"/>
          </w:tcPr>
          <w:p w:rsidR="001C2101" w:rsidRPr="001245AD" w:rsidRDefault="001C2101" w:rsidP="00595820">
            <w:pPr>
              <w:rPr>
                <w:sz w:val="24"/>
                <w:szCs w:val="24"/>
              </w:rPr>
            </w:pPr>
          </w:p>
        </w:tc>
        <w:tc>
          <w:tcPr>
            <w:tcW w:w="1984" w:type="dxa"/>
          </w:tcPr>
          <w:p w:rsidR="001C2101" w:rsidRPr="00427036" w:rsidRDefault="001C2101" w:rsidP="00595820">
            <w:pPr>
              <w:jc w:val="both"/>
              <w:rPr>
                <w:b/>
                <w:i/>
                <w:sz w:val="24"/>
                <w:szCs w:val="24"/>
              </w:rPr>
            </w:pPr>
            <w:r w:rsidRPr="00427036">
              <w:rPr>
                <w:b/>
                <w:i/>
                <w:sz w:val="24"/>
                <w:szCs w:val="24"/>
              </w:rPr>
              <w:t>Страна фантазии.</w:t>
            </w:r>
          </w:p>
          <w:p w:rsidR="001C2101" w:rsidRPr="001245AD" w:rsidRDefault="001C2101" w:rsidP="00595820">
            <w:pPr>
              <w:jc w:val="both"/>
              <w:rPr>
                <w:sz w:val="24"/>
                <w:szCs w:val="24"/>
              </w:rPr>
            </w:pPr>
            <w:r w:rsidRPr="001245AD">
              <w:rPr>
                <w:sz w:val="24"/>
                <w:szCs w:val="24"/>
              </w:rPr>
              <w:t xml:space="preserve">Весёлые </w:t>
            </w:r>
            <w:r w:rsidRPr="001245AD">
              <w:rPr>
                <w:sz w:val="24"/>
                <w:szCs w:val="24"/>
              </w:rPr>
              <w:lastRenderedPageBreak/>
              <w:t>проделки бумаги».</w:t>
            </w:r>
          </w:p>
          <w:p w:rsidR="00427036" w:rsidRDefault="001C2101" w:rsidP="00427036">
            <w:pPr>
              <w:jc w:val="both"/>
              <w:rPr>
                <w:sz w:val="24"/>
                <w:szCs w:val="24"/>
              </w:rPr>
            </w:pPr>
            <w:r w:rsidRPr="001245AD">
              <w:rPr>
                <w:b/>
                <w:i/>
                <w:sz w:val="24"/>
                <w:szCs w:val="24"/>
              </w:rPr>
              <w:t xml:space="preserve">Поделки «Многоликая маска», «Говорящие игрушки». </w:t>
            </w:r>
            <w:r w:rsidRPr="001245AD">
              <w:rPr>
                <w:sz w:val="24"/>
                <w:szCs w:val="24"/>
              </w:rPr>
              <w:t xml:space="preserve">  </w:t>
            </w:r>
          </w:p>
          <w:p w:rsidR="001C2101" w:rsidRPr="001245AD" w:rsidRDefault="001C2101" w:rsidP="00427036">
            <w:pPr>
              <w:jc w:val="right"/>
              <w:rPr>
                <w:sz w:val="24"/>
                <w:szCs w:val="24"/>
              </w:rPr>
            </w:pPr>
            <w:r w:rsidRPr="001245AD">
              <w:rPr>
                <w:sz w:val="24"/>
                <w:szCs w:val="24"/>
              </w:rPr>
              <w:t>Т.Б.</w:t>
            </w:r>
          </w:p>
        </w:tc>
        <w:tc>
          <w:tcPr>
            <w:tcW w:w="992" w:type="dxa"/>
          </w:tcPr>
          <w:p w:rsidR="001C2101" w:rsidRPr="001245AD" w:rsidRDefault="001C2101" w:rsidP="00595820">
            <w:pPr>
              <w:jc w:val="both"/>
              <w:rPr>
                <w:sz w:val="24"/>
                <w:szCs w:val="24"/>
              </w:rPr>
            </w:pPr>
            <w:r w:rsidRPr="001245AD">
              <w:rPr>
                <w:sz w:val="24"/>
                <w:szCs w:val="24"/>
              </w:rPr>
              <w:lastRenderedPageBreak/>
              <w:t>УЗНЗВУ</w:t>
            </w:r>
          </w:p>
        </w:tc>
        <w:tc>
          <w:tcPr>
            <w:tcW w:w="2127" w:type="dxa"/>
          </w:tcPr>
          <w:p w:rsidR="001C2101" w:rsidRPr="001245AD" w:rsidRDefault="001C2101" w:rsidP="00595820">
            <w:pPr>
              <w:jc w:val="both"/>
              <w:rPr>
                <w:sz w:val="24"/>
                <w:szCs w:val="24"/>
              </w:rPr>
            </w:pPr>
            <w:r w:rsidRPr="001245AD">
              <w:rPr>
                <w:sz w:val="24"/>
                <w:szCs w:val="24"/>
              </w:rPr>
              <w:t xml:space="preserve">Показать технику прорезания бумаги. Учить </w:t>
            </w:r>
            <w:r w:rsidRPr="001245AD">
              <w:rPr>
                <w:sz w:val="24"/>
                <w:szCs w:val="24"/>
              </w:rPr>
              <w:lastRenderedPageBreak/>
              <w:t>делать подвижные поделки в технике оригами. Умение работать в технике оригами при изготовлении подвижных моделей с использованием.</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lastRenderedPageBreak/>
              <w:t>Знать:</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что такое оригами.</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Уметь:</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lastRenderedPageBreak/>
              <w:t>-изготовлять поделки на основе формы «конверт»</w:t>
            </w:r>
          </w:p>
        </w:tc>
        <w:tc>
          <w:tcPr>
            <w:tcW w:w="2552" w:type="dxa"/>
          </w:tcPr>
          <w:p w:rsidR="001C2101" w:rsidRPr="001245AD" w:rsidRDefault="001C2101" w:rsidP="00595820">
            <w:pPr>
              <w:contextualSpacing/>
              <w:rPr>
                <w:rFonts w:eastAsia="Times New Roman"/>
                <w:sz w:val="24"/>
                <w:szCs w:val="24"/>
                <w:lang w:eastAsia="ru-RU"/>
              </w:rPr>
            </w:pPr>
            <w:r w:rsidRPr="001245AD">
              <w:rPr>
                <w:rFonts w:eastAsia="Times New Roman"/>
                <w:i/>
                <w:iCs/>
                <w:sz w:val="24"/>
                <w:szCs w:val="24"/>
                <w:lang w:eastAsia="ru-RU"/>
              </w:rPr>
              <w:lastRenderedPageBreak/>
              <w:t xml:space="preserve">Воспитывать </w:t>
            </w:r>
            <w:r w:rsidRPr="001245AD">
              <w:rPr>
                <w:rFonts w:eastAsia="Times New Roman"/>
                <w:sz w:val="24"/>
                <w:szCs w:val="24"/>
                <w:lang w:eastAsia="ru-RU"/>
              </w:rPr>
              <w:t xml:space="preserve">уважительное отношение к </w:t>
            </w:r>
            <w:r w:rsidRPr="001245AD">
              <w:rPr>
                <w:rFonts w:eastAsia="Times New Roman"/>
                <w:sz w:val="24"/>
                <w:szCs w:val="24"/>
                <w:lang w:eastAsia="ru-RU"/>
              </w:rPr>
              <w:lastRenderedPageBreak/>
              <w:t>творчеству как своему, так и других людей</w:t>
            </w:r>
          </w:p>
          <w:p w:rsidR="001C2101" w:rsidRPr="001245AD" w:rsidRDefault="001C2101" w:rsidP="00595820">
            <w:pPr>
              <w:contextualSpacing/>
              <w:rPr>
                <w:rFonts w:eastAsia="Times New Roman"/>
                <w:sz w:val="24"/>
                <w:szCs w:val="24"/>
                <w:lang w:eastAsia="ru-RU"/>
              </w:rPr>
            </w:pP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lastRenderedPageBreak/>
              <w:t xml:space="preserve">Планировать последовательность практических </w:t>
            </w:r>
            <w:r w:rsidRPr="001245AD">
              <w:rPr>
                <w:rFonts w:eastAsia="Times New Roman"/>
                <w:sz w:val="24"/>
                <w:szCs w:val="24"/>
                <w:lang w:eastAsia="ru-RU"/>
              </w:rPr>
              <w:lastRenderedPageBreak/>
              <w:t>действий для реализации поставленной задачи</w:t>
            </w:r>
          </w:p>
        </w:tc>
      </w:tr>
      <w:tr w:rsidR="001C2101" w:rsidRPr="00595820" w:rsidTr="00427036">
        <w:tc>
          <w:tcPr>
            <w:tcW w:w="868" w:type="dxa"/>
          </w:tcPr>
          <w:p w:rsidR="001C2101" w:rsidRPr="001245AD" w:rsidRDefault="001C2101" w:rsidP="00427036">
            <w:pPr>
              <w:pStyle w:val="a5"/>
              <w:numPr>
                <w:ilvl w:val="0"/>
                <w:numId w:val="5"/>
              </w:numPr>
              <w:ind w:left="0" w:firstLine="257"/>
              <w:rPr>
                <w:sz w:val="24"/>
                <w:szCs w:val="24"/>
                <w:lang w:val="ru-RU"/>
              </w:rPr>
            </w:pPr>
          </w:p>
        </w:tc>
        <w:tc>
          <w:tcPr>
            <w:tcW w:w="834" w:type="dxa"/>
          </w:tcPr>
          <w:p w:rsidR="001C2101" w:rsidRPr="001245AD" w:rsidRDefault="001C2101" w:rsidP="00595820">
            <w:pPr>
              <w:rPr>
                <w:sz w:val="24"/>
                <w:szCs w:val="24"/>
              </w:rPr>
            </w:pPr>
          </w:p>
        </w:tc>
        <w:tc>
          <w:tcPr>
            <w:tcW w:w="1984" w:type="dxa"/>
          </w:tcPr>
          <w:p w:rsidR="001C2101" w:rsidRPr="001245AD" w:rsidRDefault="001C2101" w:rsidP="00595820">
            <w:pPr>
              <w:jc w:val="both"/>
              <w:rPr>
                <w:b/>
                <w:i/>
                <w:sz w:val="24"/>
                <w:szCs w:val="24"/>
              </w:rPr>
            </w:pPr>
            <w:r w:rsidRPr="001245AD">
              <w:rPr>
                <w:b/>
                <w:i/>
                <w:sz w:val="24"/>
                <w:szCs w:val="24"/>
              </w:rPr>
              <w:t>Работа с разным материалом.</w:t>
            </w:r>
          </w:p>
          <w:p w:rsidR="001C2101" w:rsidRPr="001245AD" w:rsidRDefault="001C2101" w:rsidP="00595820">
            <w:pPr>
              <w:jc w:val="both"/>
              <w:rPr>
                <w:sz w:val="24"/>
                <w:szCs w:val="24"/>
              </w:rPr>
            </w:pPr>
            <w:r w:rsidRPr="001245AD">
              <w:rPr>
                <w:sz w:val="24"/>
                <w:szCs w:val="24"/>
              </w:rPr>
              <w:t>Подарок Курочки Рябы.</w:t>
            </w:r>
          </w:p>
          <w:p w:rsidR="001C2101" w:rsidRPr="001245AD" w:rsidRDefault="001C2101" w:rsidP="00595820">
            <w:pPr>
              <w:jc w:val="both"/>
              <w:rPr>
                <w:b/>
                <w:i/>
                <w:sz w:val="24"/>
                <w:szCs w:val="24"/>
              </w:rPr>
            </w:pPr>
            <w:r w:rsidRPr="001245AD">
              <w:rPr>
                <w:b/>
                <w:i/>
                <w:sz w:val="24"/>
                <w:szCs w:val="24"/>
              </w:rPr>
              <w:t>Поделки: «Бисерное яйцо», «Драгоценное яйцо».</w:t>
            </w:r>
          </w:p>
        </w:tc>
        <w:tc>
          <w:tcPr>
            <w:tcW w:w="992" w:type="dxa"/>
          </w:tcPr>
          <w:p w:rsidR="001C2101" w:rsidRPr="001245AD" w:rsidRDefault="001C2101" w:rsidP="00595820">
            <w:pPr>
              <w:jc w:val="both"/>
              <w:rPr>
                <w:sz w:val="24"/>
                <w:szCs w:val="24"/>
              </w:rPr>
            </w:pPr>
            <w:r w:rsidRPr="001245AD">
              <w:rPr>
                <w:sz w:val="24"/>
                <w:szCs w:val="24"/>
              </w:rPr>
              <w:t>УКИЗ</w:t>
            </w:r>
          </w:p>
          <w:p w:rsidR="001C2101" w:rsidRPr="001245AD" w:rsidRDefault="001C2101" w:rsidP="00595820">
            <w:pPr>
              <w:jc w:val="both"/>
              <w:rPr>
                <w:sz w:val="24"/>
                <w:szCs w:val="24"/>
              </w:rPr>
            </w:pPr>
          </w:p>
        </w:tc>
        <w:tc>
          <w:tcPr>
            <w:tcW w:w="2127" w:type="dxa"/>
          </w:tcPr>
          <w:p w:rsidR="001C2101" w:rsidRPr="001245AD" w:rsidRDefault="001C2101" w:rsidP="00595820">
            <w:pPr>
              <w:jc w:val="both"/>
              <w:rPr>
                <w:sz w:val="24"/>
                <w:szCs w:val="24"/>
              </w:rPr>
            </w:pPr>
            <w:r w:rsidRPr="001245AD">
              <w:rPr>
                <w:sz w:val="24"/>
                <w:szCs w:val="24"/>
              </w:rPr>
              <w:t xml:space="preserve">Учить сравнивать крупы; находить пары круп по контрасту, сочетаемости. Познакомить с приёмами наклеивания крупы на шарообразную поверхность. </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Знать:</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что такое оригами.</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Уметь:</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изготовлять открытки-розыгрыши с прорезью и выгибанием</w:t>
            </w:r>
          </w:p>
        </w:tc>
        <w:tc>
          <w:tcPr>
            <w:tcW w:w="2552"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Умение участвовать в учебном диалоге, соблюдать нормы речевого этикета, передавать в связном повествовании полученную информацию</w:t>
            </w:r>
          </w:p>
          <w:p w:rsidR="001C2101" w:rsidRPr="001245AD" w:rsidRDefault="001C2101" w:rsidP="00595820">
            <w:pPr>
              <w:contextualSpacing/>
              <w:rPr>
                <w:rFonts w:eastAsia="Times New Roman"/>
                <w:sz w:val="24"/>
                <w:szCs w:val="24"/>
                <w:lang w:eastAsia="ru-RU"/>
              </w:rPr>
            </w:pP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Использовать приобретенные знания и умения для творческого решения несложных конструкторских, организационных задач</w:t>
            </w:r>
          </w:p>
        </w:tc>
      </w:tr>
      <w:tr w:rsidR="001C2101" w:rsidRPr="00595820" w:rsidTr="00427036">
        <w:tc>
          <w:tcPr>
            <w:tcW w:w="868" w:type="dxa"/>
          </w:tcPr>
          <w:p w:rsidR="001C2101" w:rsidRPr="001245AD" w:rsidRDefault="001C2101" w:rsidP="00427036">
            <w:pPr>
              <w:pStyle w:val="a5"/>
              <w:numPr>
                <w:ilvl w:val="0"/>
                <w:numId w:val="5"/>
              </w:numPr>
              <w:ind w:left="0" w:firstLine="257"/>
              <w:rPr>
                <w:sz w:val="24"/>
                <w:szCs w:val="24"/>
                <w:lang w:val="ru-RU"/>
              </w:rPr>
            </w:pPr>
          </w:p>
        </w:tc>
        <w:tc>
          <w:tcPr>
            <w:tcW w:w="834" w:type="dxa"/>
          </w:tcPr>
          <w:p w:rsidR="001C2101" w:rsidRPr="001245AD" w:rsidRDefault="001C2101" w:rsidP="00595820">
            <w:pPr>
              <w:rPr>
                <w:sz w:val="24"/>
                <w:szCs w:val="24"/>
              </w:rPr>
            </w:pPr>
          </w:p>
        </w:tc>
        <w:tc>
          <w:tcPr>
            <w:tcW w:w="1984" w:type="dxa"/>
          </w:tcPr>
          <w:p w:rsidR="001C2101" w:rsidRPr="001245AD" w:rsidRDefault="001C2101" w:rsidP="00595820">
            <w:pPr>
              <w:jc w:val="both"/>
              <w:rPr>
                <w:b/>
                <w:i/>
                <w:sz w:val="24"/>
                <w:szCs w:val="24"/>
              </w:rPr>
            </w:pPr>
            <w:r w:rsidRPr="001245AD">
              <w:rPr>
                <w:b/>
                <w:i/>
                <w:sz w:val="24"/>
                <w:szCs w:val="24"/>
              </w:rPr>
              <w:t>Работа с разным материалом.</w:t>
            </w:r>
          </w:p>
          <w:p w:rsidR="001C2101" w:rsidRPr="001245AD" w:rsidRDefault="001C2101" w:rsidP="00595820">
            <w:pPr>
              <w:jc w:val="both"/>
              <w:rPr>
                <w:sz w:val="24"/>
                <w:szCs w:val="24"/>
              </w:rPr>
            </w:pPr>
            <w:r w:rsidRPr="001245AD">
              <w:rPr>
                <w:sz w:val="24"/>
                <w:szCs w:val="24"/>
              </w:rPr>
              <w:t>Бумажные вестники мира.</w:t>
            </w:r>
          </w:p>
          <w:p w:rsidR="001C2101" w:rsidRPr="001245AD" w:rsidRDefault="001C2101" w:rsidP="00595820">
            <w:pPr>
              <w:jc w:val="both"/>
              <w:rPr>
                <w:b/>
                <w:i/>
                <w:sz w:val="24"/>
                <w:szCs w:val="24"/>
              </w:rPr>
            </w:pPr>
            <w:r w:rsidRPr="001245AD">
              <w:rPr>
                <w:b/>
                <w:i/>
                <w:sz w:val="24"/>
                <w:szCs w:val="24"/>
              </w:rPr>
              <w:t>Поделки: «Военный – гармонист», «Губная гармошка», «Солдатская пилотка».</w:t>
            </w:r>
          </w:p>
        </w:tc>
        <w:tc>
          <w:tcPr>
            <w:tcW w:w="992" w:type="dxa"/>
          </w:tcPr>
          <w:p w:rsidR="001C2101" w:rsidRPr="001245AD" w:rsidRDefault="001C2101" w:rsidP="00595820">
            <w:pPr>
              <w:jc w:val="both"/>
              <w:rPr>
                <w:sz w:val="24"/>
                <w:szCs w:val="24"/>
              </w:rPr>
            </w:pPr>
            <w:r w:rsidRPr="001245AD">
              <w:rPr>
                <w:sz w:val="24"/>
                <w:szCs w:val="24"/>
              </w:rPr>
              <w:t>УКИЗ</w:t>
            </w:r>
          </w:p>
        </w:tc>
        <w:tc>
          <w:tcPr>
            <w:tcW w:w="2127" w:type="dxa"/>
          </w:tcPr>
          <w:p w:rsidR="001C2101" w:rsidRPr="001245AD" w:rsidRDefault="001C2101" w:rsidP="00427036">
            <w:pPr>
              <w:jc w:val="both"/>
              <w:rPr>
                <w:sz w:val="24"/>
                <w:szCs w:val="24"/>
              </w:rPr>
            </w:pPr>
            <w:r w:rsidRPr="001245AD">
              <w:rPr>
                <w:sz w:val="24"/>
                <w:szCs w:val="24"/>
              </w:rPr>
              <w:t xml:space="preserve">Показать технологию гофрирования бумаги. Учить вырезать сложные фигуры по контуру. Показать, как прорезать в середине плоскостной детали отверстие. Учить скреплять между собой детали. </w:t>
            </w: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Знать приемы гофрирования бумаги.</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Уметь:</w:t>
            </w:r>
          </w:p>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 выполнять поделки с прорезанием и гофрированием бумаги</w:t>
            </w:r>
          </w:p>
        </w:tc>
        <w:tc>
          <w:tcPr>
            <w:tcW w:w="2552"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1C2101" w:rsidRPr="001245AD" w:rsidRDefault="001C2101" w:rsidP="00595820">
            <w:pPr>
              <w:contextualSpacing/>
              <w:rPr>
                <w:rFonts w:eastAsia="Times New Roman"/>
                <w:sz w:val="24"/>
                <w:szCs w:val="24"/>
                <w:lang w:eastAsia="ru-RU"/>
              </w:rPr>
            </w:pPr>
          </w:p>
        </w:tc>
        <w:tc>
          <w:tcPr>
            <w:tcW w:w="2551" w:type="dxa"/>
          </w:tcPr>
          <w:p w:rsidR="001C2101" w:rsidRPr="001245AD" w:rsidRDefault="001C2101" w:rsidP="00595820">
            <w:pPr>
              <w:contextualSpacing/>
              <w:rPr>
                <w:rFonts w:eastAsia="Times New Roman"/>
                <w:sz w:val="24"/>
                <w:szCs w:val="24"/>
                <w:lang w:eastAsia="ru-RU"/>
              </w:rPr>
            </w:pPr>
            <w:r w:rsidRPr="001245AD">
              <w:rPr>
                <w:rFonts w:eastAsia="Times New Roman"/>
                <w:sz w:val="24"/>
                <w:szCs w:val="24"/>
                <w:lang w:eastAsia="ru-RU"/>
              </w:rPr>
              <w:t>Использовать приобретенные знания и умения для творческого решения несложных конструкторских, организационных задач</w:t>
            </w:r>
          </w:p>
        </w:tc>
      </w:tr>
    </w:tbl>
    <w:p w:rsidR="00133BE4" w:rsidRPr="00595820" w:rsidRDefault="00133BE4" w:rsidP="00595820">
      <w:pPr>
        <w:pStyle w:val="a6"/>
        <w:spacing w:after="0" w:line="240" w:lineRule="auto"/>
        <w:rPr>
          <w:rFonts w:ascii="Times New Roman" w:hAnsi="Times New Roman" w:cs="Times New Roman"/>
          <w:b/>
          <w:sz w:val="28"/>
          <w:szCs w:val="28"/>
        </w:rPr>
      </w:pPr>
      <w:r w:rsidRPr="00595820">
        <w:rPr>
          <w:rFonts w:ascii="Times New Roman" w:hAnsi="Times New Roman" w:cs="Times New Roman"/>
          <w:b/>
          <w:sz w:val="28"/>
          <w:szCs w:val="28"/>
        </w:rPr>
        <w:lastRenderedPageBreak/>
        <w:t>Типы уроков и их сокращения, принятые в данном тематическом планировании:</w:t>
      </w:r>
    </w:p>
    <w:p w:rsidR="00133BE4" w:rsidRPr="00595820" w:rsidRDefault="00133BE4" w:rsidP="00595820">
      <w:pPr>
        <w:pStyle w:val="a6"/>
        <w:spacing w:after="0" w:line="240" w:lineRule="auto"/>
        <w:rPr>
          <w:rFonts w:ascii="Times New Roman" w:hAnsi="Times New Roman" w:cs="Times New Roman"/>
          <w:b/>
          <w:sz w:val="28"/>
          <w:szCs w:val="28"/>
        </w:rPr>
      </w:pPr>
    </w:p>
    <w:p w:rsidR="00133BE4" w:rsidRPr="00595820" w:rsidRDefault="00133BE4" w:rsidP="00595820">
      <w:pPr>
        <w:pStyle w:val="a6"/>
        <w:numPr>
          <w:ilvl w:val="0"/>
          <w:numId w:val="30"/>
        </w:numPr>
        <w:spacing w:after="0" w:line="240" w:lineRule="auto"/>
        <w:ind w:left="0"/>
        <w:rPr>
          <w:rFonts w:ascii="Times New Roman" w:hAnsi="Times New Roman" w:cs="Times New Roman"/>
          <w:sz w:val="28"/>
          <w:szCs w:val="28"/>
        </w:rPr>
      </w:pPr>
      <w:r w:rsidRPr="00595820">
        <w:rPr>
          <w:rFonts w:ascii="Times New Roman" w:hAnsi="Times New Roman" w:cs="Times New Roman"/>
          <w:sz w:val="28"/>
          <w:szCs w:val="28"/>
        </w:rPr>
        <w:t>Комбинированный урок – КУ</w:t>
      </w:r>
    </w:p>
    <w:p w:rsidR="00133BE4" w:rsidRPr="00595820" w:rsidRDefault="00133BE4" w:rsidP="00595820">
      <w:pPr>
        <w:pStyle w:val="a6"/>
        <w:numPr>
          <w:ilvl w:val="0"/>
          <w:numId w:val="30"/>
        </w:numPr>
        <w:spacing w:after="0" w:line="240" w:lineRule="auto"/>
        <w:ind w:left="0"/>
        <w:rPr>
          <w:rFonts w:ascii="Times New Roman" w:hAnsi="Times New Roman" w:cs="Times New Roman"/>
          <w:sz w:val="28"/>
          <w:szCs w:val="28"/>
        </w:rPr>
      </w:pPr>
      <w:r w:rsidRPr="00595820">
        <w:rPr>
          <w:rFonts w:ascii="Times New Roman" w:hAnsi="Times New Roman" w:cs="Times New Roman"/>
          <w:sz w:val="28"/>
          <w:szCs w:val="28"/>
        </w:rPr>
        <w:t>Урок комплексного применения знаний и умений – УКПЗУ</w:t>
      </w:r>
    </w:p>
    <w:p w:rsidR="00133BE4" w:rsidRPr="00595820" w:rsidRDefault="00133BE4" w:rsidP="00595820">
      <w:pPr>
        <w:pStyle w:val="a6"/>
        <w:numPr>
          <w:ilvl w:val="0"/>
          <w:numId w:val="30"/>
        </w:numPr>
        <w:spacing w:after="0" w:line="240" w:lineRule="auto"/>
        <w:ind w:left="0"/>
        <w:rPr>
          <w:rFonts w:ascii="Times New Roman" w:hAnsi="Times New Roman" w:cs="Times New Roman"/>
          <w:sz w:val="28"/>
          <w:szCs w:val="28"/>
        </w:rPr>
      </w:pPr>
      <w:r w:rsidRPr="00595820">
        <w:rPr>
          <w:rFonts w:ascii="Times New Roman" w:hAnsi="Times New Roman" w:cs="Times New Roman"/>
          <w:sz w:val="28"/>
          <w:szCs w:val="28"/>
        </w:rPr>
        <w:t>Урок обобщения, систематизации новых знаний и умений – УОСНЗУ</w:t>
      </w:r>
    </w:p>
    <w:p w:rsidR="00133BE4" w:rsidRDefault="00133BE4"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427036" w:rsidRDefault="00427036"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427036" w:rsidRDefault="00427036"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427036" w:rsidRDefault="00427036"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427036" w:rsidRDefault="00427036"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325F1D" w:rsidRDefault="00325F1D" w:rsidP="00595820">
      <w:pPr>
        <w:pStyle w:val="a6"/>
        <w:spacing w:after="0" w:line="240" w:lineRule="auto"/>
        <w:rPr>
          <w:rStyle w:val="14"/>
          <w:rFonts w:ascii="Times New Roman" w:eastAsia="Times New Roman" w:hAnsi="Times New Roman" w:cs="Times New Roman"/>
          <w:b/>
          <w:color w:val="000000"/>
          <w:spacing w:val="0"/>
          <w:kern w:val="1"/>
          <w:sz w:val="28"/>
          <w:szCs w:val="28"/>
          <w:lang w:eastAsia="en-US"/>
        </w:rPr>
      </w:pPr>
    </w:p>
    <w:p w:rsidR="000168F4" w:rsidRPr="00595820" w:rsidRDefault="000168F4" w:rsidP="00595820">
      <w:pPr>
        <w:pStyle w:val="a6"/>
        <w:spacing w:after="0" w:line="240" w:lineRule="auto"/>
        <w:jc w:val="center"/>
        <w:rPr>
          <w:rFonts w:ascii="Times New Roman" w:hAnsi="Times New Roman" w:cs="Times New Roman"/>
          <w:b/>
          <w:sz w:val="28"/>
          <w:szCs w:val="28"/>
        </w:rPr>
      </w:pPr>
      <w:r w:rsidRPr="00595820">
        <w:rPr>
          <w:rFonts w:ascii="Times New Roman" w:hAnsi="Times New Roman" w:cs="Times New Roman"/>
          <w:b/>
          <w:sz w:val="28"/>
          <w:szCs w:val="28"/>
        </w:rPr>
        <w:lastRenderedPageBreak/>
        <w:t>Календарно-тематическое планирование</w:t>
      </w:r>
    </w:p>
    <w:p w:rsidR="001C2101" w:rsidRPr="00595820" w:rsidRDefault="000168F4" w:rsidP="00595820">
      <w:pPr>
        <w:pStyle w:val="a6"/>
        <w:spacing w:after="0" w:line="240" w:lineRule="auto"/>
        <w:jc w:val="center"/>
        <w:rPr>
          <w:rFonts w:ascii="Times New Roman" w:hAnsi="Times New Roman" w:cs="Times New Roman"/>
          <w:b/>
          <w:sz w:val="28"/>
          <w:szCs w:val="28"/>
        </w:rPr>
      </w:pPr>
      <w:r w:rsidRPr="00595820">
        <w:rPr>
          <w:rFonts w:ascii="Times New Roman" w:hAnsi="Times New Roman" w:cs="Times New Roman"/>
          <w:b/>
          <w:sz w:val="28"/>
          <w:szCs w:val="28"/>
        </w:rPr>
        <w:t>2 класс</w:t>
      </w:r>
    </w:p>
    <w:tbl>
      <w:tblPr>
        <w:tblpPr w:leftFromText="180" w:rightFromText="180" w:vertAnchor="text" w:horzAnchor="margin" w:tblpXSpec="center" w:tblpY="728"/>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42"/>
        <w:gridCol w:w="850"/>
        <w:gridCol w:w="1985"/>
        <w:gridCol w:w="992"/>
        <w:gridCol w:w="2126"/>
        <w:gridCol w:w="2552"/>
        <w:gridCol w:w="2551"/>
        <w:gridCol w:w="2686"/>
        <w:gridCol w:w="7"/>
      </w:tblGrid>
      <w:tr w:rsidR="001C2101" w:rsidRPr="001245AD" w:rsidTr="00325F1D">
        <w:trPr>
          <w:gridAfter w:val="1"/>
          <w:wAfter w:w="7" w:type="dxa"/>
          <w:trHeight w:val="278"/>
        </w:trPr>
        <w:tc>
          <w:tcPr>
            <w:tcW w:w="1101" w:type="dxa"/>
            <w:gridSpan w:val="2"/>
            <w:vMerge w:val="restart"/>
            <w:shd w:val="clear" w:color="auto" w:fill="auto"/>
          </w:tcPr>
          <w:p w:rsidR="001C2101" w:rsidRPr="001245AD" w:rsidRDefault="001C2101" w:rsidP="00595820">
            <w:pPr>
              <w:tabs>
                <w:tab w:val="left" w:pos="1440"/>
              </w:tabs>
              <w:jc w:val="center"/>
              <w:rPr>
                <w:b/>
              </w:rPr>
            </w:pPr>
            <w:r w:rsidRPr="001245AD">
              <w:rPr>
                <w:b/>
              </w:rPr>
              <w:t>№</w:t>
            </w:r>
          </w:p>
        </w:tc>
        <w:tc>
          <w:tcPr>
            <w:tcW w:w="850" w:type="dxa"/>
            <w:vMerge w:val="restart"/>
            <w:shd w:val="clear" w:color="auto" w:fill="auto"/>
          </w:tcPr>
          <w:p w:rsidR="001C2101" w:rsidRPr="001245AD" w:rsidRDefault="001C2101" w:rsidP="00595820">
            <w:pPr>
              <w:tabs>
                <w:tab w:val="left" w:pos="1440"/>
              </w:tabs>
              <w:jc w:val="center"/>
              <w:rPr>
                <w:b/>
              </w:rPr>
            </w:pPr>
            <w:r w:rsidRPr="001245AD">
              <w:rPr>
                <w:b/>
              </w:rPr>
              <w:t>Дата</w:t>
            </w:r>
          </w:p>
        </w:tc>
        <w:tc>
          <w:tcPr>
            <w:tcW w:w="1985" w:type="dxa"/>
            <w:vMerge w:val="restart"/>
            <w:shd w:val="clear" w:color="auto" w:fill="auto"/>
          </w:tcPr>
          <w:p w:rsidR="001C2101" w:rsidRPr="001245AD" w:rsidRDefault="001C2101" w:rsidP="00595820">
            <w:pPr>
              <w:tabs>
                <w:tab w:val="left" w:pos="1440"/>
              </w:tabs>
              <w:jc w:val="center"/>
              <w:rPr>
                <w:b/>
              </w:rPr>
            </w:pPr>
            <w:r w:rsidRPr="001245AD">
              <w:rPr>
                <w:b/>
              </w:rPr>
              <w:t>Тема урока</w:t>
            </w:r>
          </w:p>
        </w:tc>
        <w:tc>
          <w:tcPr>
            <w:tcW w:w="992" w:type="dxa"/>
            <w:vMerge w:val="restart"/>
            <w:shd w:val="clear" w:color="auto" w:fill="auto"/>
          </w:tcPr>
          <w:p w:rsidR="001C2101" w:rsidRPr="001245AD" w:rsidRDefault="001C2101" w:rsidP="00595820">
            <w:pPr>
              <w:tabs>
                <w:tab w:val="left" w:pos="1440"/>
              </w:tabs>
              <w:jc w:val="center"/>
              <w:rPr>
                <w:b/>
              </w:rPr>
            </w:pPr>
            <w:r w:rsidRPr="001245AD">
              <w:rPr>
                <w:b/>
              </w:rPr>
              <w:t>Тип урока</w:t>
            </w:r>
          </w:p>
        </w:tc>
        <w:tc>
          <w:tcPr>
            <w:tcW w:w="2126" w:type="dxa"/>
            <w:vMerge w:val="restart"/>
            <w:shd w:val="clear" w:color="auto" w:fill="auto"/>
          </w:tcPr>
          <w:p w:rsidR="001C2101" w:rsidRPr="001245AD" w:rsidRDefault="001C2101" w:rsidP="00595820">
            <w:pPr>
              <w:tabs>
                <w:tab w:val="left" w:pos="1440"/>
              </w:tabs>
              <w:jc w:val="center"/>
              <w:rPr>
                <w:b/>
              </w:rPr>
            </w:pPr>
            <w:r w:rsidRPr="001245AD">
              <w:rPr>
                <w:b/>
                <w:color w:val="000000"/>
                <w:spacing w:val="-5"/>
              </w:rPr>
              <w:t>Характеристика учебной деятельности учащихся</w:t>
            </w:r>
          </w:p>
        </w:tc>
        <w:tc>
          <w:tcPr>
            <w:tcW w:w="7789" w:type="dxa"/>
            <w:gridSpan w:val="3"/>
            <w:shd w:val="clear" w:color="auto" w:fill="auto"/>
          </w:tcPr>
          <w:p w:rsidR="001C2101" w:rsidRPr="001245AD" w:rsidRDefault="001C2101" w:rsidP="00595820">
            <w:pPr>
              <w:tabs>
                <w:tab w:val="left" w:pos="1440"/>
              </w:tabs>
              <w:jc w:val="center"/>
              <w:rPr>
                <w:b/>
              </w:rPr>
            </w:pPr>
            <w:r w:rsidRPr="001245AD">
              <w:rPr>
                <w:b/>
              </w:rPr>
              <w:t>Планируемые результаты</w:t>
            </w:r>
          </w:p>
        </w:tc>
      </w:tr>
      <w:tr w:rsidR="001C2101" w:rsidRPr="001245AD" w:rsidTr="00325F1D">
        <w:trPr>
          <w:gridAfter w:val="1"/>
          <w:wAfter w:w="7" w:type="dxa"/>
          <w:trHeight w:val="149"/>
        </w:trPr>
        <w:tc>
          <w:tcPr>
            <w:tcW w:w="1101" w:type="dxa"/>
            <w:gridSpan w:val="2"/>
            <w:vMerge/>
            <w:shd w:val="clear" w:color="auto" w:fill="auto"/>
          </w:tcPr>
          <w:p w:rsidR="001C2101" w:rsidRPr="001245AD" w:rsidRDefault="001C2101" w:rsidP="00595820">
            <w:pPr>
              <w:tabs>
                <w:tab w:val="left" w:pos="1440"/>
              </w:tabs>
              <w:jc w:val="center"/>
              <w:rPr>
                <w:b/>
              </w:rPr>
            </w:pPr>
          </w:p>
        </w:tc>
        <w:tc>
          <w:tcPr>
            <w:tcW w:w="850" w:type="dxa"/>
            <w:vMerge/>
            <w:shd w:val="clear" w:color="auto" w:fill="auto"/>
          </w:tcPr>
          <w:p w:rsidR="001C2101" w:rsidRPr="001245AD" w:rsidRDefault="001C2101" w:rsidP="00595820">
            <w:pPr>
              <w:tabs>
                <w:tab w:val="left" w:pos="1440"/>
              </w:tabs>
              <w:jc w:val="center"/>
              <w:rPr>
                <w:b/>
              </w:rPr>
            </w:pPr>
          </w:p>
        </w:tc>
        <w:tc>
          <w:tcPr>
            <w:tcW w:w="1985" w:type="dxa"/>
            <w:vMerge/>
            <w:shd w:val="clear" w:color="auto" w:fill="auto"/>
          </w:tcPr>
          <w:p w:rsidR="001C2101" w:rsidRPr="001245AD" w:rsidRDefault="001C2101" w:rsidP="00595820">
            <w:pPr>
              <w:tabs>
                <w:tab w:val="left" w:pos="1440"/>
              </w:tabs>
              <w:jc w:val="center"/>
              <w:rPr>
                <w:b/>
              </w:rPr>
            </w:pPr>
          </w:p>
        </w:tc>
        <w:tc>
          <w:tcPr>
            <w:tcW w:w="992" w:type="dxa"/>
            <w:vMerge/>
            <w:shd w:val="clear" w:color="auto" w:fill="auto"/>
          </w:tcPr>
          <w:p w:rsidR="001C2101" w:rsidRPr="001245AD" w:rsidRDefault="001C2101" w:rsidP="00595820">
            <w:pPr>
              <w:tabs>
                <w:tab w:val="left" w:pos="1440"/>
              </w:tabs>
              <w:jc w:val="center"/>
              <w:rPr>
                <w:b/>
              </w:rPr>
            </w:pPr>
          </w:p>
        </w:tc>
        <w:tc>
          <w:tcPr>
            <w:tcW w:w="2126" w:type="dxa"/>
            <w:vMerge/>
            <w:shd w:val="clear" w:color="auto" w:fill="auto"/>
          </w:tcPr>
          <w:p w:rsidR="001C2101" w:rsidRPr="001245AD" w:rsidRDefault="001C2101" w:rsidP="00595820">
            <w:pPr>
              <w:tabs>
                <w:tab w:val="left" w:pos="1440"/>
              </w:tabs>
              <w:jc w:val="center"/>
              <w:rPr>
                <w:b/>
              </w:rPr>
            </w:pPr>
          </w:p>
        </w:tc>
        <w:tc>
          <w:tcPr>
            <w:tcW w:w="2552" w:type="dxa"/>
            <w:shd w:val="clear" w:color="auto" w:fill="auto"/>
          </w:tcPr>
          <w:p w:rsidR="001C2101" w:rsidRPr="001245AD" w:rsidRDefault="001C2101" w:rsidP="00595820">
            <w:pPr>
              <w:tabs>
                <w:tab w:val="left" w:pos="1440"/>
              </w:tabs>
              <w:jc w:val="center"/>
              <w:rPr>
                <w:b/>
              </w:rPr>
            </w:pPr>
            <w:r w:rsidRPr="001245AD">
              <w:rPr>
                <w:b/>
              </w:rPr>
              <w:t>Предметные</w:t>
            </w:r>
          </w:p>
        </w:tc>
        <w:tc>
          <w:tcPr>
            <w:tcW w:w="2551" w:type="dxa"/>
            <w:shd w:val="clear" w:color="auto" w:fill="auto"/>
          </w:tcPr>
          <w:p w:rsidR="001C2101" w:rsidRPr="001245AD" w:rsidRDefault="001C2101" w:rsidP="00595820">
            <w:pPr>
              <w:tabs>
                <w:tab w:val="left" w:pos="1440"/>
              </w:tabs>
              <w:jc w:val="center"/>
              <w:rPr>
                <w:b/>
              </w:rPr>
            </w:pPr>
            <w:r w:rsidRPr="001245AD">
              <w:rPr>
                <w:b/>
              </w:rPr>
              <w:t>Личностные</w:t>
            </w:r>
          </w:p>
        </w:tc>
        <w:tc>
          <w:tcPr>
            <w:tcW w:w="2686" w:type="dxa"/>
            <w:shd w:val="clear" w:color="auto" w:fill="auto"/>
          </w:tcPr>
          <w:p w:rsidR="001C2101" w:rsidRPr="001245AD" w:rsidRDefault="001C2101" w:rsidP="00595820">
            <w:pPr>
              <w:tabs>
                <w:tab w:val="left" w:pos="1440"/>
              </w:tabs>
              <w:jc w:val="center"/>
              <w:rPr>
                <w:b/>
              </w:rPr>
            </w:pPr>
            <w:r w:rsidRPr="001245AD">
              <w:rPr>
                <w:b/>
              </w:rPr>
              <w:t>Метапредметные</w:t>
            </w:r>
          </w:p>
        </w:tc>
      </w:tr>
      <w:tr w:rsidR="001C2101" w:rsidRPr="001245AD" w:rsidTr="00325F1D">
        <w:trPr>
          <w:gridAfter w:val="1"/>
          <w:wAfter w:w="7" w:type="dxa"/>
          <w:trHeight w:val="557"/>
        </w:trPr>
        <w:tc>
          <w:tcPr>
            <w:tcW w:w="14843" w:type="dxa"/>
            <w:gridSpan w:val="9"/>
            <w:shd w:val="clear" w:color="auto" w:fill="auto"/>
          </w:tcPr>
          <w:p w:rsidR="001C2101" w:rsidRPr="001245AD" w:rsidRDefault="001C2101" w:rsidP="00595820">
            <w:pPr>
              <w:tabs>
                <w:tab w:val="left" w:pos="1440"/>
              </w:tabs>
              <w:jc w:val="center"/>
              <w:rPr>
                <w:b/>
                <w:i/>
              </w:rPr>
            </w:pPr>
            <w:r w:rsidRPr="001245AD">
              <w:rPr>
                <w:b/>
                <w:i/>
              </w:rPr>
              <w:t>Творческая мастерская (5 часов)</w:t>
            </w:r>
          </w:p>
          <w:p w:rsidR="001C2101" w:rsidRPr="001245AD" w:rsidRDefault="001C2101" w:rsidP="00595820">
            <w:pPr>
              <w:tabs>
                <w:tab w:val="left" w:pos="1440"/>
              </w:tabs>
              <w:jc w:val="center"/>
              <w:rPr>
                <w:b/>
                <w:i/>
              </w:rPr>
            </w:pPr>
            <w:r w:rsidRPr="001245AD">
              <w:rPr>
                <w:b/>
                <w:i/>
              </w:rPr>
              <w:t>Работа с пластичными материалами и конструирование из бумаги</w:t>
            </w:r>
          </w:p>
        </w:tc>
      </w:tr>
      <w:tr w:rsidR="001C2101" w:rsidRPr="001245AD" w:rsidTr="00432F14">
        <w:trPr>
          <w:trHeight w:val="278"/>
        </w:trPr>
        <w:tc>
          <w:tcPr>
            <w:tcW w:w="959" w:type="dxa"/>
            <w:shd w:val="clear" w:color="auto" w:fill="auto"/>
          </w:tcPr>
          <w:p w:rsidR="001C2101" w:rsidRPr="001245AD" w:rsidRDefault="001C2101" w:rsidP="00595820">
            <w:pPr>
              <w:pStyle w:val="a5"/>
              <w:numPr>
                <w:ilvl w:val="0"/>
                <w:numId w:val="2"/>
              </w:numPr>
              <w:tabs>
                <w:tab w:val="left" w:pos="1440"/>
              </w:tabs>
              <w:ind w:left="0"/>
              <w:jc w:val="center"/>
              <w:rPr>
                <w:lang w:val="ru-RU"/>
              </w:rPr>
            </w:pPr>
          </w:p>
        </w:tc>
        <w:tc>
          <w:tcPr>
            <w:tcW w:w="992" w:type="dxa"/>
            <w:gridSpan w:val="2"/>
            <w:shd w:val="clear" w:color="auto" w:fill="auto"/>
          </w:tcPr>
          <w:p w:rsidR="001C2101" w:rsidRPr="001245AD" w:rsidRDefault="001C2101" w:rsidP="00595820">
            <w:pPr>
              <w:tabs>
                <w:tab w:val="left" w:pos="1440"/>
              </w:tabs>
              <w:jc w:val="center"/>
            </w:pPr>
          </w:p>
        </w:tc>
        <w:tc>
          <w:tcPr>
            <w:tcW w:w="1985" w:type="dxa"/>
            <w:shd w:val="clear" w:color="auto" w:fill="auto"/>
          </w:tcPr>
          <w:p w:rsidR="001C2101" w:rsidRPr="001245AD" w:rsidRDefault="001C2101" w:rsidP="00595820">
            <w:pPr>
              <w:tabs>
                <w:tab w:val="left" w:pos="1440"/>
              </w:tabs>
            </w:pPr>
            <w:r w:rsidRPr="001245AD">
              <w:t>Весёлое тесто. Лабораторная работа «Сходство и отличие пластилина и солёного теста»</w:t>
            </w:r>
          </w:p>
        </w:tc>
        <w:tc>
          <w:tcPr>
            <w:tcW w:w="992" w:type="dxa"/>
            <w:shd w:val="clear" w:color="auto" w:fill="auto"/>
          </w:tcPr>
          <w:p w:rsidR="001C2101" w:rsidRPr="001245AD" w:rsidRDefault="001C2101" w:rsidP="00595820">
            <w:pPr>
              <w:tabs>
                <w:tab w:val="left" w:pos="1440"/>
              </w:tabs>
            </w:pPr>
            <w:r w:rsidRPr="001245AD">
              <w:t>Урок изучения и первичного закрепления новых знаний.</w:t>
            </w:r>
          </w:p>
        </w:tc>
        <w:tc>
          <w:tcPr>
            <w:tcW w:w="2126" w:type="dxa"/>
            <w:shd w:val="clear" w:color="auto" w:fill="auto"/>
          </w:tcPr>
          <w:p w:rsidR="001C2101" w:rsidRPr="001245AD" w:rsidRDefault="001C2101" w:rsidP="00595820">
            <w:r w:rsidRPr="001245AD">
              <w:t>Знакомство с учебником. Ориентирование в учебнике. Формирование представления о процессе хлебопечения, изготовлении съедобного и декоративного теста. Сравнение солёного теста и пластилина.</w:t>
            </w:r>
          </w:p>
        </w:tc>
        <w:tc>
          <w:tcPr>
            <w:tcW w:w="2552" w:type="dxa"/>
            <w:shd w:val="clear" w:color="auto" w:fill="auto"/>
          </w:tcPr>
          <w:p w:rsidR="001C2101" w:rsidRPr="001245AD" w:rsidRDefault="001C2101" w:rsidP="00595820">
            <w:pPr>
              <w:tabs>
                <w:tab w:val="left" w:pos="1440"/>
              </w:tabs>
            </w:pPr>
            <w:r w:rsidRPr="001245AD">
              <w:t>Умение ориентироваться в учебнике. Знание правил организации рабочего места и безопасной работы. Знание отличительных особенностей солёного теста как поделочного материала.</w:t>
            </w:r>
          </w:p>
        </w:tc>
        <w:tc>
          <w:tcPr>
            <w:tcW w:w="2551" w:type="dxa"/>
            <w:shd w:val="clear" w:color="auto" w:fill="auto"/>
          </w:tcPr>
          <w:p w:rsidR="001C2101" w:rsidRPr="001245AD" w:rsidRDefault="001C2101" w:rsidP="00595820">
            <w:pPr>
              <w:tabs>
                <w:tab w:val="left" w:pos="1440"/>
              </w:tabs>
            </w:pPr>
            <w:r w:rsidRPr="001245AD">
              <w:t>Уважительное отношение к людям труда, разным по профессиям, представление о роли труда в жизни человека. Положительная мотивация и познавательный интерес к ручному труду, к изучению свойств используемого материала.</w:t>
            </w:r>
          </w:p>
        </w:tc>
        <w:tc>
          <w:tcPr>
            <w:tcW w:w="2693" w:type="dxa"/>
            <w:gridSpan w:val="2"/>
            <w:shd w:val="clear" w:color="auto" w:fill="auto"/>
          </w:tcPr>
          <w:p w:rsidR="001C2101" w:rsidRPr="001245AD" w:rsidRDefault="001C2101" w:rsidP="00595820">
            <w:pPr>
              <w:tabs>
                <w:tab w:val="left" w:pos="1440"/>
              </w:tabs>
            </w:pPr>
            <w:r w:rsidRPr="001245AD">
              <w:t>Умение выполнять действия, руководствуясь инструкцией учителя; анализировать свойства материала; читать и слушать информацию, извлекая необходимые сведения.</w:t>
            </w:r>
          </w:p>
        </w:tc>
      </w:tr>
      <w:tr w:rsidR="001C2101" w:rsidRPr="001245AD" w:rsidTr="00432F14">
        <w:trPr>
          <w:trHeight w:val="278"/>
        </w:trPr>
        <w:tc>
          <w:tcPr>
            <w:tcW w:w="959" w:type="dxa"/>
            <w:shd w:val="clear" w:color="auto" w:fill="auto"/>
          </w:tcPr>
          <w:p w:rsidR="001C2101" w:rsidRPr="001245AD" w:rsidRDefault="001C2101" w:rsidP="00595820">
            <w:pPr>
              <w:pStyle w:val="a5"/>
              <w:numPr>
                <w:ilvl w:val="0"/>
                <w:numId w:val="2"/>
              </w:numPr>
              <w:tabs>
                <w:tab w:val="left" w:pos="1440"/>
              </w:tabs>
              <w:ind w:left="0"/>
              <w:jc w:val="center"/>
              <w:rPr>
                <w:lang w:val="ru-RU"/>
              </w:rPr>
            </w:pPr>
          </w:p>
        </w:tc>
        <w:tc>
          <w:tcPr>
            <w:tcW w:w="992" w:type="dxa"/>
            <w:gridSpan w:val="2"/>
            <w:shd w:val="clear" w:color="auto" w:fill="auto"/>
          </w:tcPr>
          <w:p w:rsidR="001C2101" w:rsidRPr="001245AD" w:rsidRDefault="001C2101" w:rsidP="00595820">
            <w:pPr>
              <w:tabs>
                <w:tab w:val="left" w:pos="1440"/>
              </w:tabs>
              <w:jc w:val="center"/>
            </w:pPr>
          </w:p>
        </w:tc>
        <w:tc>
          <w:tcPr>
            <w:tcW w:w="1985" w:type="dxa"/>
            <w:shd w:val="clear" w:color="auto" w:fill="auto"/>
          </w:tcPr>
          <w:p w:rsidR="001C2101" w:rsidRPr="001245AD" w:rsidRDefault="001C2101" w:rsidP="00595820">
            <w:pPr>
              <w:tabs>
                <w:tab w:val="left" w:pos="1440"/>
              </w:tabs>
            </w:pPr>
            <w:r w:rsidRPr="001245AD">
              <w:t xml:space="preserve">Пластилиновая гравюра. Техника «сграффито». «Дары осени» (плоскостная поделка на пластилиновой </w:t>
            </w:r>
            <w:r w:rsidRPr="001245AD">
              <w:lastRenderedPageBreak/>
              <w:t>основе).</w:t>
            </w:r>
          </w:p>
        </w:tc>
        <w:tc>
          <w:tcPr>
            <w:tcW w:w="992" w:type="dxa"/>
            <w:shd w:val="clear" w:color="auto" w:fill="auto"/>
          </w:tcPr>
          <w:p w:rsidR="001C2101" w:rsidRPr="001245AD" w:rsidRDefault="001C2101" w:rsidP="00595820">
            <w:pPr>
              <w:tabs>
                <w:tab w:val="left" w:pos="1440"/>
              </w:tabs>
            </w:pPr>
            <w:r w:rsidRPr="001245AD">
              <w:lastRenderedPageBreak/>
              <w:t xml:space="preserve">Урок изучения и первичного закрепления новых </w:t>
            </w:r>
            <w:r w:rsidRPr="001245AD">
              <w:lastRenderedPageBreak/>
              <w:t>знаний.</w:t>
            </w:r>
          </w:p>
        </w:tc>
        <w:tc>
          <w:tcPr>
            <w:tcW w:w="2126" w:type="dxa"/>
            <w:shd w:val="clear" w:color="auto" w:fill="auto"/>
          </w:tcPr>
          <w:p w:rsidR="001C2101" w:rsidRPr="001245AD" w:rsidRDefault="001C2101" w:rsidP="00595820">
            <w:pPr>
              <w:tabs>
                <w:tab w:val="left" w:pos="1440"/>
              </w:tabs>
            </w:pPr>
            <w:r w:rsidRPr="001245AD">
              <w:lastRenderedPageBreak/>
              <w:t xml:space="preserve">Освоение техники сграффито на пластилиновой платформе на картонной основе. Знакомство с тремя способами примазывания </w:t>
            </w:r>
            <w:r w:rsidRPr="001245AD">
              <w:lastRenderedPageBreak/>
              <w:t>пластилина к цветному картону.</w:t>
            </w:r>
          </w:p>
        </w:tc>
        <w:tc>
          <w:tcPr>
            <w:tcW w:w="2552" w:type="dxa"/>
            <w:shd w:val="clear" w:color="auto" w:fill="auto"/>
          </w:tcPr>
          <w:p w:rsidR="001C2101" w:rsidRPr="001245AD" w:rsidRDefault="001C2101" w:rsidP="00595820">
            <w:pPr>
              <w:tabs>
                <w:tab w:val="left" w:pos="1440"/>
              </w:tabs>
            </w:pPr>
            <w:r w:rsidRPr="001245AD">
              <w:lastRenderedPageBreak/>
              <w:t xml:space="preserve">Знание термина «сграффито», умение работать в технике сграффито, знание и умение применять приёмы работы с пластилином в технике </w:t>
            </w:r>
            <w:r w:rsidRPr="001245AD">
              <w:lastRenderedPageBreak/>
              <w:t>примазывания.</w:t>
            </w:r>
          </w:p>
        </w:tc>
        <w:tc>
          <w:tcPr>
            <w:tcW w:w="2551" w:type="dxa"/>
            <w:shd w:val="clear" w:color="auto" w:fill="auto"/>
          </w:tcPr>
          <w:p w:rsidR="001C2101" w:rsidRPr="001245AD" w:rsidRDefault="001C2101" w:rsidP="00595820">
            <w:pPr>
              <w:tabs>
                <w:tab w:val="left" w:pos="1440"/>
              </w:tabs>
            </w:pPr>
            <w:r w:rsidRPr="001245AD">
              <w:lastRenderedPageBreak/>
              <w:t xml:space="preserve">Положительная мотивация и познавательный интерес к ручному труду, к изучению свойств используемого материала. </w:t>
            </w:r>
            <w:r w:rsidRPr="001245AD">
              <w:lastRenderedPageBreak/>
              <w:t>Эмоционально-ценностное отношение к результату своего труда.</w:t>
            </w:r>
          </w:p>
        </w:tc>
        <w:tc>
          <w:tcPr>
            <w:tcW w:w="2693" w:type="dxa"/>
            <w:gridSpan w:val="2"/>
            <w:shd w:val="clear" w:color="auto" w:fill="auto"/>
          </w:tcPr>
          <w:p w:rsidR="001C2101" w:rsidRPr="001245AD" w:rsidRDefault="001C2101" w:rsidP="00595820">
            <w:pPr>
              <w:tabs>
                <w:tab w:val="left" w:pos="1440"/>
              </w:tabs>
            </w:pPr>
            <w:r w:rsidRPr="001245AD">
              <w:lastRenderedPageBreak/>
              <w:t xml:space="preserve">Умение выполнять действия, руководствуясь инструкцией учителя; с помощью учителя анализировать и планировать предстоящую </w:t>
            </w:r>
            <w:r w:rsidRPr="001245AD">
              <w:lastRenderedPageBreak/>
              <w:t>практическую работу, опираясь на рисунок; понимать информацию, представленную в изобразительной форме; осуществлять контроль качества собственной практической деятельности.</w:t>
            </w:r>
          </w:p>
        </w:tc>
      </w:tr>
      <w:tr w:rsidR="001C2101" w:rsidRPr="001245AD" w:rsidTr="00432F14">
        <w:trPr>
          <w:trHeight w:val="278"/>
        </w:trPr>
        <w:tc>
          <w:tcPr>
            <w:tcW w:w="959" w:type="dxa"/>
            <w:shd w:val="clear" w:color="auto" w:fill="auto"/>
          </w:tcPr>
          <w:p w:rsidR="001C2101" w:rsidRPr="001245AD" w:rsidRDefault="001C2101" w:rsidP="00595820">
            <w:pPr>
              <w:pStyle w:val="a5"/>
              <w:numPr>
                <w:ilvl w:val="0"/>
                <w:numId w:val="2"/>
              </w:numPr>
              <w:tabs>
                <w:tab w:val="left" w:pos="1440"/>
              </w:tabs>
              <w:ind w:left="0"/>
              <w:jc w:val="center"/>
              <w:rPr>
                <w:lang w:val="ru-RU"/>
              </w:rPr>
            </w:pPr>
          </w:p>
        </w:tc>
        <w:tc>
          <w:tcPr>
            <w:tcW w:w="992" w:type="dxa"/>
            <w:gridSpan w:val="2"/>
            <w:shd w:val="clear" w:color="auto" w:fill="auto"/>
          </w:tcPr>
          <w:p w:rsidR="001C2101" w:rsidRPr="001245AD" w:rsidRDefault="001C2101" w:rsidP="00595820">
            <w:pPr>
              <w:tabs>
                <w:tab w:val="left" w:pos="1440"/>
              </w:tabs>
              <w:jc w:val="center"/>
            </w:pPr>
          </w:p>
        </w:tc>
        <w:tc>
          <w:tcPr>
            <w:tcW w:w="1985" w:type="dxa"/>
            <w:shd w:val="clear" w:color="auto" w:fill="auto"/>
          </w:tcPr>
          <w:p w:rsidR="001C2101" w:rsidRPr="001245AD" w:rsidRDefault="001C2101" w:rsidP="00595820">
            <w:pPr>
              <w:tabs>
                <w:tab w:val="left" w:pos="1440"/>
              </w:tabs>
            </w:pPr>
            <w:r w:rsidRPr="001245AD">
              <w:t>Скульптурный мир. Объёмная поделка «Круглые игрушки».</w:t>
            </w:r>
          </w:p>
        </w:tc>
        <w:tc>
          <w:tcPr>
            <w:tcW w:w="992" w:type="dxa"/>
            <w:shd w:val="clear" w:color="auto" w:fill="auto"/>
          </w:tcPr>
          <w:p w:rsidR="001C2101" w:rsidRPr="001245AD" w:rsidRDefault="001C2101" w:rsidP="00595820">
            <w:pPr>
              <w:tabs>
                <w:tab w:val="left" w:pos="1440"/>
              </w:tabs>
            </w:pPr>
            <w:r w:rsidRPr="001245AD">
              <w:t>Урок закрепления новых знаний и выработки умений.</w:t>
            </w:r>
          </w:p>
        </w:tc>
        <w:tc>
          <w:tcPr>
            <w:tcW w:w="2126" w:type="dxa"/>
            <w:shd w:val="clear" w:color="auto" w:fill="auto"/>
          </w:tcPr>
          <w:p w:rsidR="001C2101" w:rsidRPr="001245AD" w:rsidRDefault="001C2101" w:rsidP="00595820">
            <w:pPr>
              <w:tabs>
                <w:tab w:val="left" w:pos="1440"/>
              </w:tabs>
            </w:pPr>
            <w:r w:rsidRPr="001245AD">
              <w:t>Знакомство с разнообразием мира скульптуры. Изготовление объёмной поделки из солёного теста.</w:t>
            </w:r>
          </w:p>
        </w:tc>
        <w:tc>
          <w:tcPr>
            <w:tcW w:w="2552" w:type="dxa"/>
            <w:shd w:val="clear" w:color="auto" w:fill="auto"/>
          </w:tcPr>
          <w:p w:rsidR="001C2101" w:rsidRPr="001245AD" w:rsidRDefault="001C2101" w:rsidP="00595820">
            <w:pPr>
              <w:tabs>
                <w:tab w:val="left" w:pos="1440"/>
              </w:tabs>
            </w:pPr>
            <w:r w:rsidRPr="001245AD">
              <w:t>Знать сущность понятия «скульптура»,  отличать произведения в жанре скульптуры. Умение изготавливать объёмные поделки из солёного теста.</w:t>
            </w:r>
          </w:p>
        </w:tc>
        <w:tc>
          <w:tcPr>
            <w:tcW w:w="2551" w:type="dxa"/>
            <w:shd w:val="clear" w:color="auto" w:fill="auto"/>
          </w:tcPr>
          <w:p w:rsidR="001C2101" w:rsidRPr="001245AD" w:rsidRDefault="001C2101" w:rsidP="00595820">
            <w:pPr>
              <w:tabs>
                <w:tab w:val="left" w:pos="1440"/>
              </w:tabs>
            </w:pPr>
            <w:r w:rsidRPr="001245AD">
              <w:t>Внимательное отношение к красоте окружающего мира, восхищение произведениями искусства. Положительная мотивация и познавательный интерес к ручному труду.</w:t>
            </w:r>
          </w:p>
        </w:tc>
        <w:tc>
          <w:tcPr>
            <w:tcW w:w="2693" w:type="dxa"/>
            <w:gridSpan w:val="2"/>
            <w:shd w:val="clear" w:color="auto" w:fill="auto"/>
          </w:tcPr>
          <w:p w:rsidR="001C2101" w:rsidRPr="001245AD" w:rsidRDefault="001C2101" w:rsidP="00595820">
            <w:pPr>
              <w:tabs>
                <w:tab w:val="left" w:pos="1440"/>
              </w:tabs>
            </w:pPr>
            <w:r w:rsidRPr="001245AD">
              <w:t>Умение выполнять действия, руководствуясь инструкцией учителя; с помощью учителя анализировать и планировать предстоящую практическую работу, опираясь на рисунок; осуществлять контроль качества собственной практической деятельности.</w:t>
            </w:r>
          </w:p>
        </w:tc>
      </w:tr>
      <w:tr w:rsidR="001C2101" w:rsidRPr="001245AD" w:rsidTr="00432F14">
        <w:trPr>
          <w:trHeight w:val="278"/>
        </w:trPr>
        <w:tc>
          <w:tcPr>
            <w:tcW w:w="959" w:type="dxa"/>
            <w:shd w:val="clear" w:color="auto" w:fill="auto"/>
          </w:tcPr>
          <w:p w:rsidR="001C2101" w:rsidRPr="001245AD" w:rsidRDefault="001C2101" w:rsidP="00595820">
            <w:pPr>
              <w:pStyle w:val="a5"/>
              <w:numPr>
                <w:ilvl w:val="0"/>
                <w:numId w:val="2"/>
              </w:numPr>
              <w:tabs>
                <w:tab w:val="left" w:pos="1440"/>
              </w:tabs>
              <w:ind w:left="0"/>
              <w:jc w:val="center"/>
              <w:rPr>
                <w:lang w:val="ru-RU"/>
              </w:rPr>
            </w:pPr>
          </w:p>
        </w:tc>
        <w:tc>
          <w:tcPr>
            <w:tcW w:w="992" w:type="dxa"/>
            <w:gridSpan w:val="2"/>
            <w:shd w:val="clear" w:color="auto" w:fill="auto"/>
          </w:tcPr>
          <w:p w:rsidR="001C2101" w:rsidRPr="001245AD" w:rsidRDefault="001C2101" w:rsidP="00595820">
            <w:pPr>
              <w:tabs>
                <w:tab w:val="left" w:pos="1440"/>
              </w:tabs>
              <w:jc w:val="center"/>
            </w:pPr>
          </w:p>
        </w:tc>
        <w:tc>
          <w:tcPr>
            <w:tcW w:w="1985" w:type="dxa"/>
            <w:shd w:val="clear" w:color="auto" w:fill="auto"/>
          </w:tcPr>
          <w:p w:rsidR="001C2101" w:rsidRPr="001245AD" w:rsidRDefault="001C2101" w:rsidP="00595820">
            <w:pPr>
              <w:tabs>
                <w:tab w:val="left" w:pos="1440"/>
              </w:tabs>
            </w:pPr>
            <w:r w:rsidRPr="001245AD">
              <w:t>Бумажный лоскуток. Обрывная аппликация. Изготовление поделки «Декоративная открытка»</w:t>
            </w:r>
          </w:p>
        </w:tc>
        <w:tc>
          <w:tcPr>
            <w:tcW w:w="992" w:type="dxa"/>
            <w:shd w:val="clear" w:color="auto" w:fill="auto"/>
          </w:tcPr>
          <w:p w:rsidR="001C2101" w:rsidRPr="001245AD" w:rsidRDefault="001C2101" w:rsidP="00595820">
            <w:pPr>
              <w:tabs>
                <w:tab w:val="left" w:pos="1440"/>
              </w:tabs>
            </w:pPr>
            <w:r w:rsidRPr="001245AD">
              <w:t>Урок закрепления новых знаний, выработки умений.</w:t>
            </w:r>
          </w:p>
        </w:tc>
        <w:tc>
          <w:tcPr>
            <w:tcW w:w="2126" w:type="dxa"/>
            <w:shd w:val="clear" w:color="auto" w:fill="auto"/>
          </w:tcPr>
          <w:p w:rsidR="001C2101" w:rsidRPr="001245AD" w:rsidRDefault="001C2101" w:rsidP="00595820">
            <w:pPr>
              <w:tabs>
                <w:tab w:val="left" w:pos="1440"/>
              </w:tabs>
            </w:pPr>
            <w:r w:rsidRPr="001245AD">
              <w:t xml:space="preserve">Знакомство с новыми приёмами обрывной аппликации, техникой вырезания из бумаги иглой. Повторение правил техники безопасности. </w:t>
            </w:r>
            <w:r w:rsidRPr="001245AD">
              <w:lastRenderedPageBreak/>
              <w:t>Создание поделки в технике обрывной аппликации.</w:t>
            </w:r>
          </w:p>
        </w:tc>
        <w:tc>
          <w:tcPr>
            <w:tcW w:w="2552" w:type="dxa"/>
            <w:shd w:val="clear" w:color="auto" w:fill="auto"/>
          </w:tcPr>
          <w:p w:rsidR="001C2101" w:rsidRPr="001245AD" w:rsidRDefault="001C2101" w:rsidP="00595820">
            <w:pPr>
              <w:tabs>
                <w:tab w:val="left" w:pos="1440"/>
              </w:tabs>
            </w:pPr>
            <w:r w:rsidRPr="001245AD">
              <w:lastRenderedPageBreak/>
              <w:t>Владение приёмами обрывной аппликации: руками, с использованием иглы. Умение применять изученные приёмы при изготовлении поделок.</w:t>
            </w:r>
          </w:p>
        </w:tc>
        <w:tc>
          <w:tcPr>
            <w:tcW w:w="2551" w:type="dxa"/>
            <w:shd w:val="clear" w:color="auto" w:fill="auto"/>
          </w:tcPr>
          <w:p w:rsidR="001C2101" w:rsidRPr="001245AD" w:rsidRDefault="001C2101" w:rsidP="00595820">
            <w:pPr>
              <w:tabs>
                <w:tab w:val="left" w:pos="1440"/>
              </w:tabs>
            </w:pPr>
            <w:r w:rsidRPr="001245AD">
              <w:t>Положительная мотивация и познавательный интерес к ручному труду, к изучению свойств используемого материала.</w:t>
            </w:r>
          </w:p>
        </w:tc>
        <w:tc>
          <w:tcPr>
            <w:tcW w:w="2693" w:type="dxa"/>
            <w:gridSpan w:val="2"/>
            <w:shd w:val="clear" w:color="auto" w:fill="auto"/>
          </w:tcPr>
          <w:p w:rsidR="001C2101" w:rsidRPr="001245AD" w:rsidRDefault="001C2101" w:rsidP="00595820">
            <w:pPr>
              <w:tabs>
                <w:tab w:val="left" w:pos="1440"/>
              </w:tabs>
            </w:pPr>
            <w:r w:rsidRPr="001245AD">
              <w:t xml:space="preserve">Умение выполнять действия, руководствуясь инструкцией учителя; с помощью учителя анализировать и планировать предстоящую практическую работу, опираясь на рисунок; </w:t>
            </w:r>
            <w:r w:rsidRPr="001245AD">
              <w:lastRenderedPageBreak/>
              <w:t>осуществлять контроль качества собственной практической деятельности.</w:t>
            </w:r>
          </w:p>
        </w:tc>
      </w:tr>
      <w:tr w:rsidR="001C2101" w:rsidRPr="001245AD" w:rsidTr="00432F14">
        <w:trPr>
          <w:trHeight w:val="278"/>
        </w:trPr>
        <w:tc>
          <w:tcPr>
            <w:tcW w:w="959" w:type="dxa"/>
            <w:shd w:val="clear" w:color="auto" w:fill="auto"/>
          </w:tcPr>
          <w:p w:rsidR="001C2101" w:rsidRPr="001245AD" w:rsidRDefault="001C2101" w:rsidP="00595820">
            <w:pPr>
              <w:pStyle w:val="a5"/>
              <w:numPr>
                <w:ilvl w:val="0"/>
                <w:numId w:val="2"/>
              </w:numPr>
              <w:tabs>
                <w:tab w:val="left" w:pos="1440"/>
              </w:tabs>
              <w:ind w:left="0"/>
              <w:jc w:val="center"/>
              <w:rPr>
                <w:lang w:val="ru-RU"/>
              </w:rPr>
            </w:pPr>
          </w:p>
        </w:tc>
        <w:tc>
          <w:tcPr>
            <w:tcW w:w="992" w:type="dxa"/>
            <w:gridSpan w:val="2"/>
            <w:shd w:val="clear" w:color="auto" w:fill="auto"/>
          </w:tcPr>
          <w:p w:rsidR="001C2101" w:rsidRPr="001245AD" w:rsidRDefault="001C2101" w:rsidP="00595820">
            <w:pPr>
              <w:tabs>
                <w:tab w:val="left" w:pos="1440"/>
              </w:tabs>
              <w:jc w:val="center"/>
            </w:pPr>
          </w:p>
        </w:tc>
        <w:tc>
          <w:tcPr>
            <w:tcW w:w="1985" w:type="dxa"/>
            <w:shd w:val="clear" w:color="auto" w:fill="auto"/>
          </w:tcPr>
          <w:p w:rsidR="001C2101" w:rsidRPr="001245AD" w:rsidRDefault="001C2101" w:rsidP="00595820">
            <w:pPr>
              <w:tabs>
                <w:tab w:val="left" w:pos="1440"/>
              </w:tabs>
            </w:pPr>
            <w:r w:rsidRPr="001245AD">
              <w:t>Удивительные приборы. «Разноцветные часы».</w:t>
            </w:r>
          </w:p>
        </w:tc>
        <w:tc>
          <w:tcPr>
            <w:tcW w:w="992" w:type="dxa"/>
            <w:shd w:val="clear" w:color="auto" w:fill="auto"/>
          </w:tcPr>
          <w:p w:rsidR="001C2101" w:rsidRPr="001245AD" w:rsidRDefault="001C2101" w:rsidP="00595820">
            <w:pPr>
              <w:tabs>
                <w:tab w:val="left" w:pos="1440"/>
              </w:tabs>
            </w:pPr>
            <w:r w:rsidRPr="001245AD">
              <w:t>Урок изучения и первичного закрепления новых знаний, выработки умений.</w:t>
            </w:r>
          </w:p>
        </w:tc>
        <w:tc>
          <w:tcPr>
            <w:tcW w:w="2126" w:type="dxa"/>
            <w:shd w:val="clear" w:color="auto" w:fill="auto"/>
          </w:tcPr>
          <w:p w:rsidR="001C2101" w:rsidRPr="001245AD" w:rsidRDefault="001C2101" w:rsidP="00595820">
            <w:pPr>
              <w:tabs>
                <w:tab w:val="left" w:pos="1440"/>
              </w:tabs>
            </w:pPr>
            <w:r w:rsidRPr="001245AD">
              <w:t>Формирование представлений об измерительных приборах и их истории (часы). Знакомство с приёмами работы с гофрированным картоном, его свойствами. Изучение правил техники безопасности при работе с канцелярской кнопкой с прямой ножкой. Изготовление поделки на основе гофрированного картона.</w:t>
            </w:r>
          </w:p>
        </w:tc>
        <w:tc>
          <w:tcPr>
            <w:tcW w:w="2552" w:type="dxa"/>
            <w:shd w:val="clear" w:color="auto" w:fill="auto"/>
          </w:tcPr>
          <w:p w:rsidR="001C2101" w:rsidRPr="001245AD" w:rsidRDefault="001C2101" w:rsidP="00595820">
            <w:pPr>
              <w:tabs>
                <w:tab w:val="left" w:pos="1440"/>
              </w:tabs>
            </w:pPr>
            <w:r w:rsidRPr="001245AD">
              <w:t>Знание свойств и возможностей использования гофрированного картона. Умение работать с гофрированным картоном, кнопкой гвоздиком. Знание правил безопасной работы с канцелярской кнопкой.</w:t>
            </w:r>
          </w:p>
        </w:tc>
        <w:tc>
          <w:tcPr>
            <w:tcW w:w="2551" w:type="dxa"/>
            <w:shd w:val="clear" w:color="auto" w:fill="auto"/>
          </w:tcPr>
          <w:p w:rsidR="001C2101" w:rsidRPr="001245AD" w:rsidRDefault="001C2101" w:rsidP="00595820">
            <w:pPr>
              <w:tabs>
                <w:tab w:val="left" w:pos="1440"/>
              </w:tabs>
            </w:pPr>
            <w:r w:rsidRPr="001245AD">
              <w:t>Положительная мотивация и познавательный интерес к ручному труду, к изучению свойств используемого материала. Эмоционально-ценностное отношение к результату своего труда. Адекватная оценка правильности выполнения задания.</w:t>
            </w:r>
          </w:p>
        </w:tc>
        <w:tc>
          <w:tcPr>
            <w:tcW w:w="2693" w:type="dxa"/>
            <w:gridSpan w:val="2"/>
            <w:shd w:val="clear" w:color="auto" w:fill="auto"/>
          </w:tcPr>
          <w:p w:rsidR="001C2101" w:rsidRPr="001245AD" w:rsidRDefault="001C2101" w:rsidP="00595820">
            <w:pPr>
              <w:tabs>
                <w:tab w:val="left" w:pos="1440"/>
              </w:tabs>
            </w:pPr>
            <w:r w:rsidRPr="001245AD">
              <w:t>Умение выполнять действия, руководствуясь инструкцией учителя; с помощью учителя анализировать и планировать предстоящую практическую работу, опираясь на рисунок; осуществлять контроль качества собственной практической деятельности; понимать информацию, представленную в изобразительной форме.</w:t>
            </w:r>
          </w:p>
        </w:tc>
      </w:tr>
      <w:tr w:rsidR="001C2101" w:rsidRPr="001245AD" w:rsidTr="00325F1D">
        <w:trPr>
          <w:gridAfter w:val="1"/>
          <w:wAfter w:w="7" w:type="dxa"/>
          <w:trHeight w:val="278"/>
        </w:trPr>
        <w:tc>
          <w:tcPr>
            <w:tcW w:w="14843" w:type="dxa"/>
            <w:gridSpan w:val="9"/>
            <w:shd w:val="clear" w:color="auto" w:fill="auto"/>
          </w:tcPr>
          <w:p w:rsidR="001C2101" w:rsidRPr="001245AD" w:rsidRDefault="001C2101" w:rsidP="00595820">
            <w:pPr>
              <w:tabs>
                <w:tab w:val="left" w:pos="1440"/>
              </w:tabs>
              <w:jc w:val="center"/>
              <w:rPr>
                <w:b/>
                <w:i/>
              </w:rPr>
            </w:pPr>
            <w:r w:rsidRPr="001245AD">
              <w:rPr>
                <w:b/>
                <w:i/>
              </w:rPr>
              <w:t>Студия вдохновения (4 часов)</w:t>
            </w:r>
          </w:p>
          <w:p w:rsidR="001C2101" w:rsidRPr="001245AD" w:rsidRDefault="001C2101" w:rsidP="00595820">
            <w:pPr>
              <w:tabs>
                <w:tab w:val="left" w:pos="1440"/>
              </w:tabs>
              <w:jc w:val="center"/>
              <w:rPr>
                <w:b/>
                <w:i/>
              </w:rPr>
            </w:pPr>
            <w:r w:rsidRPr="001245AD">
              <w:rPr>
                <w:b/>
                <w:i/>
              </w:rPr>
              <w:t>Работа с природными и рукотворными материалами, объёмное конструирование из бумаги</w:t>
            </w:r>
          </w:p>
        </w:tc>
      </w:tr>
      <w:tr w:rsidR="001C2101" w:rsidRPr="001245AD" w:rsidTr="00432F14">
        <w:trPr>
          <w:gridAfter w:val="1"/>
          <w:wAfter w:w="7" w:type="dxa"/>
          <w:trHeight w:val="278"/>
        </w:trPr>
        <w:tc>
          <w:tcPr>
            <w:tcW w:w="959" w:type="dxa"/>
            <w:shd w:val="clear" w:color="auto" w:fill="auto"/>
          </w:tcPr>
          <w:p w:rsidR="001C2101" w:rsidRPr="001245AD" w:rsidRDefault="001C2101" w:rsidP="00432F14">
            <w:pPr>
              <w:pStyle w:val="a5"/>
              <w:numPr>
                <w:ilvl w:val="0"/>
                <w:numId w:val="2"/>
              </w:numPr>
              <w:tabs>
                <w:tab w:val="left" w:pos="1440"/>
              </w:tabs>
              <w:ind w:left="0" w:firstLine="0"/>
              <w:jc w:val="left"/>
              <w:rPr>
                <w:lang w:val="ru-RU"/>
              </w:rPr>
            </w:pPr>
          </w:p>
          <w:p w:rsidR="001C2101" w:rsidRPr="001245AD" w:rsidRDefault="001C2101" w:rsidP="00595820"/>
        </w:tc>
        <w:tc>
          <w:tcPr>
            <w:tcW w:w="992" w:type="dxa"/>
            <w:gridSpan w:val="2"/>
            <w:shd w:val="clear" w:color="auto" w:fill="auto"/>
          </w:tcPr>
          <w:p w:rsidR="001C2101" w:rsidRPr="001245AD" w:rsidRDefault="001C2101" w:rsidP="00595820">
            <w:pPr>
              <w:tabs>
                <w:tab w:val="left" w:pos="1440"/>
              </w:tabs>
              <w:jc w:val="center"/>
            </w:pPr>
          </w:p>
        </w:tc>
        <w:tc>
          <w:tcPr>
            <w:tcW w:w="1985" w:type="dxa"/>
            <w:shd w:val="clear" w:color="auto" w:fill="auto"/>
          </w:tcPr>
          <w:p w:rsidR="001C2101" w:rsidRPr="001245AD" w:rsidRDefault="001C2101" w:rsidP="00595820">
            <w:pPr>
              <w:tabs>
                <w:tab w:val="left" w:pos="1440"/>
              </w:tabs>
            </w:pPr>
            <w:r w:rsidRPr="001245AD">
              <w:t>Макаронная симфония. Плоскостная аппликация «Чудеса из макарон».</w:t>
            </w:r>
          </w:p>
        </w:tc>
        <w:tc>
          <w:tcPr>
            <w:tcW w:w="992" w:type="dxa"/>
            <w:shd w:val="clear" w:color="auto" w:fill="auto"/>
          </w:tcPr>
          <w:p w:rsidR="001C2101" w:rsidRPr="001245AD" w:rsidRDefault="001C2101" w:rsidP="00595820">
            <w:pPr>
              <w:tabs>
                <w:tab w:val="left" w:pos="1440"/>
              </w:tabs>
            </w:pPr>
            <w:r w:rsidRPr="001245AD">
              <w:t xml:space="preserve">Урок изучения и закрепления новых знаний, </w:t>
            </w:r>
            <w:r w:rsidRPr="001245AD">
              <w:lastRenderedPageBreak/>
              <w:t>выработки умений.</w:t>
            </w:r>
          </w:p>
        </w:tc>
        <w:tc>
          <w:tcPr>
            <w:tcW w:w="2126" w:type="dxa"/>
            <w:shd w:val="clear" w:color="auto" w:fill="auto"/>
          </w:tcPr>
          <w:p w:rsidR="001C2101" w:rsidRPr="001245AD" w:rsidRDefault="001C2101" w:rsidP="00595820">
            <w:pPr>
              <w:tabs>
                <w:tab w:val="left" w:pos="1440"/>
              </w:tabs>
            </w:pPr>
            <w:r w:rsidRPr="001245AD">
              <w:lastRenderedPageBreak/>
              <w:t xml:space="preserve">Формирование представлений об истории возникновения макаронных изделий и о процессе их </w:t>
            </w:r>
            <w:r w:rsidRPr="001245AD">
              <w:lastRenderedPageBreak/>
              <w:t>изготовления. Сравнение работы с макаронными изделиями  с технологией работы с семенами растений.</w:t>
            </w:r>
          </w:p>
        </w:tc>
        <w:tc>
          <w:tcPr>
            <w:tcW w:w="2552" w:type="dxa"/>
            <w:shd w:val="clear" w:color="auto" w:fill="auto"/>
          </w:tcPr>
          <w:p w:rsidR="001C2101" w:rsidRPr="001245AD" w:rsidRDefault="001C2101" w:rsidP="00595820">
            <w:pPr>
              <w:tabs>
                <w:tab w:val="left" w:pos="1440"/>
              </w:tabs>
            </w:pPr>
            <w:r w:rsidRPr="001245AD">
              <w:lastRenderedPageBreak/>
              <w:t xml:space="preserve">Знание истории возникновения и основ технологии изготовления макаронных изделий. Умение изготавливать аппликации из </w:t>
            </w:r>
            <w:r w:rsidRPr="001245AD">
              <w:lastRenderedPageBreak/>
              <w:t>макаронных изделий.</w:t>
            </w:r>
          </w:p>
        </w:tc>
        <w:tc>
          <w:tcPr>
            <w:tcW w:w="2551" w:type="dxa"/>
            <w:shd w:val="clear" w:color="auto" w:fill="auto"/>
          </w:tcPr>
          <w:p w:rsidR="001C2101" w:rsidRPr="001245AD" w:rsidRDefault="001C2101" w:rsidP="00595820">
            <w:pPr>
              <w:tabs>
                <w:tab w:val="left" w:pos="1440"/>
              </w:tabs>
            </w:pPr>
            <w:r w:rsidRPr="001245AD">
              <w:lastRenderedPageBreak/>
              <w:t xml:space="preserve">Положительная мотивация и познавательный интерес к ручному труду, к изучению свойств используемого </w:t>
            </w:r>
            <w:r w:rsidRPr="001245AD">
              <w:lastRenderedPageBreak/>
              <w:t>материала. Внимательное отношение к многообразию и красоте окружающего мира и разнообразию природного материала.</w:t>
            </w:r>
          </w:p>
        </w:tc>
        <w:tc>
          <w:tcPr>
            <w:tcW w:w="2686" w:type="dxa"/>
            <w:shd w:val="clear" w:color="auto" w:fill="auto"/>
          </w:tcPr>
          <w:p w:rsidR="001C2101" w:rsidRPr="001245AD" w:rsidRDefault="001C2101" w:rsidP="00595820">
            <w:pPr>
              <w:tabs>
                <w:tab w:val="left" w:pos="1440"/>
              </w:tabs>
            </w:pPr>
            <w:r w:rsidRPr="001245AD">
              <w:lastRenderedPageBreak/>
              <w:t xml:space="preserve">Умение выполнять действия, руководствуясь инструкцией учителя; понимать информацию, представленную в изобразительной </w:t>
            </w:r>
            <w:r w:rsidRPr="001245AD">
              <w:lastRenderedPageBreak/>
              <w:t>форме; осуществлять контроль качества собственной практической деятельности.</w:t>
            </w:r>
          </w:p>
        </w:tc>
      </w:tr>
      <w:tr w:rsidR="00067DFE" w:rsidRPr="001245AD" w:rsidTr="00432F14">
        <w:trPr>
          <w:gridAfter w:val="1"/>
          <w:wAfter w:w="7" w:type="dxa"/>
          <w:trHeight w:val="278"/>
        </w:trPr>
        <w:tc>
          <w:tcPr>
            <w:tcW w:w="959" w:type="dxa"/>
            <w:shd w:val="clear" w:color="auto" w:fill="auto"/>
          </w:tcPr>
          <w:p w:rsidR="00067DFE" w:rsidRPr="001245AD" w:rsidRDefault="00067DFE" w:rsidP="00067DFE">
            <w:pPr>
              <w:pStyle w:val="a5"/>
              <w:numPr>
                <w:ilvl w:val="0"/>
                <w:numId w:val="2"/>
              </w:numPr>
              <w:tabs>
                <w:tab w:val="left" w:pos="1440"/>
              </w:tabs>
              <w:ind w:left="0" w:firstLine="0"/>
              <w:jc w:val="left"/>
              <w:rPr>
                <w:lang w:val="ru-RU"/>
              </w:rPr>
            </w:pPr>
          </w:p>
        </w:tc>
        <w:tc>
          <w:tcPr>
            <w:tcW w:w="992" w:type="dxa"/>
            <w:gridSpan w:val="2"/>
            <w:shd w:val="clear" w:color="auto" w:fill="auto"/>
          </w:tcPr>
          <w:p w:rsidR="00067DFE" w:rsidRPr="001245AD" w:rsidRDefault="00067DFE" w:rsidP="00067DFE">
            <w:pPr>
              <w:tabs>
                <w:tab w:val="left" w:pos="1440"/>
              </w:tabs>
              <w:jc w:val="center"/>
            </w:pPr>
          </w:p>
        </w:tc>
        <w:tc>
          <w:tcPr>
            <w:tcW w:w="1985" w:type="dxa"/>
            <w:shd w:val="clear" w:color="auto" w:fill="auto"/>
          </w:tcPr>
          <w:p w:rsidR="00067DFE" w:rsidRPr="001245AD" w:rsidRDefault="00067DFE" w:rsidP="00067DFE">
            <w:pPr>
              <w:tabs>
                <w:tab w:val="left" w:pos="1440"/>
              </w:tabs>
            </w:pPr>
            <w:r w:rsidRPr="001245AD">
              <w:t>Праздничное вдохновение. Работа с мыльным тестом. Объёмная поделка из мыльной стружки «Душистое мыло».</w:t>
            </w:r>
          </w:p>
        </w:tc>
        <w:tc>
          <w:tcPr>
            <w:tcW w:w="992" w:type="dxa"/>
            <w:shd w:val="clear" w:color="auto" w:fill="auto"/>
          </w:tcPr>
          <w:p w:rsidR="00067DFE" w:rsidRPr="001245AD" w:rsidRDefault="00067DFE" w:rsidP="00067DFE">
            <w:pPr>
              <w:tabs>
                <w:tab w:val="left" w:pos="1440"/>
              </w:tabs>
            </w:pPr>
            <w:r w:rsidRPr="001245AD">
              <w:t>Урок изучения и закрепления новых знаний, выработки умений.</w:t>
            </w:r>
          </w:p>
        </w:tc>
        <w:tc>
          <w:tcPr>
            <w:tcW w:w="2126" w:type="dxa"/>
            <w:shd w:val="clear" w:color="auto" w:fill="auto"/>
          </w:tcPr>
          <w:p w:rsidR="00067DFE" w:rsidRPr="001245AD" w:rsidRDefault="00067DFE" w:rsidP="00067DFE">
            <w:r w:rsidRPr="001245AD">
              <w:t xml:space="preserve">Формирование представлений о сфере работы женщин. </w:t>
            </w:r>
          </w:p>
          <w:p w:rsidR="00067DFE" w:rsidRPr="001245AD" w:rsidRDefault="00067DFE" w:rsidP="00067DFE">
            <w:pPr>
              <w:tabs>
                <w:tab w:val="left" w:pos="1440"/>
              </w:tabs>
            </w:pPr>
            <w:r w:rsidRPr="001245AD">
              <w:t>Знакомство с историей Всемирного Дня матери. Первичная профориентация. Знакомство со свойствами пластичного материала – влажной мыльной стружки. Работа с мыльным тестом.</w:t>
            </w:r>
          </w:p>
        </w:tc>
        <w:tc>
          <w:tcPr>
            <w:tcW w:w="2552" w:type="dxa"/>
            <w:shd w:val="clear" w:color="auto" w:fill="auto"/>
          </w:tcPr>
          <w:p w:rsidR="00067DFE" w:rsidRPr="001245AD" w:rsidRDefault="00067DFE" w:rsidP="00067DFE">
            <w:pPr>
              <w:tabs>
                <w:tab w:val="left" w:pos="1440"/>
              </w:tabs>
            </w:pPr>
            <w:r w:rsidRPr="001245AD">
              <w:t>Представление о профессиях, которыми могут овладеть женщины. Знание свойств и приёмов изготовления и применения мыльного теста.</w:t>
            </w:r>
          </w:p>
        </w:tc>
        <w:tc>
          <w:tcPr>
            <w:tcW w:w="2551" w:type="dxa"/>
            <w:shd w:val="clear" w:color="auto" w:fill="auto"/>
          </w:tcPr>
          <w:p w:rsidR="00067DFE" w:rsidRPr="001245AD" w:rsidRDefault="00067DFE" w:rsidP="00067DFE">
            <w:pPr>
              <w:tabs>
                <w:tab w:val="left" w:pos="1440"/>
              </w:tabs>
            </w:pPr>
            <w:r w:rsidRPr="001245AD">
              <w:t>Уважительное отношение к людям труда, разным по профессиям, представление о роли труда в жизни человека. Положительная мотивация и познавательный интерес к ручному труду, к изучению свойств используемого материала.</w:t>
            </w:r>
          </w:p>
        </w:tc>
        <w:tc>
          <w:tcPr>
            <w:tcW w:w="2686" w:type="dxa"/>
            <w:shd w:val="clear" w:color="auto" w:fill="auto"/>
          </w:tcPr>
          <w:p w:rsidR="00067DFE" w:rsidRPr="001245AD" w:rsidRDefault="00067DFE" w:rsidP="00067DFE">
            <w:pPr>
              <w:tabs>
                <w:tab w:val="left" w:pos="1440"/>
              </w:tabs>
            </w:pPr>
            <w:r w:rsidRPr="001245AD">
              <w:t>Умение выполнять действия, руководствуясь инструкцией в учебнике; с помощью учителя анализировать и планировать предстоящую практическую работу, опираясь на описание работы; осуществлять контроль качества собственной практической деятельности.</w:t>
            </w:r>
          </w:p>
        </w:tc>
      </w:tr>
      <w:tr w:rsidR="00067DFE" w:rsidRPr="001245AD" w:rsidTr="00432F14">
        <w:trPr>
          <w:gridAfter w:val="1"/>
          <w:wAfter w:w="7" w:type="dxa"/>
          <w:trHeight w:val="278"/>
        </w:trPr>
        <w:tc>
          <w:tcPr>
            <w:tcW w:w="959" w:type="dxa"/>
            <w:shd w:val="clear" w:color="auto" w:fill="auto"/>
          </w:tcPr>
          <w:p w:rsidR="00067DFE" w:rsidRPr="001245AD" w:rsidRDefault="00067DFE" w:rsidP="00067DFE">
            <w:pPr>
              <w:pStyle w:val="a5"/>
              <w:numPr>
                <w:ilvl w:val="0"/>
                <w:numId w:val="2"/>
              </w:numPr>
              <w:tabs>
                <w:tab w:val="left" w:pos="1440"/>
              </w:tabs>
              <w:ind w:left="0" w:firstLine="0"/>
              <w:jc w:val="left"/>
              <w:rPr>
                <w:lang w:val="ru-RU"/>
              </w:rPr>
            </w:pPr>
          </w:p>
        </w:tc>
        <w:tc>
          <w:tcPr>
            <w:tcW w:w="992" w:type="dxa"/>
            <w:gridSpan w:val="2"/>
            <w:shd w:val="clear" w:color="auto" w:fill="auto"/>
          </w:tcPr>
          <w:p w:rsidR="00067DFE" w:rsidRPr="001245AD" w:rsidRDefault="00067DFE" w:rsidP="00067DFE">
            <w:pPr>
              <w:tabs>
                <w:tab w:val="left" w:pos="1440"/>
              </w:tabs>
              <w:jc w:val="center"/>
            </w:pPr>
          </w:p>
        </w:tc>
        <w:tc>
          <w:tcPr>
            <w:tcW w:w="1985" w:type="dxa"/>
            <w:shd w:val="clear" w:color="auto" w:fill="auto"/>
          </w:tcPr>
          <w:p w:rsidR="00067DFE" w:rsidRPr="001245AD" w:rsidRDefault="00067DFE" w:rsidP="00067DFE">
            <w:pPr>
              <w:tabs>
                <w:tab w:val="left" w:pos="1440"/>
              </w:tabs>
            </w:pPr>
            <w:r w:rsidRPr="001245AD">
              <w:t xml:space="preserve">Бумажная бахрома. Объёмная поделка с использованием технологии нарезания «лапшой» «Еловая </w:t>
            </w:r>
            <w:r w:rsidRPr="001245AD">
              <w:lastRenderedPageBreak/>
              <w:t>веточка».</w:t>
            </w:r>
          </w:p>
        </w:tc>
        <w:tc>
          <w:tcPr>
            <w:tcW w:w="992" w:type="dxa"/>
            <w:shd w:val="clear" w:color="auto" w:fill="auto"/>
          </w:tcPr>
          <w:p w:rsidR="00067DFE" w:rsidRPr="001245AD" w:rsidRDefault="00067DFE" w:rsidP="00067DFE">
            <w:pPr>
              <w:tabs>
                <w:tab w:val="left" w:pos="1440"/>
              </w:tabs>
            </w:pPr>
            <w:r w:rsidRPr="001245AD">
              <w:lastRenderedPageBreak/>
              <w:t xml:space="preserve">Урок изучения и закрепления новых знаний, выработки </w:t>
            </w:r>
            <w:r w:rsidRPr="001245AD">
              <w:lastRenderedPageBreak/>
              <w:t>умений.</w:t>
            </w:r>
          </w:p>
        </w:tc>
        <w:tc>
          <w:tcPr>
            <w:tcW w:w="2126" w:type="dxa"/>
            <w:shd w:val="clear" w:color="auto" w:fill="auto"/>
          </w:tcPr>
          <w:p w:rsidR="00067DFE" w:rsidRPr="001245AD" w:rsidRDefault="00067DFE" w:rsidP="00067DFE">
            <w:pPr>
              <w:tabs>
                <w:tab w:val="left" w:pos="1440"/>
              </w:tabs>
            </w:pPr>
            <w:r w:rsidRPr="001245AD">
              <w:lastRenderedPageBreak/>
              <w:t xml:space="preserve">Знакомство и историей украшения изделий из ткани декоративной бахромой. Обучение технологии нарезания бумаги </w:t>
            </w:r>
            <w:r w:rsidRPr="001245AD">
              <w:lastRenderedPageBreak/>
              <w:t>узкими полосами – нарезание «лапшой» по намётке и без намётки.</w:t>
            </w:r>
          </w:p>
        </w:tc>
        <w:tc>
          <w:tcPr>
            <w:tcW w:w="2552" w:type="dxa"/>
            <w:shd w:val="clear" w:color="auto" w:fill="auto"/>
          </w:tcPr>
          <w:p w:rsidR="00067DFE" w:rsidRPr="001245AD" w:rsidRDefault="00067DFE" w:rsidP="00067DFE">
            <w:pPr>
              <w:tabs>
                <w:tab w:val="left" w:pos="1440"/>
              </w:tabs>
            </w:pPr>
            <w:r w:rsidRPr="001245AD">
              <w:lastRenderedPageBreak/>
              <w:t xml:space="preserve">Знание возможностей применения бахромы в быту. Умение нарезать бумагу мелкими полосками – бахромой. Умение использовать данный приём при изготовлении изделий </w:t>
            </w:r>
            <w:r w:rsidRPr="001245AD">
              <w:lastRenderedPageBreak/>
              <w:t xml:space="preserve">из бумаги. Знание правил безопасной работы с ножницами. </w:t>
            </w:r>
          </w:p>
        </w:tc>
        <w:tc>
          <w:tcPr>
            <w:tcW w:w="2551" w:type="dxa"/>
            <w:shd w:val="clear" w:color="auto" w:fill="auto"/>
          </w:tcPr>
          <w:p w:rsidR="00067DFE" w:rsidRPr="001245AD" w:rsidRDefault="00067DFE" w:rsidP="00067DFE">
            <w:pPr>
              <w:tabs>
                <w:tab w:val="left" w:pos="1440"/>
              </w:tabs>
            </w:pPr>
            <w:r w:rsidRPr="001245AD">
              <w:lastRenderedPageBreak/>
              <w:t xml:space="preserve">Положительная мотивация к изучению истории бытовых предметов и профессий. Эмоционально-ценностное отношение к результату своего </w:t>
            </w:r>
            <w:r w:rsidRPr="001245AD">
              <w:lastRenderedPageBreak/>
              <w:t>труда. Адекватная оценка правильности выполнения задания.</w:t>
            </w:r>
          </w:p>
        </w:tc>
        <w:tc>
          <w:tcPr>
            <w:tcW w:w="2686" w:type="dxa"/>
            <w:shd w:val="clear" w:color="auto" w:fill="auto"/>
          </w:tcPr>
          <w:p w:rsidR="00067DFE" w:rsidRPr="001245AD" w:rsidRDefault="00067DFE" w:rsidP="00067DFE">
            <w:pPr>
              <w:tabs>
                <w:tab w:val="left" w:pos="1440"/>
              </w:tabs>
            </w:pPr>
            <w:r w:rsidRPr="001245AD">
              <w:lastRenderedPageBreak/>
              <w:t xml:space="preserve">Умение выполнять действия, руководствуясь инструкцией учителя;  с помощью учителя анализировать и планировать предстоящую практическую работу, </w:t>
            </w:r>
            <w:r w:rsidRPr="001245AD">
              <w:lastRenderedPageBreak/>
              <w:t xml:space="preserve">опираясь на рисунок; осуществлять контроль качества собственной практической деятельности. </w:t>
            </w:r>
          </w:p>
        </w:tc>
      </w:tr>
      <w:tr w:rsidR="00067DFE" w:rsidRPr="001245AD" w:rsidTr="00432F14">
        <w:trPr>
          <w:gridAfter w:val="1"/>
          <w:wAfter w:w="7" w:type="dxa"/>
          <w:trHeight w:val="278"/>
        </w:trPr>
        <w:tc>
          <w:tcPr>
            <w:tcW w:w="959" w:type="dxa"/>
            <w:shd w:val="clear" w:color="auto" w:fill="auto"/>
          </w:tcPr>
          <w:p w:rsidR="00067DFE" w:rsidRPr="001245AD" w:rsidRDefault="00067DFE" w:rsidP="00067DFE">
            <w:pPr>
              <w:pStyle w:val="a5"/>
              <w:numPr>
                <w:ilvl w:val="0"/>
                <w:numId w:val="2"/>
              </w:numPr>
              <w:tabs>
                <w:tab w:val="left" w:pos="1440"/>
              </w:tabs>
              <w:ind w:left="0" w:firstLine="0"/>
              <w:jc w:val="left"/>
              <w:rPr>
                <w:lang w:val="ru-RU"/>
              </w:rPr>
            </w:pPr>
          </w:p>
        </w:tc>
        <w:tc>
          <w:tcPr>
            <w:tcW w:w="992" w:type="dxa"/>
            <w:gridSpan w:val="2"/>
            <w:shd w:val="clear" w:color="auto" w:fill="auto"/>
          </w:tcPr>
          <w:p w:rsidR="00067DFE" w:rsidRPr="001245AD" w:rsidRDefault="00067DFE" w:rsidP="00067DFE">
            <w:pPr>
              <w:tabs>
                <w:tab w:val="left" w:pos="1440"/>
              </w:tabs>
              <w:jc w:val="center"/>
            </w:pPr>
          </w:p>
        </w:tc>
        <w:tc>
          <w:tcPr>
            <w:tcW w:w="1985" w:type="dxa"/>
            <w:shd w:val="clear" w:color="auto" w:fill="auto"/>
          </w:tcPr>
          <w:p w:rsidR="00067DFE" w:rsidRPr="001245AD" w:rsidRDefault="00067DFE" w:rsidP="00067DFE">
            <w:pPr>
              <w:tabs>
                <w:tab w:val="left" w:pos="1440"/>
              </w:tabs>
            </w:pPr>
            <w:r w:rsidRPr="001245AD">
              <w:t>Бумажные завитки. Объёмная поделка  «Золотая рыбка»</w:t>
            </w:r>
          </w:p>
        </w:tc>
        <w:tc>
          <w:tcPr>
            <w:tcW w:w="992" w:type="dxa"/>
            <w:shd w:val="clear" w:color="auto" w:fill="auto"/>
          </w:tcPr>
          <w:p w:rsidR="00067DFE" w:rsidRPr="001245AD" w:rsidRDefault="00067DFE" w:rsidP="00067DFE">
            <w:pPr>
              <w:tabs>
                <w:tab w:val="left" w:pos="1440"/>
              </w:tabs>
            </w:pPr>
            <w:r w:rsidRPr="001245AD">
              <w:t>Урок изучения и закрепления новых знаний, выработки умений.</w:t>
            </w:r>
          </w:p>
        </w:tc>
        <w:tc>
          <w:tcPr>
            <w:tcW w:w="2126" w:type="dxa"/>
            <w:shd w:val="clear" w:color="auto" w:fill="auto"/>
          </w:tcPr>
          <w:p w:rsidR="00067DFE" w:rsidRPr="001245AD" w:rsidRDefault="00067DFE" w:rsidP="00067DFE">
            <w:pPr>
              <w:tabs>
                <w:tab w:val="left" w:pos="1440"/>
              </w:tabs>
            </w:pPr>
            <w:r w:rsidRPr="001245AD">
              <w:t>Формирование представлений о материалах  для изготовления первых  ёлочных игрушек на Руси. Изучение технологии подготовки яичной скорлупы для изготовления самодельных игрушек. Изучение технологии закручивания бумаги при помощи ножниц. Изготовление поделки «Золотая рыбка».</w:t>
            </w:r>
          </w:p>
        </w:tc>
        <w:tc>
          <w:tcPr>
            <w:tcW w:w="2552" w:type="dxa"/>
            <w:shd w:val="clear" w:color="auto" w:fill="auto"/>
          </w:tcPr>
          <w:p w:rsidR="00067DFE" w:rsidRPr="001245AD" w:rsidRDefault="00067DFE" w:rsidP="00067DFE">
            <w:pPr>
              <w:autoSpaceDE w:val="0"/>
              <w:rPr>
                <w:i/>
                <w:lang w:eastAsia="ar-SA"/>
              </w:rPr>
            </w:pPr>
            <w:r w:rsidRPr="001245AD">
              <w:rPr>
                <w:lang w:eastAsia="ar-SA"/>
              </w:rPr>
              <w:t>Участие в беседе о традициях празднования Нового года.</w:t>
            </w:r>
          </w:p>
          <w:p w:rsidR="00067DFE" w:rsidRPr="001245AD" w:rsidRDefault="00067DFE" w:rsidP="00067DFE">
            <w:pPr>
              <w:rPr>
                <w:lang w:eastAsia="ar-SA"/>
              </w:rPr>
            </w:pPr>
            <w:r w:rsidRPr="001245AD">
              <w:rPr>
                <w:lang w:eastAsia="ar-SA"/>
              </w:rPr>
              <w:t>Знание</w:t>
            </w:r>
            <w:r>
              <w:rPr>
                <w:lang w:eastAsia="ar-SA"/>
              </w:rPr>
              <w:t xml:space="preserve"> </w:t>
            </w:r>
            <w:r w:rsidRPr="001245AD">
              <w:rPr>
                <w:lang w:eastAsia="ar-SA"/>
              </w:rPr>
              <w:t>истории елочных украшений. Знакомство с техникой закручивания и распрямления бумаги ножницами.</w:t>
            </w:r>
          </w:p>
          <w:p w:rsidR="00067DFE" w:rsidRPr="001245AD" w:rsidRDefault="00067DFE" w:rsidP="00067DFE">
            <w:pPr>
              <w:autoSpaceDE w:val="0"/>
              <w:rPr>
                <w:i/>
                <w:lang w:eastAsia="ar-SA"/>
              </w:rPr>
            </w:pPr>
          </w:p>
          <w:p w:rsidR="00067DFE" w:rsidRPr="001245AD" w:rsidRDefault="00067DFE" w:rsidP="00067DFE">
            <w:pPr>
              <w:tabs>
                <w:tab w:val="left" w:pos="1440"/>
              </w:tabs>
            </w:pPr>
          </w:p>
        </w:tc>
        <w:tc>
          <w:tcPr>
            <w:tcW w:w="2551" w:type="dxa"/>
            <w:shd w:val="clear" w:color="auto" w:fill="auto"/>
          </w:tcPr>
          <w:p w:rsidR="00067DFE" w:rsidRPr="001245AD" w:rsidRDefault="00067DFE" w:rsidP="00067DFE">
            <w:pPr>
              <w:tabs>
                <w:tab w:val="left" w:pos="1440"/>
              </w:tabs>
            </w:pPr>
            <w:r w:rsidRPr="001245AD">
              <w:t>Внимательное отношение к многообразию и красоте окружающего мира и разнообразию природного материала. Положительная мотивация и познавательный интерес к ручному труду, к изучению свойств используемого материала.</w:t>
            </w:r>
          </w:p>
        </w:tc>
        <w:tc>
          <w:tcPr>
            <w:tcW w:w="2686" w:type="dxa"/>
            <w:shd w:val="clear" w:color="auto" w:fill="auto"/>
          </w:tcPr>
          <w:p w:rsidR="00067DFE" w:rsidRPr="001245AD" w:rsidRDefault="00067DFE" w:rsidP="00067DFE">
            <w:pPr>
              <w:tabs>
                <w:tab w:val="left" w:pos="1440"/>
              </w:tabs>
            </w:pPr>
            <w:r w:rsidRPr="001245AD">
              <w:t>Умение выполнять действия, руководствуясь инструкцией учителя;  с помощью учителя анализировать и планировать предстоящую практическую работу, опираясь на рисунок; осуществлять контроль качества собственной практической деятельности.</w:t>
            </w:r>
          </w:p>
        </w:tc>
      </w:tr>
      <w:tr w:rsidR="00067DFE" w:rsidRPr="001245AD" w:rsidTr="00A93D2A">
        <w:trPr>
          <w:gridAfter w:val="1"/>
          <w:wAfter w:w="7" w:type="dxa"/>
          <w:trHeight w:val="278"/>
        </w:trPr>
        <w:tc>
          <w:tcPr>
            <w:tcW w:w="14843" w:type="dxa"/>
            <w:gridSpan w:val="9"/>
            <w:shd w:val="clear" w:color="auto" w:fill="auto"/>
          </w:tcPr>
          <w:p w:rsidR="00067DFE" w:rsidRPr="001245AD" w:rsidRDefault="00067DFE" w:rsidP="00067DFE">
            <w:pPr>
              <w:tabs>
                <w:tab w:val="left" w:pos="1440"/>
              </w:tabs>
              <w:jc w:val="center"/>
              <w:rPr>
                <w:b/>
                <w:i/>
              </w:rPr>
            </w:pPr>
            <w:r w:rsidRPr="001245AD">
              <w:rPr>
                <w:b/>
                <w:i/>
              </w:rPr>
              <w:t>Конструкторское бюро (4 часов)</w:t>
            </w:r>
          </w:p>
          <w:p w:rsidR="00067DFE" w:rsidRPr="001245AD" w:rsidRDefault="00067DFE" w:rsidP="00067DFE">
            <w:pPr>
              <w:tabs>
                <w:tab w:val="left" w:pos="1440"/>
              </w:tabs>
              <w:jc w:val="center"/>
            </w:pPr>
            <w:r w:rsidRPr="001245AD">
              <w:rPr>
                <w:b/>
                <w:i/>
              </w:rPr>
              <w:t>Работа с текстильными материалами, оригами и работа с фольгой.</w:t>
            </w:r>
          </w:p>
        </w:tc>
      </w:tr>
      <w:tr w:rsidR="00067DFE" w:rsidRPr="001245AD" w:rsidTr="00432F14">
        <w:trPr>
          <w:gridAfter w:val="1"/>
          <w:wAfter w:w="7" w:type="dxa"/>
          <w:trHeight w:val="278"/>
        </w:trPr>
        <w:tc>
          <w:tcPr>
            <w:tcW w:w="959" w:type="dxa"/>
            <w:shd w:val="clear" w:color="auto" w:fill="auto"/>
          </w:tcPr>
          <w:p w:rsidR="00067DFE" w:rsidRPr="001245AD" w:rsidRDefault="00067DFE" w:rsidP="00067DFE">
            <w:pPr>
              <w:pStyle w:val="a5"/>
              <w:numPr>
                <w:ilvl w:val="0"/>
                <w:numId w:val="2"/>
              </w:numPr>
              <w:tabs>
                <w:tab w:val="left" w:pos="1440"/>
              </w:tabs>
              <w:ind w:left="0" w:firstLine="0"/>
              <w:jc w:val="left"/>
              <w:rPr>
                <w:lang w:val="ru-RU"/>
              </w:rPr>
            </w:pPr>
          </w:p>
        </w:tc>
        <w:tc>
          <w:tcPr>
            <w:tcW w:w="992" w:type="dxa"/>
            <w:gridSpan w:val="2"/>
            <w:shd w:val="clear" w:color="auto" w:fill="auto"/>
          </w:tcPr>
          <w:p w:rsidR="00067DFE" w:rsidRPr="001245AD" w:rsidRDefault="00067DFE" w:rsidP="00067DFE">
            <w:pPr>
              <w:tabs>
                <w:tab w:val="left" w:pos="1440"/>
              </w:tabs>
              <w:jc w:val="center"/>
            </w:pPr>
          </w:p>
        </w:tc>
        <w:tc>
          <w:tcPr>
            <w:tcW w:w="1985" w:type="dxa"/>
            <w:shd w:val="clear" w:color="auto" w:fill="auto"/>
          </w:tcPr>
          <w:p w:rsidR="00067DFE" w:rsidRPr="001245AD" w:rsidRDefault="00067DFE" w:rsidP="00067DFE">
            <w:pPr>
              <w:tabs>
                <w:tab w:val="left" w:pos="1440"/>
              </w:tabs>
            </w:pPr>
            <w:r w:rsidRPr="001245AD">
              <w:t>Иголка-белошвейка. Виды декоративных швов.</w:t>
            </w:r>
          </w:p>
        </w:tc>
        <w:tc>
          <w:tcPr>
            <w:tcW w:w="992" w:type="dxa"/>
            <w:shd w:val="clear" w:color="auto" w:fill="auto"/>
          </w:tcPr>
          <w:p w:rsidR="00067DFE" w:rsidRPr="001245AD" w:rsidRDefault="00067DFE" w:rsidP="00067DFE">
            <w:pPr>
              <w:tabs>
                <w:tab w:val="left" w:pos="1440"/>
              </w:tabs>
            </w:pPr>
            <w:r w:rsidRPr="001245AD">
              <w:t xml:space="preserve">Урок изучения и закрепления новых </w:t>
            </w:r>
            <w:r w:rsidRPr="001245AD">
              <w:lastRenderedPageBreak/>
              <w:t>знаний, выработки умений.</w:t>
            </w:r>
          </w:p>
        </w:tc>
        <w:tc>
          <w:tcPr>
            <w:tcW w:w="2126" w:type="dxa"/>
            <w:shd w:val="clear" w:color="auto" w:fill="auto"/>
          </w:tcPr>
          <w:p w:rsidR="00067DFE" w:rsidRPr="001245AD" w:rsidRDefault="00067DFE" w:rsidP="00067DFE">
            <w:pPr>
              <w:tabs>
                <w:tab w:val="left" w:pos="1440"/>
              </w:tabs>
            </w:pPr>
            <w:r w:rsidRPr="001245AD">
              <w:lastRenderedPageBreak/>
              <w:t xml:space="preserve">Формирование представлений о машинных и ручных швах, разделении технологических </w:t>
            </w:r>
            <w:r w:rsidRPr="001245AD">
              <w:lastRenderedPageBreak/>
              <w:t>операций при производстве изделий из ткани.</w:t>
            </w:r>
          </w:p>
        </w:tc>
        <w:tc>
          <w:tcPr>
            <w:tcW w:w="2552" w:type="dxa"/>
            <w:shd w:val="clear" w:color="auto" w:fill="auto"/>
          </w:tcPr>
          <w:p w:rsidR="00067DFE" w:rsidRPr="001245AD" w:rsidRDefault="00067DFE" w:rsidP="00067DFE">
            <w:pPr>
              <w:tabs>
                <w:tab w:val="left" w:pos="1440"/>
              </w:tabs>
            </w:pPr>
            <w:r w:rsidRPr="001245AD">
              <w:lastRenderedPageBreak/>
              <w:t xml:space="preserve">Изучать различные виды швов. Познакомиться с технологическими операциями на швейном </w:t>
            </w:r>
            <w:r w:rsidRPr="001245AD">
              <w:lastRenderedPageBreak/>
              <w:t>производстве. Выполнить бахрому на ткани, проложить декоративные швы.</w:t>
            </w:r>
          </w:p>
        </w:tc>
        <w:tc>
          <w:tcPr>
            <w:tcW w:w="2551" w:type="dxa"/>
            <w:shd w:val="clear" w:color="auto" w:fill="auto"/>
          </w:tcPr>
          <w:p w:rsidR="00067DFE" w:rsidRPr="001245AD" w:rsidRDefault="00067DFE" w:rsidP="00067DFE">
            <w:pPr>
              <w:tabs>
                <w:tab w:val="left" w:pos="1440"/>
              </w:tabs>
            </w:pPr>
            <w:r w:rsidRPr="001245AD">
              <w:rPr>
                <w:bCs/>
              </w:rPr>
              <w:lastRenderedPageBreak/>
              <w:t>Представления о роли труда в жизни человека. Положительная мотивация к изучению истории возник</w:t>
            </w:r>
            <w:r w:rsidRPr="001245AD">
              <w:rPr>
                <w:bCs/>
              </w:rPr>
              <w:softHyphen/>
            </w:r>
            <w:r w:rsidRPr="001245AD">
              <w:rPr>
                <w:bCs/>
              </w:rPr>
              <w:lastRenderedPageBreak/>
              <w:t>новения профессий.</w:t>
            </w:r>
          </w:p>
        </w:tc>
        <w:tc>
          <w:tcPr>
            <w:tcW w:w="2686" w:type="dxa"/>
            <w:shd w:val="clear" w:color="auto" w:fill="auto"/>
          </w:tcPr>
          <w:p w:rsidR="00067DFE" w:rsidRPr="001245AD" w:rsidRDefault="00067DFE" w:rsidP="00067DFE">
            <w:pPr>
              <w:tabs>
                <w:tab w:val="left" w:pos="1440"/>
              </w:tabs>
            </w:pPr>
            <w:r w:rsidRPr="001245AD">
              <w:lastRenderedPageBreak/>
              <w:t xml:space="preserve">Умение анализировать свойства материала, сравнивать и классифицировать ткани по способам переплетения; читать и </w:t>
            </w:r>
            <w:r w:rsidRPr="001245AD">
              <w:lastRenderedPageBreak/>
              <w:t>слушать информацию, извлекая необходимые сведения; выполнять действия, руководствуясь инструкцией учителя и описанием работы в учебнике; осуществлять контроль качества собственной практической деятельности.</w:t>
            </w:r>
          </w:p>
        </w:tc>
      </w:tr>
      <w:tr w:rsidR="00067DFE" w:rsidRPr="001245AD" w:rsidTr="00432F14">
        <w:trPr>
          <w:gridAfter w:val="1"/>
          <w:wAfter w:w="7" w:type="dxa"/>
          <w:trHeight w:val="278"/>
        </w:trPr>
        <w:tc>
          <w:tcPr>
            <w:tcW w:w="959" w:type="dxa"/>
            <w:shd w:val="clear" w:color="auto" w:fill="auto"/>
          </w:tcPr>
          <w:p w:rsidR="00067DFE" w:rsidRPr="001245AD" w:rsidRDefault="00067DFE" w:rsidP="00067DFE">
            <w:pPr>
              <w:pStyle w:val="a5"/>
              <w:numPr>
                <w:ilvl w:val="0"/>
                <w:numId w:val="2"/>
              </w:numPr>
              <w:tabs>
                <w:tab w:val="left" w:pos="1440"/>
              </w:tabs>
              <w:ind w:left="0" w:firstLine="0"/>
              <w:jc w:val="left"/>
              <w:rPr>
                <w:lang w:val="ru-RU"/>
              </w:rPr>
            </w:pPr>
          </w:p>
        </w:tc>
        <w:tc>
          <w:tcPr>
            <w:tcW w:w="992" w:type="dxa"/>
            <w:gridSpan w:val="2"/>
            <w:shd w:val="clear" w:color="auto" w:fill="auto"/>
          </w:tcPr>
          <w:p w:rsidR="00067DFE" w:rsidRPr="001245AD" w:rsidRDefault="00067DFE" w:rsidP="00067DFE">
            <w:pPr>
              <w:tabs>
                <w:tab w:val="left" w:pos="1440"/>
              </w:tabs>
              <w:jc w:val="center"/>
            </w:pPr>
          </w:p>
        </w:tc>
        <w:tc>
          <w:tcPr>
            <w:tcW w:w="1985" w:type="dxa"/>
            <w:shd w:val="clear" w:color="auto" w:fill="auto"/>
          </w:tcPr>
          <w:p w:rsidR="00067DFE" w:rsidRPr="001245AD" w:rsidRDefault="00067DFE" w:rsidP="00067DFE">
            <w:pPr>
              <w:tabs>
                <w:tab w:val="left" w:pos="1440"/>
              </w:tabs>
            </w:pPr>
            <w:r w:rsidRPr="001245AD">
              <w:t xml:space="preserve">Мастерская игрушек. Объёмная игрушка из ткани, вышивка на картонной основе «Паучок </w:t>
            </w:r>
            <w:r>
              <w:t>н</w:t>
            </w:r>
            <w:r w:rsidRPr="001245AD">
              <w:t>а паутине»</w:t>
            </w:r>
          </w:p>
        </w:tc>
        <w:tc>
          <w:tcPr>
            <w:tcW w:w="992" w:type="dxa"/>
            <w:shd w:val="clear" w:color="auto" w:fill="auto"/>
          </w:tcPr>
          <w:p w:rsidR="00067DFE" w:rsidRPr="001245AD" w:rsidRDefault="00067DFE" w:rsidP="00067DFE">
            <w:pPr>
              <w:tabs>
                <w:tab w:val="left" w:pos="1440"/>
              </w:tabs>
            </w:pPr>
            <w:r w:rsidRPr="001245AD">
              <w:t>Урок изучения и закрепления новых знаний, выработки умений.</w:t>
            </w:r>
          </w:p>
        </w:tc>
        <w:tc>
          <w:tcPr>
            <w:tcW w:w="2126" w:type="dxa"/>
            <w:shd w:val="clear" w:color="auto" w:fill="auto"/>
          </w:tcPr>
          <w:p w:rsidR="00067DFE" w:rsidRPr="001245AD" w:rsidRDefault="00067DFE" w:rsidP="00067DFE">
            <w:pPr>
              <w:tabs>
                <w:tab w:val="left" w:pos="1440"/>
              </w:tabs>
            </w:pPr>
            <w:r w:rsidRPr="001245AD">
              <w:rPr>
                <w:iCs/>
              </w:rPr>
              <w:t xml:space="preserve">Узнать </w:t>
            </w:r>
            <w:r w:rsidRPr="001245AD">
              <w:t xml:space="preserve">об истории самодельных и фабричных игрушек. </w:t>
            </w:r>
            <w:r w:rsidRPr="001245AD">
              <w:rPr>
                <w:iCs/>
              </w:rPr>
              <w:t xml:space="preserve">Изучать </w:t>
            </w:r>
            <w:r w:rsidRPr="001245AD">
              <w:t>технологию вышивки на картонной основе, раскроя ткани по шаблону, пришивания пуговиц к ткани.</w:t>
            </w:r>
          </w:p>
        </w:tc>
        <w:tc>
          <w:tcPr>
            <w:tcW w:w="2552" w:type="dxa"/>
            <w:shd w:val="clear" w:color="auto" w:fill="auto"/>
          </w:tcPr>
          <w:p w:rsidR="00067DFE" w:rsidRPr="001245AD" w:rsidRDefault="00067DFE" w:rsidP="00067DFE">
            <w:r w:rsidRPr="001245AD">
              <w:t>Выполнить вышивку на картонной основе. Раскроить ткань по шаблону. Уметь пришивать пуговицы разыми способами. Изготовить мягкую игрушку.</w:t>
            </w:r>
          </w:p>
        </w:tc>
        <w:tc>
          <w:tcPr>
            <w:tcW w:w="2551" w:type="dxa"/>
            <w:shd w:val="clear" w:color="auto" w:fill="auto"/>
          </w:tcPr>
          <w:p w:rsidR="00067DFE" w:rsidRPr="001245AD" w:rsidRDefault="00067DFE" w:rsidP="00067DFE">
            <w:pPr>
              <w:rPr>
                <w:bCs/>
              </w:rPr>
            </w:pPr>
            <w:r w:rsidRPr="001245AD">
              <w:rPr>
                <w:bCs/>
              </w:rPr>
              <w:t>Положительная мотивация и познавательный интерес к ручному труду, к изучению свойств используемого мате</w:t>
            </w:r>
            <w:r w:rsidRPr="001245AD">
              <w:rPr>
                <w:bCs/>
              </w:rPr>
              <w:softHyphen/>
              <w:t>риала.</w:t>
            </w:r>
          </w:p>
          <w:p w:rsidR="00067DFE" w:rsidRPr="001245AD" w:rsidRDefault="00067DFE" w:rsidP="00067DFE"/>
        </w:tc>
        <w:tc>
          <w:tcPr>
            <w:tcW w:w="2686" w:type="dxa"/>
            <w:shd w:val="clear" w:color="auto" w:fill="auto"/>
          </w:tcPr>
          <w:p w:rsidR="00067DFE" w:rsidRPr="001245AD" w:rsidRDefault="00067DFE" w:rsidP="00067DFE">
            <w:r w:rsidRPr="001245AD">
              <w:t>Решить творческую задачу: создание «узора» паутинки, финальное декорирование поделки.</w:t>
            </w:r>
          </w:p>
        </w:tc>
      </w:tr>
      <w:tr w:rsidR="00067DFE" w:rsidRPr="001245AD" w:rsidTr="00432F14">
        <w:trPr>
          <w:gridAfter w:val="1"/>
          <w:wAfter w:w="7" w:type="dxa"/>
          <w:trHeight w:val="278"/>
        </w:trPr>
        <w:tc>
          <w:tcPr>
            <w:tcW w:w="959" w:type="dxa"/>
            <w:shd w:val="clear" w:color="auto" w:fill="auto"/>
          </w:tcPr>
          <w:p w:rsidR="00067DFE" w:rsidRPr="001245AD" w:rsidRDefault="00067DFE" w:rsidP="00067DFE">
            <w:pPr>
              <w:pStyle w:val="a5"/>
              <w:numPr>
                <w:ilvl w:val="0"/>
                <w:numId w:val="2"/>
              </w:numPr>
              <w:tabs>
                <w:tab w:val="left" w:pos="1440"/>
              </w:tabs>
              <w:ind w:left="0" w:firstLine="0"/>
              <w:jc w:val="left"/>
              <w:rPr>
                <w:lang w:val="ru-RU"/>
              </w:rPr>
            </w:pPr>
          </w:p>
        </w:tc>
        <w:tc>
          <w:tcPr>
            <w:tcW w:w="992" w:type="dxa"/>
            <w:gridSpan w:val="2"/>
            <w:shd w:val="clear" w:color="auto" w:fill="auto"/>
          </w:tcPr>
          <w:p w:rsidR="00067DFE" w:rsidRPr="001245AD" w:rsidRDefault="00067DFE" w:rsidP="00067DFE">
            <w:pPr>
              <w:tabs>
                <w:tab w:val="left" w:pos="1440"/>
              </w:tabs>
              <w:jc w:val="center"/>
            </w:pPr>
          </w:p>
        </w:tc>
        <w:tc>
          <w:tcPr>
            <w:tcW w:w="1985" w:type="dxa"/>
            <w:shd w:val="clear" w:color="auto" w:fill="auto"/>
          </w:tcPr>
          <w:p w:rsidR="00067DFE" w:rsidRPr="001245AD" w:rsidRDefault="00067DFE" w:rsidP="00067DFE">
            <w:pPr>
              <w:tabs>
                <w:tab w:val="left" w:pos="1440"/>
              </w:tabs>
            </w:pPr>
            <w:r w:rsidRPr="001245AD">
              <w:t>Портновский переулок. Поделка из ткани «Прихватка».</w:t>
            </w:r>
          </w:p>
        </w:tc>
        <w:tc>
          <w:tcPr>
            <w:tcW w:w="992" w:type="dxa"/>
            <w:shd w:val="clear" w:color="auto" w:fill="auto"/>
          </w:tcPr>
          <w:p w:rsidR="00067DFE" w:rsidRPr="001245AD" w:rsidRDefault="00067DFE" w:rsidP="00067DFE">
            <w:pPr>
              <w:tabs>
                <w:tab w:val="left" w:pos="1440"/>
              </w:tabs>
            </w:pPr>
            <w:r w:rsidRPr="001245AD">
              <w:t>Урок  закрепления знаний, выработки умений.</w:t>
            </w:r>
          </w:p>
        </w:tc>
        <w:tc>
          <w:tcPr>
            <w:tcW w:w="2126" w:type="dxa"/>
            <w:shd w:val="clear" w:color="auto" w:fill="auto"/>
          </w:tcPr>
          <w:p w:rsidR="00067DFE" w:rsidRPr="001245AD" w:rsidRDefault="00067DFE" w:rsidP="00067DFE">
            <w:pPr>
              <w:tabs>
                <w:tab w:val="left" w:pos="1440"/>
              </w:tabs>
            </w:pPr>
            <w:r w:rsidRPr="001245AD">
              <w:t>Ознакомление с новым видом шва — «обмёточным соединительным швом через край». Обучение технологии вшивания петельки между слоями ткани.</w:t>
            </w:r>
          </w:p>
        </w:tc>
        <w:tc>
          <w:tcPr>
            <w:tcW w:w="2552" w:type="dxa"/>
            <w:shd w:val="clear" w:color="auto" w:fill="auto"/>
          </w:tcPr>
          <w:p w:rsidR="00067DFE" w:rsidRPr="001245AD" w:rsidRDefault="00067DFE" w:rsidP="00067DFE">
            <w:r w:rsidRPr="001245AD">
              <w:t>Изучить технологию выполнения обметочного шва «через край»; вшивания петельки. Изготовить поделку по образцу и предложенной схеме.</w:t>
            </w:r>
          </w:p>
        </w:tc>
        <w:tc>
          <w:tcPr>
            <w:tcW w:w="2551" w:type="dxa"/>
            <w:shd w:val="clear" w:color="auto" w:fill="auto"/>
          </w:tcPr>
          <w:p w:rsidR="00067DFE" w:rsidRPr="001245AD" w:rsidRDefault="00067DFE" w:rsidP="00067DFE">
            <w:r w:rsidRPr="001245AD">
              <w:rPr>
                <w:bCs/>
              </w:rPr>
              <w:t>Положительная мотивация и познавательный интерес к ручному труду, к результатам своей работы</w:t>
            </w:r>
            <w:r w:rsidRPr="001245AD">
              <w:t>.</w:t>
            </w:r>
          </w:p>
          <w:p w:rsidR="00067DFE" w:rsidRPr="001245AD" w:rsidRDefault="00067DFE" w:rsidP="00067DFE"/>
        </w:tc>
        <w:tc>
          <w:tcPr>
            <w:tcW w:w="2686" w:type="dxa"/>
            <w:shd w:val="clear" w:color="auto" w:fill="auto"/>
          </w:tcPr>
          <w:p w:rsidR="00067DFE" w:rsidRPr="001245AD" w:rsidRDefault="00067DFE" w:rsidP="00067DFE">
            <w:r w:rsidRPr="001245AD">
              <w:t>Самостоятельно разработать текст поздравления и финальный декор поделки.</w:t>
            </w:r>
          </w:p>
        </w:tc>
      </w:tr>
      <w:tr w:rsidR="00067DFE" w:rsidRPr="001245AD" w:rsidTr="00432F14">
        <w:trPr>
          <w:gridAfter w:val="1"/>
          <w:wAfter w:w="7" w:type="dxa"/>
          <w:trHeight w:val="278"/>
        </w:trPr>
        <w:tc>
          <w:tcPr>
            <w:tcW w:w="959" w:type="dxa"/>
            <w:shd w:val="clear" w:color="auto" w:fill="auto"/>
          </w:tcPr>
          <w:p w:rsidR="00067DFE" w:rsidRPr="001245AD" w:rsidRDefault="00067DFE" w:rsidP="00067DFE">
            <w:pPr>
              <w:pStyle w:val="a5"/>
              <w:numPr>
                <w:ilvl w:val="0"/>
                <w:numId w:val="2"/>
              </w:numPr>
              <w:tabs>
                <w:tab w:val="left" w:pos="1440"/>
              </w:tabs>
              <w:ind w:left="0" w:firstLine="0"/>
              <w:jc w:val="left"/>
              <w:rPr>
                <w:lang w:val="ru-RU"/>
              </w:rPr>
            </w:pPr>
          </w:p>
        </w:tc>
        <w:tc>
          <w:tcPr>
            <w:tcW w:w="992" w:type="dxa"/>
            <w:gridSpan w:val="2"/>
            <w:shd w:val="clear" w:color="auto" w:fill="auto"/>
          </w:tcPr>
          <w:p w:rsidR="00067DFE" w:rsidRPr="001245AD" w:rsidRDefault="00067DFE" w:rsidP="00067DFE">
            <w:pPr>
              <w:tabs>
                <w:tab w:val="left" w:pos="1440"/>
              </w:tabs>
              <w:jc w:val="center"/>
            </w:pPr>
          </w:p>
        </w:tc>
        <w:tc>
          <w:tcPr>
            <w:tcW w:w="1985" w:type="dxa"/>
            <w:shd w:val="clear" w:color="auto" w:fill="auto"/>
          </w:tcPr>
          <w:p w:rsidR="00067DFE" w:rsidRPr="001245AD" w:rsidRDefault="00067DFE" w:rsidP="00067DFE">
            <w:pPr>
              <w:tabs>
                <w:tab w:val="left" w:pos="1440"/>
              </w:tabs>
            </w:pPr>
            <w:r w:rsidRPr="001245AD">
              <w:t xml:space="preserve">Серебряное </w:t>
            </w:r>
            <w:r w:rsidRPr="001245AD">
              <w:lastRenderedPageBreak/>
              <w:t>царство. Лабораторная работа «Свойства фольги и гофрированной бумаги.». Скульптура из фольги «Лебединое озеро»</w:t>
            </w:r>
            <w:r>
              <w:t xml:space="preserve"> </w:t>
            </w:r>
            <w:r w:rsidRPr="001245AD">
              <w:t>Объёмная поделка «Роза</w:t>
            </w:r>
          </w:p>
        </w:tc>
        <w:tc>
          <w:tcPr>
            <w:tcW w:w="992" w:type="dxa"/>
            <w:shd w:val="clear" w:color="auto" w:fill="auto"/>
          </w:tcPr>
          <w:p w:rsidR="00067DFE" w:rsidRPr="001245AD" w:rsidRDefault="00067DFE" w:rsidP="00067DFE">
            <w:pPr>
              <w:tabs>
                <w:tab w:val="left" w:pos="1440"/>
              </w:tabs>
            </w:pPr>
            <w:r w:rsidRPr="001245AD">
              <w:lastRenderedPageBreak/>
              <w:t xml:space="preserve">Урок </w:t>
            </w:r>
            <w:r w:rsidRPr="001245AD">
              <w:lastRenderedPageBreak/>
              <w:t>изучения и закрепления новых знаний, выработки умений.</w:t>
            </w:r>
          </w:p>
        </w:tc>
        <w:tc>
          <w:tcPr>
            <w:tcW w:w="2126" w:type="dxa"/>
            <w:shd w:val="clear" w:color="auto" w:fill="auto"/>
          </w:tcPr>
          <w:p w:rsidR="00067DFE" w:rsidRPr="001245AD" w:rsidRDefault="00067DFE" w:rsidP="00067DFE">
            <w:pPr>
              <w:tabs>
                <w:tab w:val="left" w:pos="1440"/>
              </w:tabs>
            </w:pPr>
            <w:r w:rsidRPr="001245AD">
              <w:lastRenderedPageBreak/>
              <w:t xml:space="preserve">Знакомство с </w:t>
            </w:r>
            <w:r w:rsidRPr="001245AD">
              <w:lastRenderedPageBreak/>
              <w:t>технологией изготовления и назначением фольги. Изучение свойств фольги. Сравнение свойств  фольги и бумаги. Использование фольги для чеканки.</w:t>
            </w:r>
          </w:p>
        </w:tc>
        <w:tc>
          <w:tcPr>
            <w:tcW w:w="2552" w:type="dxa"/>
            <w:shd w:val="clear" w:color="auto" w:fill="auto"/>
          </w:tcPr>
          <w:p w:rsidR="00067DFE" w:rsidRPr="001245AD" w:rsidRDefault="00067DFE" w:rsidP="00067DFE">
            <w:r w:rsidRPr="001245AD">
              <w:lastRenderedPageBreak/>
              <w:t xml:space="preserve">Исследовать свойства </w:t>
            </w:r>
            <w:r w:rsidRPr="001245AD">
              <w:lastRenderedPageBreak/>
              <w:t>алюминиевой фольги. Выполнить рельефное изображение на фольге в технологии чеканка.</w:t>
            </w:r>
          </w:p>
        </w:tc>
        <w:tc>
          <w:tcPr>
            <w:tcW w:w="2551" w:type="dxa"/>
            <w:shd w:val="clear" w:color="auto" w:fill="auto"/>
          </w:tcPr>
          <w:p w:rsidR="00067DFE" w:rsidRPr="001245AD" w:rsidRDefault="00067DFE" w:rsidP="00067DFE">
            <w:r w:rsidRPr="001245AD">
              <w:rPr>
                <w:bCs/>
              </w:rPr>
              <w:lastRenderedPageBreak/>
              <w:t xml:space="preserve">Представления о роли </w:t>
            </w:r>
            <w:r w:rsidRPr="001245AD">
              <w:rPr>
                <w:bCs/>
              </w:rPr>
              <w:lastRenderedPageBreak/>
              <w:t>труда в жизни человека. Положительная мотивация к изучению истории возник</w:t>
            </w:r>
            <w:r w:rsidRPr="001245AD">
              <w:rPr>
                <w:bCs/>
              </w:rPr>
              <w:softHyphen/>
              <w:t>новения профессий</w:t>
            </w:r>
          </w:p>
        </w:tc>
        <w:tc>
          <w:tcPr>
            <w:tcW w:w="2686" w:type="dxa"/>
            <w:shd w:val="clear" w:color="auto" w:fill="auto"/>
          </w:tcPr>
          <w:p w:rsidR="00067DFE" w:rsidRPr="001245AD" w:rsidRDefault="00067DFE" w:rsidP="00067DFE">
            <w:pPr>
              <w:rPr>
                <w:bCs/>
              </w:rPr>
            </w:pPr>
            <w:r w:rsidRPr="001245AD">
              <w:rPr>
                <w:bCs/>
              </w:rPr>
              <w:lastRenderedPageBreak/>
              <w:t>.</w:t>
            </w:r>
            <w:r w:rsidRPr="001245AD">
              <w:t xml:space="preserve">Узнать о технологии </w:t>
            </w:r>
            <w:r w:rsidRPr="001245AD">
              <w:lastRenderedPageBreak/>
              <w:t>изготовления и применения алюминиевой фольги. Сравнить фольгу с бумагой.</w:t>
            </w:r>
          </w:p>
        </w:tc>
      </w:tr>
      <w:tr w:rsidR="00067DFE" w:rsidRPr="001245AD" w:rsidTr="00F55505">
        <w:trPr>
          <w:gridAfter w:val="1"/>
          <w:wAfter w:w="7" w:type="dxa"/>
          <w:trHeight w:val="278"/>
        </w:trPr>
        <w:tc>
          <w:tcPr>
            <w:tcW w:w="14843" w:type="dxa"/>
            <w:gridSpan w:val="9"/>
            <w:shd w:val="clear" w:color="auto" w:fill="auto"/>
          </w:tcPr>
          <w:p w:rsidR="00067DFE" w:rsidRPr="001245AD" w:rsidRDefault="00067DFE" w:rsidP="00067DFE">
            <w:pPr>
              <w:tabs>
                <w:tab w:val="left" w:pos="1440"/>
              </w:tabs>
              <w:jc w:val="center"/>
              <w:rPr>
                <w:b/>
                <w:i/>
              </w:rPr>
            </w:pPr>
            <w:r w:rsidRPr="001245AD">
              <w:rPr>
                <w:b/>
                <w:i/>
              </w:rPr>
              <w:lastRenderedPageBreak/>
              <w:t>Поделочный ералаш (4 часов)</w:t>
            </w:r>
          </w:p>
          <w:p w:rsidR="00067DFE" w:rsidRPr="001245AD" w:rsidRDefault="00067DFE" w:rsidP="00067DFE">
            <w:pPr>
              <w:jc w:val="center"/>
              <w:rPr>
                <w:bCs/>
              </w:rPr>
            </w:pPr>
            <w:r w:rsidRPr="001245AD">
              <w:rPr>
                <w:b/>
                <w:i/>
              </w:rPr>
              <w:t>Знакомство с окружающим миром, конструирование из бумаги и проволоки</w:t>
            </w:r>
          </w:p>
        </w:tc>
      </w:tr>
      <w:tr w:rsidR="00067DFE" w:rsidRPr="001245AD" w:rsidTr="00432F14">
        <w:trPr>
          <w:gridAfter w:val="1"/>
          <w:wAfter w:w="7" w:type="dxa"/>
          <w:trHeight w:val="278"/>
        </w:trPr>
        <w:tc>
          <w:tcPr>
            <w:tcW w:w="959" w:type="dxa"/>
            <w:shd w:val="clear" w:color="auto" w:fill="auto"/>
          </w:tcPr>
          <w:p w:rsidR="00067DFE" w:rsidRPr="001245AD" w:rsidRDefault="00067DFE" w:rsidP="00067DFE">
            <w:pPr>
              <w:pStyle w:val="a5"/>
              <w:numPr>
                <w:ilvl w:val="0"/>
                <w:numId w:val="2"/>
              </w:numPr>
              <w:tabs>
                <w:tab w:val="left" w:pos="1440"/>
              </w:tabs>
              <w:ind w:left="0" w:firstLine="0"/>
              <w:jc w:val="left"/>
              <w:rPr>
                <w:lang w:val="ru-RU"/>
              </w:rPr>
            </w:pPr>
          </w:p>
        </w:tc>
        <w:tc>
          <w:tcPr>
            <w:tcW w:w="992" w:type="dxa"/>
            <w:gridSpan w:val="2"/>
            <w:shd w:val="clear" w:color="auto" w:fill="auto"/>
          </w:tcPr>
          <w:p w:rsidR="00067DFE" w:rsidRPr="001245AD" w:rsidRDefault="00067DFE" w:rsidP="00067DFE">
            <w:pPr>
              <w:tabs>
                <w:tab w:val="left" w:pos="1440"/>
              </w:tabs>
              <w:jc w:val="center"/>
            </w:pPr>
          </w:p>
        </w:tc>
        <w:tc>
          <w:tcPr>
            <w:tcW w:w="1985" w:type="dxa"/>
            <w:shd w:val="clear" w:color="auto" w:fill="auto"/>
          </w:tcPr>
          <w:p w:rsidR="00067DFE" w:rsidRPr="001245AD" w:rsidRDefault="00067DFE" w:rsidP="00067DFE">
            <w:pPr>
              <w:tabs>
                <w:tab w:val="left" w:pos="1440"/>
              </w:tabs>
            </w:pPr>
            <w:r w:rsidRPr="001245AD">
              <w:t>Книжная фабрика. Изготовление сшивной книжки.</w:t>
            </w:r>
          </w:p>
        </w:tc>
        <w:tc>
          <w:tcPr>
            <w:tcW w:w="992" w:type="dxa"/>
            <w:shd w:val="clear" w:color="auto" w:fill="auto"/>
          </w:tcPr>
          <w:p w:rsidR="00067DFE" w:rsidRPr="001245AD" w:rsidRDefault="00067DFE" w:rsidP="00067DFE">
            <w:pPr>
              <w:tabs>
                <w:tab w:val="left" w:pos="1440"/>
              </w:tabs>
            </w:pPr>
            <w:r w:rsidRPr="001245AD">
              <w:t>Урок изучения и закрепления новых знаний, выработки умений.</w:t>
            </w:r>
          </w:p>
        </w:tc>
        <w:tc>
          <w:tcPr>
            <w:tcW w:w="2126" w:type="dxa"/>
            <w:shd w:val="clear" w:color="auto" w:fill="auto"/>
          </w:tcPr>
          <w:p w:rsidR="00067DFE" w:rsidRPr="001245AD" w:rsidRDefault="00067DFE" w:rsidP="00067DFE">
            <w:r w:rsidRPr="001245AD">
              <w:t>Знакомство с историей возникновения книг и книгопечатания, современными типографиями. Обучение изготовлению сшивной книжки, книжного переплёта.</w:t>
            </w:r>
          </w:p>
        </w:tc>
        <w:tc>
          <w:tcPr>
            <w:tcW w:w="2552" w:type="dxa"/>
            <w:shd w:val="clear" w:color="auto" w:fill="auto"/>
          </w:tcPr>
          <w:p w:rsidR="00067DFE" w:rsidRPr="001245AD" w:rsidRDefault="00067DFE" w:rsidP="00067DFE">
            <w:r w:rsidRPr="001245AD">
              <w:t>Изучать способы создания макета книги. Знать компоненты книги. Изготовить по схеме книжку-малышку. Знать историю возникновения книг и книгопечатания.</w:t>
            </w:r>
          </w:p>
        </w:tc>
        <w:tc>
          <w:tcPr>
            <w:tcW w:w="2551" w:type="dxa"/>
            <w:shd w:val="clear" w:color="auto" w:fill="auto"/>
          </w:tcPr>
          <w:p w:rsidR="00067DFE" w:rsidRPr="001245AD" w:rsidRDefault="00067DFE" w:rsidP="00067DFE">
            <w:r w:rsidRPr="001245AD">
              <w:t>Применять знания, полученные на этом уроке, при ремонте книги.</w:t>
            </w:r>
          </w:p>
          <w:p w:rsidR="00067DFE" w:rsidRPr="001245AD" w:rsidRDefault="00067DFE" w:rsidP="00067DFE"/>
        </w:tc>
        <w:tc>
          <w:tcPr>
            <w:tcW w:w="2686" w:type="dxa"/>
            <w:shd w:val="clear" w:color="auto" w:fill="auto"/>
          </w:tcPr>
          <w:p w:rsidR="00067DFE" w:rsidRPr="001245AD" w:rsidRDefault="00067DFE" w:rsidP="00067DFE">
            <w:r w:rsidRPr="001245AD">
              <w:t>Участвовать в беседе о бережном обращении с книгами. Решить творческую задачу: наполнить книжку содержанием (текстом, иллюстрациями)</w:t>
            </w:r>
          </w:p>
          <w:p w:rsidR="00067DFE" w:rsidRPr="001245AD" w:rsidRDefault="00067DFE" w:rsidP="00067DFE"/>
        </w:tc>
      </w:tr>
      <w:tr w:rsidR="00067DFE" w:rsidRPr="001245AD" w:rsidTr="00432F14">
        <w:trPr>
          <w:gridAfter w:val="1"/>
          <w:wAfter w:w="7" w:type="dxa"/>
          <w:trHeight w:val="278"/>
        </w:trPr>
        <w:tc>
          <w:tcPr>
            <w:tcW w:w="959" w:type="dxa"/>
            <w:shd w:val="clear" w:color="auto" w:fill="auto"/>
          </w:tcPr>
          <w:p w:rsidR="00067DFE" w:rsidRPr="001245AD" w:rsidRDefault="00067DFE" w:rsidP="00067DFE">
            <w:pPr>
              <w:pStyle w:val="a5"/>
              <w:numPr>
                <w:ilvl w:val="0"/>
                <w:numId w:val="2"/>
              </w:numPr>
              <w:tabs>
                <w:tab w:val="left" w:pos="1440"/>
              </w:tabs>
              <w:ind w:left="0" w:firstLine="0"/>
              <w:jc w:val="left"/>
              <w:rPr>
                <w:lang w:val="ru-RU"/>
              </w:rPr>
            </w:pPr>
          </w:p>
        </w:tc>
        <w:tc>
          <w:tcPr>
            <w:tcW w:w="992" w:type="dxa"/>
            <w:gridSpan w:val="2"/>
            <w:shd w:val="clear" w:color="auto" w:fill="auto"/>
          </w:tcPr>
          <w:p w:rsidR="00067DFE" w:rsidRPr="001245AD" w:rsidRDefault="00067DFE" w:rsidP="00067DFE">
            <w:pPr>
              <w:tabs>
                <w:tab w:val="left" w:pos="1440"/>
              </w:tabs>
              <w:jc w:val="center"/>
            </w:pPr>
          </w:p>
        </w:tc>
        <w:tc>
          <w:tcPr>
            <w:tcW w:w="1985" w:type="dxa"/>
            <w:shd w:val="clear" w:color="auto" w:fill="auto"/>
          </w:tcPr>
          <w:p w:rsidR="00067DFE" w:rsidRPr="001245AD" w:rsidRDefault="00067DFE" w:rsidP="00067DFE">
            <w:pPr>
              <w:tabs>
                <w:tab w:val="left" w:pos="1440"/>
              </w:tabs>
            </w:pPr>
            <w:r w:rsidRPr="001245AD">
              <w:t>Помощники человека.  Беседа «Машины и механизмы на службе человека»</w:t>
            </w:r>
          </w:p>
        </w:tc>
        <w:tc>
          <w:tcPr>
            <w:tcW w:w="992" w:type="dxa"/>
            <w:shd w:val="clear" w:color="auto" w:fill="auto"/>
          </w:tcPr>
          <w:p w:rsidR="00067DFE" w:rsidRPr="001245AD" w:rsidRDefault="00067DFE" w:rsidP="00067DFE">
            <w:pPr>
              <w:tabs>
                <w:tab w:val="left" w:pos="1440"/>
              </w:tabs>
            </w:pPr>
            <w:r w:rsidRPr="001245AD">
              <w:t>Урок изучения и закрепления новых знаний.</w:t>
            </w:r>
          </w:p>
        </w:tc>
        <w:tc>
          <w:tcPr>
            <w:tcW w:w="2126" w:type="dxa"/>
            <w:shd w:val="clear" w:color="auto" w:fill="auto"/>
          </w:tcPr>
          <w:p w:rsidR="00067DFE" w:rsidRPr="001245AD" w:rsidRDefault="00067DFE" w:rsidP="00067DFE">
            <w:pPr>
              <w:tabs>
                <w:tab w:val="left" w:pos="1440"/>
              </w:tabs>
            </w:pPr>
            <w:r w:rsidRPr="001245AD">
              <w:t xml:space="preserve">Ознакомление с ролью бытовых приборов, машин и механизмов в жизни человека. Изучать правила пользования бытовыми </w:t>
            </w:r>
            <w:r w:rsidRPr="001245AD">
              <w:lastRenderedPageBreak/>
              <w:t>приборами.</w:t>
            </w:r>
          </w:p>
        </w:tc>
        <w:tc>
          <w:tcPr>
            <w:tcW w:w="2552" w:type="dxa"/>
            <w:shd w:val="clear" w:color="auto" w:fill="auto"/>
          </w:tcPr>
          <w:p w:rsidR="00067DFE" w:rsidRPr="001245AD" w:rsidRDefault="00067DFE" w:rsidP="00067DFE">
            <w:r w:rsidRPr="001245AD">
              <w:lastRenderedPageBreak/>
              <w:t>Знать назначение бытовых приборов, технику безопасности при работе с ними. Уметь пользоваться бытовыми приборами и механизмами.</w:t>
            </w:r>
          </w:p>
        </w:tc>
        <w:tc>
          <w:tcPr>
            <w:tcW w:w="2551" w:type="dxa"/>
            <w:shd w:val="clear" w:color="auto" w:fill="auto"/>
          </w:tcPr>
          <w:p w:rsidR="00067DFE" w:rsidRPr="001245AD" w:rsidRDefault="00067DFE" w:rsidP="00067DFE">
            <w:pPr>
              <w:rPr>
                <w:bCs/>
                <w:iCs/>
              </w:rPr>
            </w:pPr>
            <w:r w:rsidRPr="001245AD">
              <w:rPr>
                <w:bCs/>
                <w:iCs/>
              </w:rPr>
              <w:t>Представления о роли труда в жизни человека. Адекватная оценка правильности выполнения задания.</w:t>
            </w:r>
          </w:p>
          <w:p w:rsidR="00067DFE" w:rsidRPr="001245AD" w:rsidRDefault="00067DFE" w:rsidP="00067DFE"/>
        </w:tc>
        <w:tc>
          <w:tcPr>
            <w:tcW w:w="2686" w:type="dxa"/>
            <w:shd w:val="clear" w:color="auto" w:fill="auto"/>
          </w:tcPr>
          <w:p w:rsidR="00067DFE" w:rsidRPr="001245AD" w:rsidRDefault="00067DFE" w:rsidP="00067DFE">
            <w:pPr>
              <w:rPr>
                <w:iCs/>
              </w:rPr>
            </w:pPr>
            <w:r w:rsidRPr="001245AD">
              <w:rPr>
                <w:iCs/>
              </w:rPr>
              <w:t>Использовать знания, полученные на уроке, в помощи родителям при уборке дома.</w:t>
            </w:r>
          </w:p>
        </w:tc>
      </w:tr>
      <w:tr w:rsidR="00067DFE" w:rsidRPr="001245AD" w:rsidTr="00432F14">
        <w:trPr>
          <w:gridAfter w:val="1"/>
          <w:wAfter w:w="7" w:type="dxa"/>
          <w:trHeight w:val="278"/>
        </w:trPr>
        <w:tc>
          <w:tcPr>
            <w:tcW w:w="959" w:type="dxa"/>
            <w:shd w:val="clear" w:color="auto" w:fill="auto"/>
          </w:tcPr>
          <w:p w:rsidR="00067DFE" w:rsidRPr="001245AD" w:rsidRDefault="00067DFE" w:rsidP="00067DFE">
            <w:pPr>
              <w:pStyle w:val="a5"/>
              <w:numPr>
                <w:ilvl w:val="0"/>
                <w:numId w:val="2"/>
              </w:numPr>
              <w:tabs>
                <w:tab w:val="left" w:pos="1440"/>
              </w:tabs>
              <w:ind w:left="0" w:firstLine="0"/>
              <w:jc w:val="left"/>
              <w:rPr>
                <w:lang w:val="ru-RU"/>
              </w:rPr>
            </w:pPr>
          </w:p>
        </w:tc>
        <w:tc>
          <w:tcPr>
            <w:tcW w:w="992" w:type="dxa"/>
            <w:gridSpan w:val="2"/>
            <w:shd w:val="clear" w:color="auto" w:fill="auto"/>
          </w:tcPr>
          <w:p w:rsidR="00067DFE" w:rsidRPr="001245AD" w:rsidRDefault="00067DFE" w:rsidP="00067DFE">
            <w:pPr>
              <w:tabs>
                <w:tab w:val="left" w:pos="1440"/>
              </w:tabs>
              <w:jc w:val="center"/>
            </w:pPr>
          </w:p>
        </w:tc>
        <w:tc>
          <w:tcPr>
            <w:tcW w:w="1985" w:type="dxa"/>
            <w:shd w:val="clear" w:color="auto" w:fill="auto"/>
          </w:tcPr>
          <w:p w:rsidR="00067DFE" w:rsidRPr="001245AD" w:rsidRDefault="00067DFE" w:rsidP="00067DFE">
            <w:pPr>
              <w:tabs>
                <w:tab w:val="left" w:pos="1440"/>
              </w:tabs>
            </w:pPr>
            <w:r w:rsidRPr="001245AD">
              <w:t>Крылатые вестники. Поделка в технике оригами «Почтовый голубь»</w:t>
            </w:r>
          </w:p>
        </w:tc>
        <w:tc>
          <w:tcPr>
            <w:tcW w:w="992" w:type="dxa"/>
            <w:shd w:val="clear" w:color="auto" w:fill="auto"/>
          </w:tcPr>
          <w:p w:rsidR="00067DFE" w:rsidRPr="001245AD" w:rsidRDefault="00067DFE" w:rsidP="00067DFE">
            <w:pPr>
              <w:tabs>
                <w:tab w:val="left" w:pos="1440"/>
              </w:tabs>
            </w:pPr>
            <w:r w:rsidRPr="001245AD">
              <w:t>Урок изучения и закрепления новых знаний.</w:t>
            </w:r>
          </w:p>
        </w:tc>
        <w:tc>
          <w:tcPr>
            <w:tcW w:w="2126" w:type="dxa"/>
            <w:shd w:val="clear" w:color="auto" w:fill="auto"/>
          </w:tcPr>
          <w:p w:rsidR="00067DFE" w:rsidRPr="001245AD" w:rsidRDefault="00067DFE" w:rsidP="00067DFE">
            <w:pPr>
              <w:tabs>
                <w:tab w:val="left" w:pos="1440"/>
              </w:tabs>
            </w:pPr>
            <w:r w:rsidRPr="001245AD">
              <w:t>Беседа об истории почтового сообщения. Закрепление навыков выполнения поделок в технике оригами. Беседа о ветеранах ВОВ. Изготовление поделки «Голубь мира».</w:t>
            </w:r>
          </w:p>
        </w:tc>
        <w:tc>
          <w:tcPr>
            <w:tcW w:w="2552" w:type="dxa"/>
            <w:shd w:val="clear" w:color="auto" w:fill="auto"/>
          </w:tcPr>
          <w:p w:rsidR="00067DFE" w:rsidRPr="001245AD" w:rsidRDefault="00067DFE" w:rsidP="00067DFE">
            <w:r w:rsidRPr="001245AD">
              <w:t>Знать назначение бытовых приборов, технику безопасности при работе с ними. Уметь пользоваться бытовыми приборами и механизмами.</w:t>
            </w:r>
          </w:p>
        </w:tc>
        <w:tc>
          <w:tcPr>
            <w:tcW w:w="2551" w:type="dxa"/>
            <w:shd w:val="clear" w:color="auto" w:fill="auto"/>
          </w:tcPr>
          <w:p w:rsidR="00067DFE" w:rsidRPr="001245AD" w:rsidRDefault="00067DFE" w:rsidP="00067DFE">
            <w:pPr>
              <w:rPr>
                <w:bCs/>
                <w:iCs/>
              </w:rPr>
            </w:pPr>
            <w:r w:rsidRPr="001245AD">
              <w:rPr>
                <w:iCs/>
              </w:rPr>
              <w:t>.</w:t>
            </w:r>
            <w:r w:rsidRPr="001245AD">
              <w:rPr>
                <w:bCs/>
                <w:iCs/>
              </w:rPr>
              <w:t xml:space="preserve"> Представления о роли труда в жизни человека. Адекватная оценка правильности выполнения задания.</w:t>
            </w:r>
          </w:p>
          <w:p w:rsidR="00067DFE" w:rsidRPr="001245AD" w:rsidRDefault="00067DFE" w:rsidP="00067DFE"/>
        </w:tc>
        <w:tc>
          <w:tcPr>
            <w:tcW w:w="2686" w:type="dxa"/>
            <w:shd w:val="clear" w:color="auto" w:fill="auto"/>
          </w:tcPr>
          <w:p w:rsidR="00067DFE" w:rsidRPr="001245AD" w:rsidRDefault="00067DFE" w:rsidP="00067DFE">
            <w:pPr>
              <w:rPr>
                <w:iCs/>
              </w:rPr>
            </w:pPr>
            <w:r w:rsidRPr="001245AD">
              <w:rPr>
                <w:iCs/>
              </w:rPr>
              <w:t>Использовать знания, полученные на уроке, в помощи родителям при уборке дома</w:t>
            </w:r>
          </w:p>
        </w:tc>
      </w:tr>
      <w:tr w:rsidR="00067DFE" w:rsidRPr="001245AD" w:rsidTr="00432F14">
        <w:trPr>
          <w:gridAfter w:val="1"/>
          <w:wAfter w:w="7" w:type="dxa"/>
          <w:trHeight w:val="278"/>
        </w:trPr>
        <w:tc>
          <w:tcPr>
            <w:tcW w:w="959" w:type="dxa"/>
            <w:shd w:val="clear" w:color="auto" w:fill="auto"/>
          </w:tcPr>
          <w:p w:rsidR="00067DFE" w:rsidRPr="001245AD" w:rsidRDefault="00067DFE" w:rsidP="00067DFE">
            <w:pPr>
              <w:pStyle w:val="a5"/>
              <w:numPr>
                <w:ilvl w:val="0"/>
                <w:numId w:val="2"/>
              </w:numPr>
              <w:tabs>
                <w:tab w:val="left" w:pos="1440"/>
              </w:tabs>
              <w:ind w:left="0" w:firstLine="0"/>
              <w:jc w:val="left"/>
              <w:rPr>
                <w:lang w:val="ru-RU"/>
              </w:rPr>
            </w:pPr>
          </w:p>
        </w:tc>
        <w:tc>
          <w:tcPr>
            <w:tcW w:w="992" w:type="dxa"/>
            <w:gridSpan w:val="2"/>
            <w:shd w:val="clear" w:color="auto" w:fill="auto"/>
          </w:tcPr>
          <w:p w:rsidR="00067DFE" w:rsidRPr="001245AD" w:rsidRDefault="00067DFE" w:rsidP="00067DFE">
            <w:pPr>
              <w:tabs>
                <w:tab w:val="left" w:pos="1440"/>
              </w:tabs>
              <w:jc w:val="center"/>
            </w:pPr>
          </w:p>
        </w:tc>
        <w:tc>
          <w:tcPr>
            <w:tcW w:w="1985" w:type="dxa"/>
            <w:shd w:val="clear" w:color="auto" w:fill="auto"/>
          </w:tcPr>
          <w:p w:rsidR="00067DFE" w:rsidRPr="001245AD" w:rsidRDefault="00067DFE" w:rsidP="00067DFE">
            <w:pPr>
              <w:tabs>
                <w:tab w:val="left" w:pos="1440"/>
              </w:tabs>
            </w:pPr>
            <w:r w:rsidRPr="001245AD">
              <w:t>Проволочная фантазия. «Буквы из проволоки»</w:t>
            </w:r>
          </w:p>
        </w:tc>
        <w:tc>
          <w:tcPr>
            <w:tcW w:w="992" w:type="dxa"/>
            <w:shd w:val="clear" w:color="auto" w:fill="auto"/>
          </w:tcPr>
          <w:p w:rsidR="00067DFE" w:rsidRPr="001245AD" w:rsidRDefault="00067DFE" w:rsidP="00067DFE">
            <w:pPr>
              <w:tabs>
                <w:tab w:val="left" w:pos="1440"/>
              </w:tabs>
            </w:pPr>
            <w:r w:rsidRPr="001245AD">
              <w:t>Урок изучения и закрепления новых знаний.</w:t>
            </w:r>
          </w:p>
        </w:tc>
        <w:tc>
          <w:tcPr>
            <w:tcW w:w="2126" w:type="dxa"/>
            <w:shd w:val="clear" w:color="auto" w:fill="auto"/>
          </w:tcPr>
          <w:p w:rsidR="00067DFE" w:rsidRPr="001245AD" w:rsidRDefault="00067DFE" w:rsidP="00067DFE">
            <w:pPr>
              <w:tabs>
                <w:tab w:val="left" w:pos="1440"/>
              </w:tabs>
            </w:pPr>
            <w:r w:rsidRPr="001245AD">
              <w:t>Знакомство с производством и сферой применения проволоки. Сравнение свойств проволоки, фольги и шерстяной нити. Обучение моделированию из проволоки.</w:t>
            </w:r>
          </w:p>
        </w:tc>
        <w:tc>
          <w:tcPr>
            <w:tcW w:w="2552" w:type="dxa"/>
            <w:shd w:val="clear" w:color="auto" w:fill="auto"/>
          </w:tcPr>
          <w:p w:rsidR="00067DFE" w:rsidRPr="001245AD" w:rsidRDefault="00067DFE" w:rsidP="001D52B8">
            <w:r w:rsidRPr="001245AD">
              <w:t>Моделировать из проволоки. Изготовление поделок: «Декоративные жгуты», «Буквы из проволоки». Коллективная работа «Весёлые лозунги».</w:t>
            </w:r>
          </w:p>
        </w:tc>
        <w:tc>
          <w:tcPr>
            <w:tcW w:w="2551" w:type="dxa"/>
            <w:shd w:val="clear" w:color="auto" w:fill="auto"/>
          </w:tcPr>
          <w:p w:rsidR="00067DFE" w:rsidRPr="001245AD" w:rsidRDefault="00067DFE" w:rsidP="001D52B8">
            <w:pPr>
              <w:rPr>
                <w:iCs/>
              </w:rPr>
            </w:pPr>
            <w:r w:rsidRPr="001245AD">
              <w:rPr>
                <w:iCs/>
              </w:rPr>
              <w:t>Осуществить самоконтроль и самооценку своей работы.</w:t>
            </w:r>
          </w:p>
          <w:p w:rsidR="00067DFE" w:rsidRPr="001245AD" w:rsidRDefault="00067DFE" w:rsidP="001D52B8"/>
        </w:tc>
        <w:tc>
          <w:tcPr>
            <w:tcW w:w="2686" w:type="dxa"/>
            <w:shd w:val="clear" w:color="auto" w:fill="auto"/>
          </w:tcPr>
          <w:p w:rsidR="00067DFE" w:rsidRPr="001245AD" w:rsidRDefault="00067DFE" w:rsidP="001D52B8">
            <w:pPr>
              <w:rPr>
                <w:iCs/>
              </w:rPr>
            </w:pPr>
            <w:r w:rsidRPr="001245AD">
              <w:t>Сравнивать свойства различных материалов (проволока, фольга, нить). Делать выводы о сходстве и различии этих материалов.</w:t>
            </w:r>
          </w:p>
        </w:tc>
      </w:tr>
    </w:tbl>
    <w:p w:rsidR="001C2101" w:rsidRPr="001245AD" w:rsidRDefault="001C2101" w:rsidP="00595820">
      <w:pPr>
        <w:tabs>
          <w:tab w:val="left" w:pos="1440"/>
        </w:tabs>
      </w:pPr>
    </w:p>
    <w:p w:rsidR="001C2101" w:rsidRPr="00595820" w:rsidRDefault="001C2101" w:rsidP="00595820">
      <w:pPr>
        <w:tabs>
          <w:tab w:val="left" w:pos="1440"/>
        </w:tabs>
        <w:rPr>
          <w:sz w:val="28"/>
          <w:szCs w:val="28"/>
        </w:rPr>
      </w:pPr>
    </w:p>
    <w:p w:rsidR="001C2101" w:rsidRPr="00595820" w:rsidRDefault="001C2101" w:rsidP="00325F1D">
      <w:pPr>
        <w:framePr w:w="15350" w:wrap="auto" w:hAnchor="text"/>
        <w:tabs>
          <w:tab w:val="left" w:pos="1440"/>
        </w:tabs>
        <w:rPr>
          <w:sz w:val="28"/>
          <w:szCs w:val="28"/>
        </w:rPr>
        <w:sectPr w:rsidR="001C2101" w:rsidRPr="00595820" w:rsidSect="00595820">
          <w:type w:val="nextColumn"/>
          <w:pgSz w:w="16838" w:h="11906" w:orient="landscape"/>
          <w:pgMar w:top="1134" w:right="851" w:bottom="1134" w:left="1701" w:header="709" w:footer="709" w:gutter="0"/>
          <w:cols w:space="708"/>
          <w:docGrid w:linePitch="360"/>
        </w:sectPr>
      </w:pPr>
    </w:p>
    <w:p w:rsidR="00163FBE" w:rsidRPr="00595820" w:rsidRDefault="00163FBE" w:rsidP="00595820">
      <w:pPr>
        <w:pStyle w:val="a6"/>
        <w:spacing w:after="0" w:line="240" w:lineRule="auto"/>
        <w:jc w:val="center"/>
        <w:rPr>
          <w:rFonts w:ascii="Times New Roman" w:hAnsi="Times New Roman" w:cs="Times New Roman"/>
          <w:b/>
          <w:sz w:val="28"/>
          <w:szCs w:val="28"/>
        </w:rPr>
      </w:pPr>
      <w:r w:rsidRPr="00595820">
        <w:rPr>
          <w:rFonts w:ascii="Times New Roman" w:hAnsi="Times New Roman" w:cs="Times New Roman"/>
          <w:b/>
          <w:sz w:val="28"/>
          <w:szCs w:val="28"/>
        </w:rPr>
        <w:lastRenderedPageBreak/>
        <w:t xml:space="preserve">Календарно-тематическое планирование </w:t>
      </w:r>
    </w:p>
    <w:p w:rsidR="001C2101" w:rsidRPr="00595820" w:rsidRDefault="00163FBE" w:rsidP="001D52B8">
      <w:pPr>
        <w:pStyle w:val="a6"/>
        <w:spacing w:after="0" w:line="240" w:lineRule="auto"/>
        <w:jc w:val="center"/>
        <w:rPr>
          <w:b/>
          <w:sz w:val="28"/>
          <w:szCs w:val="28"/>
        </w:rPr>
      </w:pPr>
      <w:r w:rsidRPr="00595820">
        <w:rPr>
          <w:rFonts w:ascii="Times New Roman" w:hAnsi="Times New Roman" w:cs="Times New Roman"/>
          <w:b/>
          <w:sz w:val="28"/>
          <w:szCs w:val="28"/>
        </w:rPr>
        <w:t>3 класс</w:t>
      </w:r>
    </w:p>
    <w:tbl>
      <w:tblPr>
        <w:tblW w:w="14743" w:type="dxa"/>
        <w:tblInd w:w="-279" w:type="dxa"/>
        <w:tblLayout w:type="fixed"/>
        <w:tblCellMar>
          <w:left w:w="0" w:type="dxa"/>
          <w:right w:w="0" w:type="dxa"/>
        </w:tblCellMar>
        <w:tblLook w:val="0000" w:firstRow="0" w:lastRow="0" w:firstColumn="0" w:lastColumn="0" w:noHBand="0" w:noVBand="0"/>
      </w:tblPr>
      <w:tblGrid>
        <w:gridCol w:w="993"/>
        <w:gridCol w:w="21"/>
        <w:gridCol w:w="971"/>
        <w:gridCol w:w="1985"/>
        <w:gridCol w:w="116"/>
        <w:gridCol w:w="26"/>
        <w:gridCol w:w="850"/>
        <w:gridCol w:w="2126"/>
        <w:gridCol w:w="2552"/>
        <w:gridCol w:w="2551"/>
        <w:gridCol w:w="2552"/>
      </w:tblGrid>
      <w:tr w:rsidR="001C2101" w:rsidRPr="001245AD" w:rsidTr="003108C2">
        <w:trPr>
          <w:trHeight w:hRule="exact" w:val="359"/>
        </w:trPr>
        <w:tc>
          <w:tcPr>
            <w:tcW w:w="993" w:type="dxa"/>
            <w:vMerge w:val="restart"/>
            <w:tcBorders>
              <w:top w:val="single" w:sz="4" w:space="0" w:color="auto"/>
              <w:left w:val="single" w:sz="4" w:space="0" w:color="auto"/>
              <w:bottom w:val="nil"/>
              <w:right w:val="nil"/>
            </w:tcBorders>
            <w:shd w:val="clear" w:color="auto" w:fill="FFFFFF"/>
            <w:vAlign w:val="center"/>
          </w:tcPr>
          <w:p w:rsidR="001C2101" w:rsidRPr="001245AD" w:rsidRDefault="001C2101" w:rsidP="001D52B8">
            <w:pPr>
              <w:jc w:val="center"/>
              <w:rPr>
                <w:b/>
                <w:spacing w:val="-4"/>
              </w:rPr>
            </w:pPr>
            <w:r w:rsidRPr="001245AD">
              <w:rPr>
                <w:b/>
                <w:color w:val="000000"/>
                <w:spacing w:val="-5"/>
              </w:rPr>
              <w:t>№</w:t>
            </w:r>
          </w:p>
        </w:tc>
        <w:tc>
          <w:tcPr>
            <w:tcW w:w="992" w:type="dxa"/>
            <w:gridSpan w:val="2"/>
            <w:vMerge w:val="restart"/>
            <w:tcBorders>
              <w:top w:val="single" w:sz="4" w:space="0" w:color="auto"/>
              <w:left w:val="single" w:sz="4" w:space="0" w:color="auto"/>
              <w:bottom w:val="nil"/>
              <w:right w:val="nil"/>
            </w:tcBorders>
            <w:shd w:val="clear" w:color="auto" w:fill="FFFFFF"/>
            <w:vAlign w:val="center"/>
          </w:tcPr>
          <w:p w:rsidR="001C2101" w:rsidRPr="001245AD" w:rsidRDefault="001C2101" w:rsidP="001D52B8">
            <w:pPr>
              <w:jc w:val="center"/>
              <w:rPr>
                <w:b/>
                <w:spacing w:val="-4"/>
              </w:rPr>
            </w:pPr>
            <w:r w:rsidRPr="001245AD">
              <w:rPr>
                <w:b/>
                <w:color w:val="000000"/>
                <w:spacing w:val="-5"/>
              </w:rPr>
              <w:t>Дата</w:t>
            </w:r>
          </w:p>
        </w:tc>
        <w:tc>
          <w:tcPr>
            <w:tcW w:w="1985" w:type="dxa"/>
            <w:vMerge w:val="restart"/>
            <w:tcBorders>
              <w:top w:val="single" w:sz="4" w:space="0" w:color="auto"/>
              <w:left w:val="single" w:sz="4" w:space="0" w:color="auto"/>
              <w:bottom w:val="nil"/>
              <w:right w:val="nil"/>
            </w:tcBorders>
            <w:shd w:val="clear" w:color="auto" w:fill="FFFFFF"/>
            <w:vAlign w:val="center"/>
          </w:tcPr>
          <w:p w:rsidR="001C2101" w:rsidRPr="001245AD" w:rsidRDefault="001C2101" w:rsidP="001D52B8">
            <w:pPr>
              <w:jc w:val="center"/>
              <w:rPr>
                <w:b/>
                <w:spacing w:val="-4"/>
              </w:rPr>
            </w:pPr>
            <w:r w:rsidRPr="001245AD">
              <w:rPr>
                <w:b/>
                <w:color w:val="000000"/>
                <w:spacing w:val="-5"/>
              </w:rPr>
              <w:t>Тема</w:t>
            </w:r>
          </w:p>
        </w:tc>
        <w:tc>
          <w:tcPr>
            <w:tcW w:w="992" w:type="dxa"/>
            <w:gridSpan w:val="3"/>
            <w:vMerge w:val="restart"/>
            <w:tcBorders>
              <w:top w:val="single" w:sz="4" w:space="0" w:color="auto"/>
              <w:left w:val="single" w:sz="4" w:space="0" w:color="auto"/>
              <w:bottom w:val="nil"/>
              <w:right w:val="nil"/>
            </w:tcBorders>
            <w:shd w:val="clear" w:color="auto" w:fill="FFFFFF"/>
            <w:vAlign w:val="center"/>
          </w:tcPr>
          <w:p w:rsidR="001C2101" w:rsidRPr="001245AD" w:rsidRDefault="001C2101" w:rsidP="001D52B8">
            <w:pPr>
              <w:jc w:val="center"/>
              <w:rPr>
                <w:b/>
                <w:spacing w:val="-4"/>
              </w:rPr>
            </w:pPr>
            <w:r w:rsidRPr="001245AD">
              <w:rPr>
                <w:b/>
                <w:color w:val="000000"/>
                <w:spacing w:val="-5"/>
              </w:rPr>
              <w:t>Тип урока</w:t>
            </w:r>
          </w:p>
        </w:tc>
        <w:tc>
          <w:tcPr>
            <w:tcW w:w="2126" w:type="dxa"/>
            <w:vMerge w:val="restart"/>
            <w:tcBorders>
              <w:top w:val="single" w:sz="4" w:space="0" w:color="auto"/>
              <w:left w:val="single" w:sz="4" w:space="0" w:color="auto"/>
              <w:bottom w:val="nil"/>
              <w:right w:val="nil"/>
            </w:tcBorders>
            <w:shd w:val="clear" w:color="auto" w:fill="FFFFFF"/>
            <w:vAlign w:val="bottom"/>
          </w:tcPr>
          <w:p w:rsidR="001C2101" w:rsidRPr="001245AD" w:rsidRDefault="001C2101" w:rsidP="001D52B8">
            <w:pPr>
              <w:suppressAutoHyphens w:val="0"/>
              <w:jc w:val="center"/>
              <w:rPr>
                <w:b/>
                <w:spacing w:val="-4"/>
              </w:rPr>
            </w:pPr>
            <w:r w:rsidRPr="001245AD">
              <w:rPr>
                <w:b/>
                <w:color w:val="000000"/>
                <w:spacing w:val="-5"/>
              </w:rPr>
              <w:t>Характеристика учебной деятельности учащихся</w:t>
            </w:r>
          </w:p>
        </w:tc>
        <w:tc>
          <w:tcPr>
            <w:tcW w:w="7655" w:type="dxa"/>
            <w:gridSpan w:val="3"/>
            <w:tcBorders>
              <w:top w:val="single" w:sz="4" w:space="0" w:color="auto"/>
              <w:left w:val="single" w:sz="4" w:space="0" w:color="auto"/>
              <w:bottom w:val="nil"/>
              <w:right w:val="single" w:sz="4" w:space="0" w:color="auto"/>
            </w:tcBorders>
            <w:shd w:val="clear" w:color="auto" w:fill="FFFFFF"/>
            <w:vAlign w:val="bottom"/>
          </w:tcPr>
          <w:p w:rsidR="001C2101" w:rsidRPr="001245AD" w:rsidRDefault="001C2101" w:rsidP="001D52B8">
            <w:pPr>
              <w:jc w:val="center"/>
              <w:rPr>
                <w:b/>
                <w:spacing w:val="-4"/>
              </w:rPr>
            </w:pPr>
            <w:r w:rsidRPr="001245AD">
              <w:rPr>
                <w:b/>
                <w:color w:val="000000"/>
                <w:spacing w:val="-5"/>
              </w:rPr>
              <w:t>Планируемые результаты</w:t>
            </w:r>
          </w:p>
        </w:tc>
      </w:tr>
      <w:tr w:rsidR="001C2101" w:rsidRPr="001245AD" w:rsidTr="003108C2">
        <w:trPr>
          <w:trHeight w:hRule="exact" w:val="845"/>
        </w:trPr>
        <w:tc>
          <w:tcPr>
            <w:tcW w:w="993" w:type="dxa"/>
            <w:vMerge/>
            <w:tcBorders>
              <w:top w:val="nil"/>
              <w:left w:val="single" w:sz="4" w:space="0" w:color="auto"/>
              <w:bottom w:val="nil"/>
              <w:right w:val="nil"/>
            </w:tcBorders>
            <w:shd w:val="clear" w:color="auto" w:fill="FFFFFF"/>
            <w:vAlign w:val="center"/>
          </w:tcPr>
          <w:p w:rsidR="001C2101" w:rsidRPr="001245AD" w:rsidRDefault="001C2101" w:rsidP="001D52B8">
            <w:pPr>
              <w:jc w:val="center"/>
              <w:rPr>
                <w:b/>
                <w:spacing w:val="-4"/>
              </w:rPr>
            </w:pPr>
          </w:p>
        </w:tc>
        <w:tc>
          <w:tcPr>
            <w:tcW w:w="992" w:type="dxa"/>
            <w:gridSpan w:val="2"/>
            <w:vMerge/>
            <w:tcBorders>
              <w:top w:val="nil"/>
              <w:left w:val="single" w:sz="4" w:space="0" w:color="auto"/>
              <w:bottom w:val="nil"/>
              <w:right w:val="nil"/>
            </w:tcBorders>
            <w:shd w:val="clear" w:color="auto" w:fill="FFFFFF"/>
            <w:vAlign w:val="center"/>
          </w:tcPr>
          <w:p w:rsidR="001C2101" w:rsidRPr="001245AD" w:rsidRDefault="001C2101" w:rsidP="001D52B8">
            <w:pPr>
              <w:jc w:val="center"/>
              <w:rPr>
                <w:b/>
                <w:spacing w:val="-4"/>
              </w:rPr>
            </w:pPr>
          </w:p>
        </w:tc>
        <w:tc>
          <w:tcPr>
            <w:tcW w:w="1985" w:type="dxa"/>
            <w:vMerge/>
            <w:tcBorders>
              <w:top w:val="nil"/>
              <w:left w:val="single" w:sz="4" w:space="0" w:color="auto"/>
              <w:bottom w:val="nil"/>
              <w:right w:val="nil"/>
            </w:tcBorders>
            <w:shd w:val="clear" w:color="auto" w:fill="FFFFFF"/>
            <w:vAlign w:val="center"/>
          </w:tcPr>
          <w:p w:rsidR="001C2101" w:rsidRPr="001245AD" w:rsidRDefault="001C2101" w:rsidP="001D52B8">
            <w:pPr>
              <w:jc w:val="center"/>
              <w:rPr>
                <w:b/>
                <w:spacing w:val="-4"/>
              </w:rPr>
            </w:pPr>
          </w:p>
        </w:tc>
        <w:tc>
          <w:tcPr>
            <w:tcW w:w="992" w:type="dxa"/>
            <w:gridSpan w:val="3"/>
            <w:vMerge/>
            <w:tcBorders>
              <w:top w:val="nil"/>
              <w:left w:val="single" w:sz="4" w:space="0" w:color="auto"/>
              <w:bottom w:val="nil"/>
              <w:right w:val="nil"/>
            </w:tcBorders>
            <w:shd w:val="clear" w:color="auto" w:fill="FFFFFF"/>
            <w:vAlign w:val="center"/>
          </w:tcPr>
          <w:p w:rsidR="001C2101" w:rsidRPr="001245AD" w:rsidRDefault="001C2101" w:rsidP="001D52B8">
            <w:pPr>
              <w:jc w:val="center"/>
              <w:rPr>
                <w:b/>
                <w:spacing w:val="-4"/>
              </w:rPr>
            </w:pPr>
          </w:p>
        </w:tc>
        <w:tc>
          <w:tcPr>
            <w:tcW w:w="2126" w:type="dxa"/>
            <w:vMerge/>
            <w:tcBorders>
              <w:top w:val="nil"/>
              <w:left w:val="single" w:sz="4" w:space="0" w:color="auto"/>
              <w:bottom w:val="nil"/>
              <w:right w:val="nil"/>
            </w:tcBorders>
            <w:shd w:val="clear" w:color="auto" w:fill="FFFFFF"/>
            <w:vAlign w:val="bottom"/>
          </w:tcPr>
          <w:p w:rsidR="001C2101" w:rsidRPr="001245AD" w:rsidRDefault="001C2101" w:rsidP="001D52B8">
            <w:pPr>
              <w:jc w:val="center"/>
              <w:rPr>
                <w:b/>
                <w:spacing w:val="-4"/>
              </w:rPr>
            </w:pPr>
          </w:p>
        </w:tc>
        <w:tc>
          <w:tcPr>
            <w:tcW w:w="2552" w:type="dxa"/>
            <w:tcBorders>
              <w:top w:val="single" w:sz="4" w:space="0" w:color="auto"/>
              <w:left w:val="single" w:sz="4" w:space="0" w:color="auto"/>
              <w:bottom w:val="nil"/>
              <w:right w:val="nil"/>
            </w:tcBorders>
            <w:shd w:val="clear" w:color="auto" w:fill="FFFFFF"/>
            <w:vAlign w:val="center"/>
          </w:tcPr>
          <w:p w:rsidR="001C2101" w:rsidRPr="001245AD" w:rsidRDefault="001C2101" w:rsidP="001D52B8">
            <w:pPr>
              <w:jc w:val="center"/>
              <w:rPr>
                <w:b/>
                <w:spacing w:val="-4"/>
              </w:rPr>
            </w:pPr>
            <w:r w:rsidRPr="001245AD">
              <w:rPr>
                <w:b/>
                <w:color w:val="000000"/>
                <w:spacing w:val="-5"/>
              </w:rPr>
              <w:t>Предметные</w:t>
            </w:r>
          </w:p>
        </w:tc>
        <w:tc>
          <w:tcPr>
            <w:tcW w:w="2551" w:type="dxa"/>
            <w:tcBorders>
              <w:top w:val="single" w:sz="4" w:space="0" w:color="auto"/>
              <w:left w:val="single" w:sz="4" w:space="0" w:color="auto"/>
              <w:bottom w:val="nil"/>
              <w:right w:val="nil"/>
            </w:tcBorders>
            <w:shd w:val="clear" w:color="auto" w:fill="FFFFFF"/>
            <w:vAlign w:val="center"/>
          </w:tcPr>
          <w:p w:rsidR="001C2101" w:rsidRPr="001245AD" w:rsidRDefault="001C2101" w:rsidP="001D52B8">
            <w:pPr>
              <w:jc w:val="center"/>
              <w:rPr>
                <w:b/>
                <w:spacing w:val="-4"/>
              </w:rPr>
            </w:pPr>
            <w:r w:rsidRPr="001245AD">
              <w:rPr>
                <w:b/>
                <w:color w:val="000000"/>
                <w:spacing w:val="-5"/>
              </w:rPr>
              <w:t>Личностные</w:t>
            </w:r>
          </w:p>
        </w:tc>
        <w:tc>
          <w:tcPr>
            <w:tcW w:w="2552" w:type="dxa"/>
            <w:tcBorders>
              <w:top w:val="single" w:sz="4" w:space="0" w:color="auto"/>
              <w:left w:val="single" w:sz="4" w:space="0" w:color="auto"/>
              <w:bottom w:val="nil"/>
              <w:right w:val="single" w:sz="4" w:space="0" w:color="auto"/>
            </w:tcBorders>
            <w:shd w:val="clear" w:color="auto" w:fill="FFFFFF"/>
            <w:vAlign w:val="center"/>
          </w:tcPr>
          <w:p w:rsidR="001C2101" w:rsidRPr="001245AD" w:rsidRDefault="001C2101" w:rsidP="001D52B8">
            <w:pPr>
              <w:jc w:val="center"/>
              <w:rPr>
                <w:b/>
                <w:spacing w:val="-4"/>
              </w:rPr>
            </w:pPr>
            <w:r w:rsidRPr="001245AD">
              <w:rPr>
                <w:b/>
                <w:color w:val="000000"/>
                <w:spacing w:val="-5"/>
              </w:rPr>
              <w:t>Метапредметные</w:t>
            </w:r>
          </w:p>
        </w:tc>
      </w:tr>
      <w:tr w:rsidR="001C2101" w:rsidRPr="001245AD" w:rsidTr="003108C2">
        <w:trPr>
          <w:trHeight w:hRule="exact" w:val="1024"/>
        </w:trPr>
        <w:tc>
          <w:tcPr>
            <w:tcW w:w="14743" w:type="dxa"/>
            <w:gridSpan w:val="11"/>
            <w:tcBorders>
              <w:top w:val="single" w:sz="4" w:space="0" w:color="auto"/>
              <w:left w:val="single" w:sz="4" w:space="0" w:color="auto"/>
              <w:bottom w:val="nil"/>
              <w:right w:val="single" w:sz="4" w:space="0" w:color="auto"/>
            </w:tcBorders>
            <w:shd w:val="clear" w:color="auto" w:fill="FFFFFF"/>
            <w:vAlign w:val="bottom"/>
          </w:tcPr>
          <w:p w:rsidR="001C2101" w:rsidRPr="001245AD" w:rsidRDefault="001C2101" w:rsidP="001D52B8">
            <w:pPr>
              <w:jc w:val="center"/>
              <w:rPr>
                <w:b/>
                <w:spacing w:val="-4"/>
              </w:rPr>
            </w:pPr>
            <w:r w:rsidRPr="001245AD">
              <w:rPr>
                <w:b/>
                <w:color w:val="000000"/>
                <w:spacing w:val="-5"/>
              </w:rPr>
              <w:t>Страна новаторов (4 ч.)</w:t>
            </w:r>
          </w:p>
          <w:p w:rsidR="001C2101" w:rsidRPr="001245AD" w:rsidRDefault="001C2101" w:rsidP="001D52B8">
            <w:pPr>
              <w:jc w:val="center"/>
              <w:rPr>
                <w:spacing w:val="-4"/>
              </w:rPr>
            </w:pPr>
            <w:r w:rsidRPr="001245AD">
              <w:rPr>
                <w:b/>
                <w:bCs/>
                <w:i/>
                <w:iCs/>
                <w:color w:val="000000"/>
                <w:spacing w:val="-2"/>
              </w:rPr>
              <w:t>Объемное конструирование из бумаги,  работа с</w:t>
            </w:r>
          </w:p>
          <w:p w:rsidR="001C2101" w:rsidRPr="001245AD" w:rsidRDefault="001C2101" w:rsidP="001D52B8">
            <w:pPr>
              <w:ind w:firstLine="2020"/>
              <w:jc w:val="center"/>
              <w:rPr>
                <w:spacing w:val="-4"/>
              </w:rPr>
            </w:pPr>
            <w:r w:rsidRPr="001245AD">
              <w:rPr>
                <w:b/>
                <w:bCs/>
                <w:i/>
                <w:iCs/>
                <w:color w:val="000000"/>
                <w:spacing w:val="-2"/>
              </w:rPr>
              <w:t>рукотворными и природными материалами и предметами</w:t>
            </w:r>
            <w:r w:rsidRPr="001245AD">
              <w:rPr>
                <w:color w:val="000000"/>
                <w:spacing w:val="-5"/>
              </w:rPr>
              <w:t xml:space="preserve">, </w:t>
            </w:r>
            <w:r w:rsidRPr="001245AD">
              <w:rPr>
                <w:b/>
                <w:bCs/>
                <w:i/>
                <w:iCs/>
                <w:color w:val="000000"/>
                <w:spacing w:val="-2"/>
              </w:rPr>
              <w:t>их нестандартное применение</w:t>
            </w:r>
          </w:p>
        </w:tc>
      </w:tr>
      <w:tr w:rsidR="001C2101" w:rsidRPr="001245AD" w:rsidTr="003108C2">
        <w:trPr>
          <w:trHeight w:hRule="exact" w:val="3086"/>
        </w:trPr>
        <w:tc>
          <w:tcPr>
            <w:tcW w:w="1014" w:type="dxa"/>
            <w:gridSpan w:val="2"/>
            <w:tcBorders>
              <w:top w:val="single" w:sz="4" w:space="0" w:color="auto"/>
              <w:left w:val="single" w:sz="4" w:space="0" w:color="auto"/>
              <w:bottom w:val="nil"/>
              <w:right w:val="nil"/>
            </w:tcBorders>
            <w:shd w:val="clear" w:color="auto" w:fill="FFFFFF"/>
          </w:tcPr>
          <w:p w:rsidR="001C2101" w:rsidRPr="001245AD" w:rsidRDefault="001C2101" w:rsidP="00595820">
            <w:pPr>
              <w:pStyle w:val="a5"/>
              <w:numPr>
                <w:ilvl w:val="0"/>
                <w:numId w:val="3"/>
              </w:numPr>
              <w:ind w:left="0"/>
              <w:jc w:val="center"/>
              <w:rPr>
                <w:spacing w:val="-4"/>
                <w:lang w:val="ru-RU"/>
              </w:rPr>
            </w:pPr>
          </w:p>
        </w:tc>
        <w:tc>
          <w:tcPr>
            <w:tcW w:w="971" w:type="dxa"/>
            <w:tcBorders>
              <w:top w:val="single" w:sz="4" w:space="0" w:color="auto"/>
              <w:left w:val="single" w:sz="4" w:space="0" w:color="auto"/>
              <w:bottom w:val="nil"/>
              <w:right w:val="nil"/>
            </w:tcBorders>
            <w:shd w:val="clear" w:color="auto" w:fill="FFFFFF"/>
          </w:tcPr>
          <w:p w:rsidR="001C2101" w:rsidRPr="001245AD" w:rsidRDefault="001C2101" w:rsidP="00595820"/>
        </w:tc>
        <w:tc>
          <w:tcPr>
            <w:tcW w:w="1985" w:type="dxa"/>
            <w:tcBorders>
              <w:top w:val="single" w:sz="4" w:space="0" w:color="auto"/>
              <w:left w:val="single" w:sz="4" w:space="0" w:color="auto"/>
              <w:bottom w:val="nil"/>
              <w:right w:val="nil"/>
            </w:tcBorders>
            <w:shd w:val="clear" w:color="auto" w:fill="FFFFFF"/>
          </w:tcPr>
          <w:p w:rsidR="001C2101" w:rsidRPr="001245AD" w:rsidRDefault="001C2101" w:rsidP="001D52B8">
            <w:pPr>
              <w:suppressAutoHyphens w:val="0"/>
              <w:rPr>
                <w:color w:val="000000"/>
                <w:spacing w:val="-5"/>
              </w:rPr>
            </w:pPr>
            <w:r w:rsidRPr="001245AD">
              <w:rPr>
                <w:color w:val="000000"/>
                <w:spacing w:val="-5"/>
              </w:rPr>
              <w:t xml:space="preserve">Мастерская упаковки. </w:t>
            </w:r>
          </w:p>
          <w:p w:rsidR="001C2101" w:rsidRPr="001245AD" w:rsidRDefault="001C2101" w:rsidP="001D52B8">
            <w:pPr>
              <w:suppressAutoHyphens w:val="0"/>
              <w:rPr>
                <w:spacing w:val="-4"/>
              </w:rPr>
            </w:pPr>
            <w:r w:rsidRPr="001245AD">
              <w:rPr>
                <w:color w:val="000000"/>
                <w:spacing w:val="-5"/>
              </w:rPr>
              <w:t>История упаковки.</w:t>
            </w:r>
          </w:p>
          <w:p w:rsidR="001C2101" w:rsidRPr="001245AD" w:rsidRDefault="001C2101" w:rsidP="001D52B8">
            <w:pPr>
              <w:suppressAutoHyphens w:val="0"/>
              <w:rPr>
                <w:spacing w:val="-4"/>
              </w:rPr>
            </w:pPr>
            <w:r w:rsidRPr="001245AD">
              <w:rPr>
                <w:color w:val="000000"/>
                <w:spacing w:val="-5"/>
              </w:rPr>
              <w:t>Коробочка для скрепок</w:t>
            </w:r>
          </w:p>
        </w:tc>
        <w:tc>
          <w:tcPr>
            <w:tcW w:w="992" w:type="dxa"/>
            <w:gridSpan w:val="3"/>
            <w:tcBorders>
              <w:top w:val="single" w:sz="4" w:space="0" w:color="auto"/>
              <w:left w:val="single" w:sz="4" w:space="0" w:color="auto"/>
              <w:bottom w:val="nil"/>
              <w:right w:val="nil"/>
            </w:tcBorders>
            <w:shd w:val="clear" w:color="auto" w:fill="FFFFFF"/>
          </w:tcPr>
          <w:p w:rsidR="001C2101" w:rsidRPr="001245AD" w:rsidRDefault="001C2101" w:rsidP="001D52B8">
            <w:pPr>
              <w:suppressAutoHyphens w:val="0"/>
              <w:rPr>
                <w:bCs/>
                <w:i/>
                <w:iCs/>
                <w:color w:val="000000"/>
                <w:spacing w:val="-2"/>
              </w:rPr>
            </w:pPr>
          </w:p>
          <w:p w:rsidR="001C2101" w:rsidRPr="001245AD" w:rsidRDefault="001C2101" w:rsidP="001D52B8">
            <w:pPr>
              <w:suppressAutoHyphens w:val="0"/>
              <w:rPr>
                <w:b/>
                <w:spacing w:val="-4"/>
              </w:rPr>
            </w:pPr>
            <w:r w:rsidRPr="001245AD">
              <w:rPr>
                <w:bCs/>
                <w:i/>
                <w:iCs/>
                <w:color w:val="000000"/>
                <w:spacing w:val="-2"/>
              </w:rPr>
              <w:t>Урок изучения и первичного закрепления знаний</w:t>
            </w:r>
          </w:p>
        </w:tc>
        <w:tc>
          <w:tcPr>
            <w:tcW w:w="2126" w:type="dxa"/>
            <w:tcBorders>
              <w:top w:val="single" w:sz="4" w:space="0" w:color="auto"/>
              <w:left w:val="single" w:sz="4" w:space="0" w:color="auto"/>
              <w:bottom w:val="nil"/>
              <w:right w:val="nil"/>
            </w:tcBorders>
            <w:shd w:val="clear" w:color="auto" w:fill="FFFFFF"/>
            <w:vAlign w:val="bottom"/>
          </w:tcPr>
          <w:p w:rsidR="001C2101" w:rsidRPr="001245AD" w:rsidRDefault="001C2101" w:rsidP="001D52B8">
            <w:pPr>
              <w:suppressAutoHyphens w:val="0"/>
              <w:rPr>
                <w:color w:val="000000"/>
                <w:spacing w:val="-5"/>
              </w:rPr>
            </w:pPr>
            <w:r w:rsidRPr="001245AD">
              <w:rPr>
                <w:color w:val="000000"/>
                <w:spacing w:val="-5"/>
              </w:rPr>
              <w:t>Повторение правил органи</w:t>
            </w:r>
            <w:r w:rsidRPr="001245AD">
              <w:rPr>
                <w:color w:val="000000"/>
                <w:spacing w:val="-5"/>
              </w:rPr>
              <w:softHyphen/>
              <w:t>зации рабочего места, эта</w:t>
            </w:r>
            <w:r w:rsidRPr="001245AD">
              <w:rPr>
                <w:color w:val="000000"/>
                <w:spacing w:val="-5"/>
              </w:rPr>
              <w:softHyphen/>
              <w:t>пов работы над поделкой, техники безопасности. Пла</w:t>
            </w:r>
            <w:r w:rsidRPr="001245AD">
              <w:rPr>
                <w:color w:val="000000"/>
                <w:spacing w:val="-5"/>
              </w:rPr>
              <w:softHyphen/>
              <w:t>нирование учебной дея</w:t>
            </w:r>
            <w:r w:rsidRPr="001245AD">
              <w:rPr>
                <w:color w:val="000000"/>
                <w:spacing w:val="-5"/>
              </w:rPr>
              <w:softHyphen/>
              <w:t>тельности при изучении раздела учебника. Изучение истории упаковочных мате</w:t>
            </w:r>
            <w:r w:rsidRPr="001245AD">
              <w:rPr>
                <w:color w:val="000000"/>
                <w:spacing w:val="-5"/>
              </w:rPr>
              <w:softHyphen/>
              <w:t>риалов. Знакомство с уст</w:t>
            </w:r>
            <w:r w:rsidRPr="001245AD">
              <w:rPr>
                <w:color w:val="000000"/>
                <w:spacing w:val="-5"/>
              </w:rPr>
              <w:softHyphen/>
              <w:t>ройством объемных фигур, ориентация в чертеже раз</w:t>
            </w:r>
            <w:r w:rsidRPr="001245AD">
              <w:rPr>
                <w:color w:val="000000"/>
                <w:spacing w:val="-5"/>
              </w:rPr>
              <w:softHyphen/>
              <w:t>вертки, изготовление кон</w:t>
            </w:r>
            <w:r w:rsidRPr="001245AD">
              <w:rPr>
                <w:color w:val="000000"/>
                <w:spacing w:val="-5"/>
              </w:rPr>
              <w:softHyphen/>
              <w:t>верта, коробочки для скре</w:t>
            </w:r>
            <w:r w:rsidRPr="001245AD">
              <w:rPr>
                <w:color w:val="000000"/>
                <w:spacing w:val="-5"/>
              </w:rPr>
              <w:softHyphen/>
              <w:t>пок по развертке</w:t>
            </w:r>
          </w:p>
          <w:p w:rsidR="001C2101" w:rsidRPr="001245AD" w:rsidRDefault="001C2101" w:rsidP="001D52B8">
            <w:pPr>
              <w:suppressAutoHyphens w:val="0"/>
              <w:rPr>
                <w:color w:val="000000"/>
                <w:spacing w:val="-5"/>
              </w:rPr>
            </w:pPr>
          </w:p>
          <w:p w:rsidR="001C2101" w:rsidRPr="001245AD" w:rsidRDefault="001C2101" w:rsidP="001D52B8">
            <w:pPr>
              <w:suppressAutoHyphens w:val="0"/>
              <w:rPr>
                <w:spacing w:val="-4"/>
              </w:rPr>
            </w:pPr>
          </w:p>
        </w:tc>
        <w:tc>
          <w:tcPr>
            <w:tcW w:w="2552" w:type="dxa"/>
            <w:tcBorders>
              <w:top w:val="single" w:sz="4" w:space="0" w:color="auto"/>
              <w:left w:val="single" w:sz="4" w:space="0" w:color="auto"/>
              <w:bottom w:val="nil"/>
              <w:right w:val="nil"/>
            </w:tcBorders>
            <w:shd w:val="clear" w:color="auto" w:fill="FFFFFF"/>
          </w:tcPr>
          <w:p w:rsidR="001C2101" w:rsidRPr="001245AD" w:rsidRDefault="001C2101" w:rsidP="001D52B8">
            <w:pPr>
              <w:suppressAutoHyphens w:val="0"/>
              <w:rPr>
                <w:spacing w:val="-4"/>
              </w:rPr>
            </w:pPr>
            <w:r w:rsidRPr="001245AD">
              <w:rPr>
                <w:color w:val="000000"/>
                <w:spacing w:val="-5"/>
              </w:rPr>
              <w:t>Рассказывать об истории упаковки, иметь представле</w:t>
            </w:r>
            <w:r w:rsidRPr="001245AD">
              <w:rPr>
                <w:color w:val="000000"/>
                <w:spacing w:val="-5"/>
              </w:rPr>
              <w:softHyphen/>
              <w:t>ние об устройстве объемных фигур, знать и использо</w:t>
            </w:r>
            <w:r w:rsidRPr="001245AD">
              <w:rPr>
                <w:color w:val="000000"/>
                <w:spacing w:val="-5"/>
              </w:rPr>
              <w:softHyphen/>
              <w:t>вать различные способы скрепления плоских деталей, изготавливать кон</w:t>
            </w:r>
            <w:r w:rsidRPr="001245AD">
              <w:rPr>
                <w:color w:val="000000"/>
                <w:spacing w:val="-5"/>
              </w:rPr>
              <w:softHyphen/>
              <w:t>верт, коробочку из готовой развертки</w:t>
            </w:r>
          </w:p>
        </w:tc>
        <w:tc>
          <w:tcPr>
            <w:tcW w:w="2551" w:type="dxa"/>
            <w:tcBorders>
              <w:top w:val="single" w:sz="4" w:space="0" w:color="auto"/>
              <w:left w:val="single" w:sz="4" w:space="0" w:color="auto"/>
              <w:bottom w:val="nil"/>
              <w:right w:val="nil"/>
            </w:tcBorders>
            <w:shd w:val="clear" w:color="auto" w:fill="FFFFFF"/>
          </w:tcPr>
          <w:p w:rsidR="001C2101" w:rsidRPr="001245AD" w:rsidRDefault="001C2101" w:rsidP="001D52B8">
            <w:pPr>
              <w:suppressAutoHyphens w:val="0"/>
              <w:rPr>
                <w:spacing w:val="-4"/>
              </w:rPr>
            </w:pPr>
            <w:r w:rsidRPr="001245AD">
              <w:rPr>
                <w:color w:val="000000"/>
                <w:spacing w:val="-5"/>
              </w:rPr>
              <w:t>Внимательное от</w:t>
            </w:r>
            <w:r w:rsidRPr="001245AD">
              <w:rPr>
                <w:color w:val="000000"/>
                <w:spacing w:val="-5"/>
              </w:rPr>
              <w:softHyphen/>
              <w:t>ношение к красоте окружающего мира, восхищение произ</w:t>
            </w:r>
            <w:r w:rsidRPr="001245AD">
              <w:rPr>
                <w:color w:val="000000"/>
                <w:spacing w:val="-5"/>
              </w:rPr>
              <w:softHyphen/>
              <w:t>ведениями искус</w:t>
            </w:r>
            <w:r w:rsidRPr="001245AD">
              <w:rPr>
                <w:color w:val="000000"/>
                <w:spacing w:val="-5"/>
              </w:rPr>
              <w:softHyphen/>
              <w:t>ства</w:t>
            </w:r>
          </w:p>
        </w:tc>
        <w:tc>
          <w:tcPr>
            <w:tcW w:w="2552" w:type="dxa"/>
            <w:tcBorders>
              <w:top w:val="single" w:sz="4" w:space="0" w:color="auto"/>
              <w:left w:val="single" w:sz="4" w:space="0" w:color="auto"/>
              <w:bottom w:val="nil"/>
              <w:right w:val="single" w:sz="4" w:space="0" w:color="auto"/>
            </w:tcBorders>
            <w:shd w:val="clear" w:color="auto" w:fill="FFFFFF"/>
          </w:tcPr>
          <w:p w:rsidR="001C2101" w:rsidRPr="001245AD" w:rsidRDefault="001C2101" w:rsidP="001D52B8">
            <w:pPr>
              <w:suppressAutoHyphens w:val="0"/>
              <w:rPr>
                <w:spacing w:val="-4"/>
              </w:rPr>
            </w:pPr>
            <w:r w:rsidRPr="001245AD">
              <w:rPr>
                <w:color w:val="000000"/>
                <w:spacing w:val="-5"/>
              </w:rPr>
              <w:t>Получать инфор</w:t>
            </w:r>
            <w:r w:rsidRPr="001245AD">
              <w:rPr>
                <w:color w:val="000000"/>
                <w:spacing w:val="-5"/>
              </w:rPr>
              <w:softHyphen/>
              <w:t>мацию из текста, ориентироваться в схеме, чертеже, действовать в со</w:t>
            </w:r>
            <w:r w:rsidRPr="001245AD">
              <w:rPr>
                <w:color w:val="000000"/>
                <w:spacing w:val="-5"/>
              </w:rPr>
              <w:softHyphen/>
              <w:t>ответствии с инст</w:t>
            </w:r>
            <w:r w:rsidRPr="001245AD">
              <w:rPr>
                <w:color w:val="000000"/>
                <w:spacing w:val="-5"/>
              </w:rPr>
              <w:softHyphen/>
              <w:t>рукцией, планом</w:t>
            </w:r>
          </w:p>
        </w:tc>
      </w:tr>
      <w:tr w:rsidR="001C2101" w:rsidRPr="001245AD" w:rsidTr="003108C2">
        <w:trPr>
          <w:trHeight w:hRule="exact" w:val="2554"/>
        </w:trPr>
        <w:tc>
          <w:tcPr>
            <w:tcW w:w="1014" w:type="dxa"/>
            <w:gridSpan w:val="2"/>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pStyle w:val="a5"/>
              <w:numPr>
                <w:ilvl w:val="0"/>
                <w:numId w:val="3"/>
              </w:numPr>
              <w:ind w:left="0"/>
              <w:jc w:val="center"/>
              <w:rPr>
                <w:spacing w:val="-4"/>
                <w:lang w:val="ru-RU"/>
              </w:rPr>
            </w:pPr>
          </w:p>
        </w:tc>
        <w:tc>
          <w:tcPr>
            <w:tcW w:w="971"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tc>
        <w:tc>
          <w:tcPr>
            <w:tcW w:w="1985"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1D52B8">
            <w:pPr>
              <w:rPr>
                <w:spacing w:val="-4"/>
              </w:rPr>
            </w:pPr>
            <w:r w:rsidRPr="001245AD">
              <w:rPr>
                <w:color w:val="000000"/>
                <w:spacing w:val="-5"/>
              </w:rPr>
              <w:t>Занимательное гра</w:t>
            </w:r>
            <w:r w:rsidRPr="001245AD">
              <w:rPr>
                <w:color w:val="000000"/>
                <w:spacing w:val="-5"/>
              </w:rPr>
              <w:softHyphen/>
              <w:t>достроение. Конст</w:t>
            </w:r>
            <w:r w:rsidRPr="001245AD">
              <w:rPr>
                <w:color w:val="000000"/>
                <w:spacing w:val="-5"/>
              </w:rPr>
              <w:softHyphen/>
              <w:t>руируем параллеле</w:t>
            </w:r>
            <w:r w:rsidRPr="001245AD">
              <w:rPr>
                <w:color w:val="000000"/>
                <w:spacing w:val="-5"/>
              </w:rPr>
              <w:softHyphen/>
              <w:t>пипед. Объемные фигуры</w:t>
            </w:r>
          </w:p>
        </w:tc>
        <w:tc>
          <w:tcPr>
            <w:tcW w:w="992" w:type="dxa"/>
            <w:gridSpan w:val="3"/>
            <w:tcBorders>
              <w:top w:val="single" w:sz="4" w:space="0" w:color="auto"/>
              <w:left w:val="single" w:sz="4" w:space="0" w:color="auto"/>
              <w:bottom w:val="single" w:sz="4" w:space="0" w:color="auto"/>
              <w:right w:val="nil"/>
            </w:tcBorders>
            <w:shd w:val="clear" w:color="auto" w:fill="FFFFFF"/>
          </w:tcPr>
          <w:p w:rsidR="001C2101" w:rsidRPr="001245AD" w:rsidRDefault="001C2101" w:rsidP="001D52B8">
            <w:pPr>
              <w:rPr>
                <w:bCs/>
                <w:i/>
                <w:iCs/>
                <w:color w:val="000000"/>
                <w:spacing w:val="-2"/>
              </w:rPr>
            </w:pPr>
          </w:p>
          <w:p w:rsidR="001C2101" w:rsidRPr="001245AD" w:rsidRDefault="001C2101" w:rsidP="001D52B8">
            <w:pPr>
              <w:rPr>
                <w:b/>
                <w:spacing w:val="-4"/>
              </w:rPr>
            </w:pPr>
            <w:r w:rsidRPr="001245AD">
              <w:rPr>
                <w:bCs/>
                <w:i/>
                <w:iCs/>
                <w:color w:val="000000"/>
                <w:spacing w:val="-2"/>
              </w:rPr>
              <w:t>Урок изучения и первичного за</w:t>
            </w:r>
            <w:r w:rsidRPr="001245AD">
              <w:rPr>
                <w:bCs/>
                <w:i/>
                <w:iCs/>
                <w:color w:val="000000"/>
                <w:spacing w:val="-2"/>
              </w:rPr>
              <w:softHyphen/>
              <w:t>крепления зна</w:t>
            </w:r>
            <w:r w:rsidRPr="001245AD">
              <w:rPr>
                <w:bCs/>
                <w:i/>
                <w:iCs/>
                <w:color w:val="000000"/>
                <w:spacing w:val="-2"/>
              </w:rPr>
              <w:softHyphen/>
              <w:t>ний</w:t>
            </w:r>
          </w:p>
        </w:tc>
        <w:tc>
          <w:tcPr>
            <w:tcW w:w="2126"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1D52B8">
            <w:pPr>
              <w:rPr>
                <w:spacing w:val="-4"/>
              </w:rPr>
            </w:pPr>
            <w:r w:rsidRPr="001245AD">
              <w:rPr>
                <w:color w:val="000000"/>
                <w:spacing w:val="-5"/>
              </w:rPr>
              <w:t>Анализ развертки парал</w:t>
            </w:r>
            <w:r w:rsidRPr="001245AD">
              <w:rPr>
                <w:color w:val="000000"/>
                <w:spacing w:val="-5"/>
              </w:rPr>
              <w:softHyphen/>
              <w:t>лелепипеда и куба, выбор правильной развертки из предложенных. Изготовле</w:t>
            </w:r>
            <w:r w:rsidRPr="001245AD">
              <w:rPr>
                <w:color w:val="000000"/>
                <w:spacing w:val="-5"/>
              </w:rPr>
              <w:softHyphen/>
              <w:t>ние модели куба (играль</w:t>
            </w:r>
            <w:r w:rsidRPr="001245AD">
              <w:rPr>
                <w:color w:val="000000"/>
                <w:spacing w:val="-5"/>
              </w:rPr>
              <w:softHyphen/>
              <w:t>ный кубик) и параллелепи</w:t>
            </w:r>
            <w:r w:rsidRPr="001245AD">
              <w:rPr>
                <w:color w:val="000000"/>
                <w:spacing w:val="-5"/>
              </w:rPr>
              <w:softHyphen/>
              <w:t>педа по готовой развертке. Построение чертежа развертки парал</w:t>
            </w:r>
            <w:r w:rsidRPr="001245AD">
              <w:rPr>
                <w:color w:val="000000"/>
                <w:spacing w:val="-5"/>
              </w:rPr>
              <w:softHyphen/>
              <w:t>лелепипеда. Изучение особенностей скрепления деталей при изготовлении цилиндра, конуса.</w:t>
            </w:r>
          </w:p>
        </w:tc>
        <w:tc>
          <w:tcPr>
            <w:tcW w:w="2552"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1D52B8">
            <w:pPr>
              <w:rPr>
                <w:color w:val="000000"/>
                <w:spacing w:val="-5"/>
              </w:rPr>
            </w:pPr>
            <w:r w:rsidRPr="001245AD">
              <w:rPr>
                <w:color w:val="000000"/>
                <w:spacing w:val="-5"/>
              </w:rPr>
              <w:t>Называть части параллелепипеда, изготавливать мо</w:t>
            </w:r>
            <w:r w:rsidRPr="001245AD">
              <w:rPr>
                <w:color w:val="000000"/>
                <w:spacing w:val="-5"/>
              </w:rPr>
              <w:softHyphen/>
              <w:t>дель игрового ку</w:t>
            </w:r>
            <w:r w:rsidRPr="001245AD">
              <w:rPr>
                <w:color w:val="000000"/>
                <w:spacing w:val="-5"/>
              </w:rPr>
              <w:softHyphen/>
              <w:t>бика по готовой развертке</w:t>
            </w:r>
          </w:p>
          <w:p w:rsidR="001C2101" w:rsidRPr="001245AD" w:rsidRDefault="001C2101" w:rsidP="001D52B8">
            <w:pPr>
              <w:rPr>
                <w:spacing w:val="-4"/>
              </w:rPr>
            </w:pPr>
            <w:r w:rsidRPr="001245AD">
              <w:rPr>
                <w:color w:val="000000"/>
                <w:spacing w:val="-5"/>
              </w:rPr>
              <w:t>Строить чертеж</w:t>
            </w:r>
          </w:p>
          <w:p w:rsidR="001C2101" w:rsidRPr="001245AD" w:rsidRDefault="001C2101" w:rsidP="001D52B8">
            <w:pPr>
              <w:rPr>
                <w:spacing w:val="-4"/>
              </w:rPr>
            </w:pPr>
            <w:r w:rsidRPr="001245AD">
              <w:rPr>
                <w:color w:val="000000"/>
                <w:spacing w:val="-5"/>
              </w:rPr>
              <w:t>параллелепипеда, конструировать па</w:t>
            </w:r>
            <w:r w:rsidRPr="001245AD">
              <w:rPr>
                <w:color w:val="000000"/>
                <w:spacing w:val="-5"/>
              </w:rPr>
              <w:softHyphen/>
              <w:t>раллелепипед из построенной раз</w:t>
            </w:r>
            <w:r w:rsidRPr="001245AD">
              <w:rPr>
                <w:color w:val="000000"/>
                <w:spacing w:val="-5"/>
              </w:rPr>
              <w:softHyphen/>
              <w:t>вертки, объяснять особенности креп</w:t>
            </w:r>
            <w:r w:rsidRPr="001245AD">
              <w:rPr>
                <w:color w:val="000000"/>
                <w:spacing w:val="-5"/>
              </w:rPr>
              <w:softHyphen/>
              <w:t>ления деталей в объемных фигурах</w:t>
            </w:r>
          </w:p>
        </w:tc>
        <w:tc>
          <w:tcPr>
            <w:tcW w:w="2551"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1D52B8">
            <w:pPr>
              <w:rPr>
                <w:spacing w:val="-4"/>
              </w:rPr>
            </w:pPr>
            <w:r w:rsidRPr="001245AD">
              <w:rPr>
                <w:color w:val="000000"/>
                <w:spacing w:val="-5"/>
              </w:rPr>
              <w:t>Понимание разно</w:t>
            </w:r>
            <w:r w:rsidRPr="001245AD">
              <w:rPr>
                <w:color w:val="000000"/>
                <w:spacing w:val="-5"/>
              </w:rPr>
              <w:softHyphen/>
              <w:t>образия и богатст</w:t>
            </w:r>
            <w:r w:rsidRPr="001245AD">
              <w:rPr>
                <w:color w:val="000000"/>
                <w:spacing w:val="-5"/>
              </w:rPr>
              <w:softHyphen/>
              <w:t>ва художественных средств для выра</w:t>
            </w:r>
            <w:r w:rsidRPr="001245AD">
              <w:rPr>
                <w:color w:val="000000"/>
                <w:spacing w:val="-5"/>
              </w:rPr>
              <w:softHyphen/>
              <w:t>жения отношения к окружающему миру</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1D52B8">
            <w:pPr>
              <w:rPr>
                <w:spacing w:val="-4"/>
              </w:rPr>
            </w:pPr>
            <w:r w:rsidRPr="001245AD">
              <w:rPr>
                <w:color w:val="000000"/>
                <w:spacing w:val="-5"/>
              </w:rPr>
              <w:t>Анализировать чер</w:t>
            </w:r>
            <w:r w:rsidRPr="001245AD">
              <w:rPr>
                <w:color w:val="000000"/>
                <w:spacing w:val="-5"/>
              </w:rPr>
              <w:softHyphen/>
              <w:t>теж, делать выводы на основе анализа изображения, дей</w:t>
            </w:r>
            <w:r w:rsidRPr="001245AD">
              <w:rPr>
                <w:color w:val="000000"/>
                <w:spacing w:val="-5"/>
              </w:rPr>
              <w:softHyphen/>
              <w:t>ствовать в соответ</w:t>
            </w:r>
            <w:r w:rsidRPr="001245AD">
              <w:rPr>
                <w:color w:val="000000"/>
                <w:spacing w:val="-5"/>
              </w:rPr>
              <w:softHyphen/>
              <w:t>ствии с инструкци</w:t>
            </w:r>
            <w:r w:rsidRPr="001245AD">
              <w:rPr>
                <w:color w:val="000000"/>
                <w:spacing w:val="-5"/>
              </w:rPr>
              <w:softHyphen/>
              <w:t>ей, планом, осуще</w:t>
            </w:r>
            <w:r w:rsidRPr="001245AD">
              <w:rPr>
                <w:color w:val="000000"/>
                <w:spacing w:val="-5"/>
              </w:rPr>
              <w:softHyphen/>
              <w:t>ствлять взаимооценивание, корректно строить оценочное высказывание</w:t>
            </w:r>
          </w:p>
        </w:tc>
      </w:tr>
      <w:tr w:rsidR="001C2101" w:rsidRPr="001245AD" w:rsidTr="003108C2">
        <w:trPr>
          <w:trHeight w:hRule="exact" w:val="2078"/>
        </w:trPr>
        <w:tc>
          <w:tcPr>
            <w:tcW w:w="1014" w:type="dxa"/>
            <w:gridSpan w:val="2"/>
            <w:tcBorders>
              <w:top w:val="single" w:sz="4" w:space="0" w:color="auto"/>
              <w:left w:val="single" w:sz="4" w:space="0" w:color="auto"/>
              <w:bottom w:val="nil"/>
              <w:right w:val="nil"/>
            </w:tcBorders>
            <w:shd w:val="clear" w:color="auto" w:fill="FFFFFF"/>
          </w:tcPr>
          <w:p w:rsidR="001C2101" w:rsidRPr="001245AD" w:rsidRDefault="001C2101" w:rsidP="00595820">
            <w:pPr>
              <w:pStyle w:val="a5"/>
              <w:numPr>
                <w:ilvl w:val="0"/>
                <w:numId w:val="3"/>
              </w:numPr>
              <w:ind w:left="0"/>
              <w:jc w:val="center"/>
              <w:rPr>
                <w:spacing w:val="-4"/>
                <w:lang w:val="ru-RU"/>
              </w:rPr>
            </w:pPr>
          </w:p>
        </w:tc>
        <w:tc>
          <w:tcPr>
            <w:tcW w:w="971" w:type="dxa"/>
            <w:tcBorders>
              <w:top w:val="single" w:sz="4" w:space="0" w:color="auto"/>
              <w:left w:val="single" w:sz="4" w:space="0" w:color="auto"/>
              <w:bottom w:val="nil"/>
              <w:right w:val="nil"/>
            </w:tcBorders>
            <w:shd w:val="clear" w:color="auto" w:fill="FFFFFF"/>
          </w:tcPr>
          <w:p w:rsidR="001C2101" w:rsidRPr="001245AD" w:rsidRDefault="001C2101" w:rsidP="00595820"/>
        </w:tc>
        <w:tc>
          <w:tcPr>
            <w:tcW w:w="1985" w:type="dxa"/>
            <w:tcBorders>
              <w:top w:val="single" w:sz="4" w:space="0" w:color="auto"/>
              <w:left w:val="single" w:sz="4" w:space="0" w:color="auto"/>
              <w:bottom w:val="nil"/>
              <w:right w:val="nil"/>
            </w:tcBorders>
            <w:shd w:val="clear" w:color="auto" w:fill="FFFFFF"/>
          </w:tcPr>
          <w:p w:rsidR="001C2101" w:rsidRPr="001245AD" w:rsidRDefault="001C2101" w:rsidP="00595820">
            <w:pPr>
              <w:rPr>
                <w:spacing w:val="-4"/>
              </w:rPr>
            </w:pPr>
            <w:r w:rsidRPr="001245AD">
              <w:rPr>
                <w:color w:val="000000"/>
                <w:spacing w:val="-5"/>
              </w:rPr>
              <w:t>Путешествие в страну</w:t>
            </w:r>
          </w:p>
          <w:p w:rsidR="001C2101" w:rsidRPr="001245AD" w:rsidRDefault="001C2101" w:rsidP="00595820">
            <w:pPr>
              <w:rPr>
                <w:spacing w:val="-4"/>
              </w:rPr>
            </w:pPr>
            <w:r w:rsidRPr="001245AD">
              <w:rPr>
                <w:color w:val="000000"/>
                <w:spacing w:val="-5"/>
              </w:rPr>
              <w:t>порядка. Одежное оригами</w:t>
            </w:r>
          </w:p>
        </w:tc>
        <w:tc>
          <w:tcPr>
            <w:tcW w:w="992" w:type="dxa"/>
            <w:gridSpan w:val="3"/>
            <w:tcBorders>
              <w:top w:val="single" w:sz="4" w:space="0" w:color="auto"/>
              <w:left w:val="single" w:sz="4" w:space="0" w:color="auto"/>
              <w:bottom w:val="nil"/>
              <w:right w:val="nil"/>
            </w:tcBorders>
            <w:shd w:val="clear" w:color="auto" w:fill="FFFFFF"/>
          </w:tcPr>
          <w:p w:rsidR="001C2101" w:rsidRPr="001245AD" w:rsidRDefault="001C2101" w:rsidP="00595820">
            <w:pPr>
              <w:rPr>
                <w:bCs/>
                <w:i/>
                <w:iCs/>
                <w:color w:val="000000"/>
                <w:spacing w:val="-2"/>
              </w:rPr>
            </w:pPr>
          </w:p>
          <w:p w:rsidR="001C2101" w:rsidRPr="001245AD" w:rsidRDefault="001C2101" w:rsidP="00595820">
            <w:pPr>
              <w:rPr>
                <w:b/>
                <w:spacing w:val="-4"/>
              </w:rPr>
            </w:pPr>
            <w:r w:rsidRPr="001245AD">
              <w:rPr>
                <w:bCs/>
                <w:i/>
                <w:iCs/>
                <w:color w:val="000000"/>
                <w:spacing w:val="-2"/>
              </w:rPr>
              <w:t>Комбинирован</w:t>
            </w:r>
            <w:r w:rsidRPr="001245AD">
              <w:rPr>
                <w:bCs/>
                <w:i/>
                <w:iCs/>
                <w:color w:val="000000"/>
                <w:spacing w:val="-2"/>
              </w:rPr>
              <w:softHyphen/>
              <w:t>ный урок</w:t>
            </w:r>
          </w:p>
        </w:tc>
        <w:tc>
          <w:tcPr>
            <w:tcW w:w="2126" w:type="dxa"/>
            <w:tcBorders>
              <w:top w:val="single" w:sz="4" w:space="0" w:color="auto"/>
              <w:left w:val="single" w:sz="4" w:space="0" w:color="auto"/>
              <w:bottom w:val="nil"/>
              <w:right w:val="nil"/>
            </w:tcBorders>
            <w:shd w:val="clear" w:color="auto" w:fill="FFFFFF"/>
          </w:tcPr>
          <w:p w:rsidR="001C2101" w:rsidRPr="001245AD" w:rsidRDefault="001C2101" w:rsidP="00595820">
            <w:pPr>
              <w:rPr>
                <w:spacing w:val="-4"/>
              </w:rPr>
            </w:pPr>
            <w:r w:rsidRPr="001245AD">
              <w:rPr>
                <w:color w:val="000000"/>
                <w:spacing w:val="-5"/>
              </w:rPr>
              <w:t>Обсуждение необходимо</w:t>
            </w:r>
            <w:r w:rsidRPr="001245AD">
              <w:rPr>
                <w:color w:val="000000"/>
                <w:spacing w:val="-5"/>
              </w:rPr>
              <w:softHyphen/>
              <w:t>сти поддержания порядка в личных вещах, особен</w:t>
            </w:r>
            <w:r w:rsidRPr="001245AD">
              <w:rPr>
                <w:color w:val="000000"/>
                <w:spacing w:val="-5"/>
              </w:rPr>
              <w:softHyphen/>
              <w:t>ностей хранения различ</w:t>
            </w:r>
            <w:r w:rsidRPr="001245AD">
              <w:rPr>
                <w:color w:val="000000"/>
                <w:spacing w:val="-5"/>
              </w:rPr>
              <w:softHyphen/>
              <w:t>ных деталей одежды. Изу</w:t>
            </w:r>
            <w:r w:rsidRPr="001245AD">
              <w:rPr>
                <w:color w:val="000000"/>
                <w:spacing w:val="-5"/>
              </w:rPr>
              <w:softHyphen/>
              <w:t>чение способов складыва</w:t>
            </w:r>
            <w:r w:rsidRPr="001245AD">
              <w:rPr>
                <w:color w:val="000000"/>
                <w:spacing w:val="-5"/>
              </w:rPr>
              <w:softHyphen/>
              <w:t>ния предметов одежды для аккуратного хранения</w:t>
            </w:r>
          </w:p>
        </w:tc>
        <w:tc>
          <w:tcPr>
            <w:tcW w:w="2552" w:type="dxa"/>
            <w:tcBorders>
              <w:top w:val="single" w:sz="4" w:space="0" w:color="auto"/>
              <w:left w:val="single" w:sz="4" w:space="0" w:color="auto"/>
              <w:bottom w:val="nil"/>
              <w:right w:val="nil"/>
            </w:tcBorders>
            <w:shd w:val="clear" w:color="auto" w:fill="FFFFFF"/>
            <w:vAlign w:val="bottom"/>
          </w:tcPr>
          <w:p w:rsidR="001C2101" w:rsidRPr="001245AD" w:rsidRDefault="001C2101" w:rsidP="00595820">
            <w:pPr>
              <w:rPr>
                <w:spacing w:val="-4"/>
              </w:rPr>
            </w:pPr>
            <w:r w:rsidRPr="001245AD">
              <w:rPr>
                <w:color w:val="000000"/>
                <w:spacing w:val="-5"/>
              </w:rPr>
              <w:t>Осознавать необ</w:t>
            </w:r>
            <w:r w:rsidRPr="001245AD">
              <w:rPr>
                <w:color w:val="000000"/>
                <w:spacing w:val="-5"/>
              </w:rPr>
              <w:softHyphen/>
              <w:t>ходимость поддер</w:t>
            </w:r>
            <w:r w:rsidRPr="001245AD">
              <w:rPr>
                <w:color w:val="000000"/>
                <w:spacing w:val="-5"/>
              </w:rPr>
              <w:softHyphen/>
              <w:t>жания порядка в личных вещах, ак</w:t>
            </w:r>
            <w:r w:rsidRPr="001245AD">
              <w:rPr>
                <w:color w:val="000000"/>
                <w:spacing w:val="-5"/>
              </w:rPr>
              <w:softHyphen/>
              <w:t>куратно и ровно складывать пред</w:t>
            </w:r>
            <w:r w:rsidRPr="001245AD">
              <w:rPr>
                <w:color w:val="000000"/>
                <w:spacing w:val="-5"/>
              </w:rPr>
              <w:softHyphen/>
              <w:t>меты одежды, при</w:t>
            </w:r>
            <w:r w:rsidRPr="001245AD">
              <w:rPr>
                <w:color w:val="000000"/>
                <w:spacing w:val="-5"/>
              </w:rPr>
              <w:softHyphen/>
              <w:t>менять правила хранения вещей</w:t>
            </w:r>
          </w:p>
        </w:tc>
        <w:tc>
          <w:tcPr>
            <w:tcW w:w="2551" w:type="dxa"/>
            <w:tcBorders>
              <w:top w:val="single" w:sz="4" w:space="0" w:color="auto"/>
              <w:left w:val="single" w:sz="4" w:space="0" w:color="auto"/>
              <w:bottom w:val="nil"/>
              <w:right w:val="nil"/>
            </w:tcBorders>
            <w:shd w:val="clear" w:color="auto" w:fill="FFFFFF"/>
          </w:tcPr>
          <w:p w:rsidR="001C2101" w:rsidRPr="001245AD" w:rsidRDefault="001C2101" w:rsidP="00595820">
            <w:pPr>
              <w:rPr>
                <w:spacing w:val="-4"/>
              </w:rPr>
            </w:pPr>
            <w:r w:rsidRPr="001245AD">
              <w:rPr>
                <w:color w:val="000000"/>
                <w:spacing w:val="-5"/>
              </w:rPr>
              <w:t>Стремление к пра</w:t>
            </w:r>
            <w:r w:rsidRPr="001245AD">
              <w:rPr>
                <w:color w:val="000000"/>
                <w:spacing w:val="-5"/>
              </w:rPr>
              <w:softHyphen/>
              <w:t>вильной организа</w:t>
            </w:r>
            <w:r w:rsidRPr="001245AD">
              <w:rPr>
                <w:color w:val="000000"/>
                <w:spacing w:val="-5"/>
              </w:rPr>
              <w:softHyphen/>
              <w:t>ции быта, к порядку и дисциплине</w:t>
            </w:r>
          </w:p>
        </w:tc>
        <w:tc>
          <w:tcPr>
            <w:tcW w:w="2552" w:type="dxa"/>
            <w:tcBorders>
              <w:top w:val="single" w:sz="4" w:space="0" w:color="auto"/>
              <w:left w:val="single" w:sz="4" w:space="0" w:color="auto"/>
              <w:bottom w:val="nil"/>
              <w:right w:val="single" w:sz="4" w:space="0" w:color="auto"/>
            </w:tcBorders>
            <w:shd w:val="clear" w:color="auto" w:fill="FFFFFF"/>
            <w:vAlign w:val="bottom"/>
          </w:tcPr>
          <w:p w:rsidR="001C2101" w:rsidRPr="001245AD" w:rsidRDefault="001C2101" w:rsidP="00595820">
            <w:pPr>
              <w:rPr>
                <w:spacing w:val="-4"/>
              </w:rPr>
            </w:pPr>
            <w:r w:rsidRPr="001245AD">
              <w:rPr>
                <w:color w:val="000000"/>
                <w:spacing w:val="-5"/>
              </w:rPr>
              <w:t>Формулировать цель и задачи</w:t>
            </w:r>
          </w:p>
          <w:p w:rsidR="001C2101" w:rsidRPr="001245AD" w:rsidRDefault="001C2101" w:rsidP="00595820">
            <w:pPr>
              <w:rPr>
                <w:color w:val="000000"/>
                <w:spacing w:val="-5"/>
              </w:rPr>
            </w:pPr>
            <w:r w:rsidRPr="001245AD">
              <w:rPr>
                <w:color w:val="000000"/>
                <w:spacing w:val="-5"/>
              </w:rPr>
              <w:t>учебной деятель</w:t>
            </w:r>
            <w:r w:rsidRPr="001245AD">
              <w:rPr>
                <w:color w:val="000000"/>
                <w:spacing w:val="-5"/>
              </w:rPr>
              <w:softHyphen/>
              <w:t>ности, ориентиро</w:t>
            </w:r>
            <w:r w:rsidRPr="001245AD">
              <w:rPr>
                <w:color w:val="000000"/>
                <w:spacing w:val="-5"/>
              </w:rPr>
              <w:softHyphen/>
              <w:t>ваться в рисунке- инструкции, следо</w:t>
            </w:r>
            <w:r w:rsidRPr="001245AD">
              <w:rPr>
                <w:color w:val="000000"/>
                <w:spacing w:val="-5"/>
              </w:rPr>
              <w:softHyphen/>
              <w:t>вать инструкции при самостоятель</w:t>
            </w:r>
            <w:r w:rsidRPr="001245AD">
              <w:rPr>
                <w:color w:val="000000"/>
                <w:spacing w:val="-5"/>
              </w:rPr>
              <w:softHyphen/>
              <w:t>ной деятельности</w:t>
            </w:r>
          </w:p>
          <w:p w:rsidR="001C2101" w:rsidRPr="001245AD" w:rsidRDefault="001C2101" w:rsidP="00595820">
            <w:pPr>
              <w:rPr>
                <w:color w:val="000000"/>
                <w:spacing w:val="-5"/>
              </w:rPr>
            </w:pPr>
          </w:p>
          <w:p w:rsidR="001C2101" w:rsidRPr="001245AD" w:rsidRDefault="001C2101" w:rsidP="00595820">
            <w:pPr>
              <w:rPr>
                <w:spacing w:val="-4"/>
              </w:rPr>
            </w:pPr>
          </w:p>
        </w:tc>
      </w:tr>
      <w:tr w:rsidR="001C2101" w:rsidRPr="001245AD" w:rsidTr="003108C2">
        <w:trPr>
          <w:trHeight w:hRule="exact" w:val="4166"/>
        </w:trPr>
        <w:tc>
          <w:tcPr>
            <w:tcW w:w="1014" w:type="dxa"/>
            <w:gridSpan w:val="2"/>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pStyle w:val="a5"/>
              <w:numPr>
                <w:ilvl w:val="0"/>
                <w:numId w:val="3"/>
              </w:numPr>
              <w:ind w:left="0"/>
              <w:jc w:val="center"/>
              <w:rPr>
                <w:spacing w:val="-4"/>
                <w:lang w:val="ru-RU"/>
              </w:rPr>
            </w:pPr>
          </w:p>
        </w:tc>
        <w:tc>
          <w:tcPr>
            <w:tcW w:w="971"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tc>
        <w:tc>
          <w:tcPr>
            <w:tcW w:w="1985"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color w:val="000000"/>
                <w:spacing w:val="-5"/>
              </w:rPr>
              <w:t>Ремонт на необитае</w:t>
            </w:r>
            <w:r w:rsidRPr="001245AD">
              <w:rPr>
                <w:color w:val="000000"/>
                <w:spacing w:val="-5"/>
              </w:rPr>
              <w:softHyphen/>
              <w:t>мом острове</w:t>
            </w:r>
          </w:p>
        </w:tc>
        <w:tc>
          <w:tcPr>
            <w:tcW w:w="992" w:type="dxa"/>
            <w:gridSpan w:val="3"/>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bCs/>
                <w:i/>
                <w:iCs/>
                <w:color w:val="000000"/>
                <w:spacing w:val="-2"/>
              </w:rPr>
            </w:pPr>
          </w:p>
          <w:p w:rsidR="001C2101" w:rsidRPr="001245AD" w:rsidRDefault="001C2101" w:rsidP="00595820">
            <w:pPr>
              <w:rPr>
                <w:b/>
                <w:spacing w:val="-4"/>
              </w:rPr>
            </w:pPr>
            <w:r w:rsidRPr="001245AD">
              <w:rPr>
                <w:bCs/>
                <w:i/>
                <w:iCs/>
                <w:color w:val="000000"/>
                <w:spacing w:val="-2"/>
              </w:rPr>
              <w:t>Комбинирован</w:t>
            </w:r>
            <w:r w:rsidRPr="001245AD">
              <w:rPr>
                <w:bCs/>
                <w:i/>
                <w:iCs/>
                <w:color w:val="000000"/>
                <w:spacing w:val="-2"/>
              </w:rPr>
              <w:softHyphen/>
              <w:t xml:space="preserve">ный </w:t>
            </w:r>
            <w:r w:rsidRPr="001245AD">
              <w:rPr>
                <w:i/>
                <w:iCs/>
                <w:color w:val="000000"/>
                <w:spacing w:val="-4"/>
              </w:rPr>
              <w:t>урок</w:t>
            </w:r>
          </w:p>
        </w:tc>
        <w:tc>
          <w:tcPr>
            <w:tcW w:w="2126"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color w:val="000000"/>
                <w:spacing w:val="-5"/>
              </w:rPr>
              <w:t>Представление о необхо</w:t>
            </w:r>
            <w:r w:rsidRPr="001245AD">
              <w:rPr>
                <w:color w:val="000000"/>
                <w:spacing w:val="-5"/>
              </w:rPr>
              <w:softHyphen/>
              <w:t>димости приобретения на</w:t>
            </w:r>
            <w:r w:rsidRPr="001245AD">
              <w:rPr>
                <w:color w:val="000000"/>
                <w:spacing w:val="-5"/>
              </w:rPr>
              <w:softHyphen/>
              <w:t>выков самообслуживания в разных жизненных ситуа</w:t>
            </w:r>
            <w:r w:rsidRPr="001245AD">
              <w:rPr>
                <w:color w:val="000000"/>
                <w:spacing w:val="-5"/>
              </w:rPr>
              <w:softHyphen/>
              <w:t>циях. Обучение различным способам завязывания уз</w:t>
            </w:r>
            <w:r w:rsidRPr="001245AD">
              <w:rPr>
                <w:color w:val="000000"/>
                <w:spacing w:val="-5"/>
              </w:rPr>
              <w:softHyphen/>
              <w:t>лов, знакомство с приме</w:t>
            </w:r>
            <w:r w:rsidRPr="001245AD">
              <w:rPr>
                <w:color w:val="000000"/>
                <w:spacing w:val="-5"/>
              </w:rPr>
              <w:softHyphen/>
              <w:t>нением полученных уме</w:t>
            </w:r>
            <w:r w:rsidRPr="001245AD">
              <w:rPr>
                <w:color w:val="000000"/>
                <w:spacing w:val="-5"/>
              </w:rPr>
              <w:softHyphen/>
              <w:t>ний в быту. Знакомство с приспособлениями для крепления и упаковки бы</w:t>
            </w:r>
            <w:r w:rsidRPr="001245AD">
              <w:rPr>
                <w:color w:val="000000"/>
                <w:spacing w:val="-5"/>
              </w:rPr>
              <w:softHyphen/>
              <w:t>товых предметов. Исполь</w:t>
            </w:r>
            <w:r w:rsidRPr="001245AD">
              <w:rPr>
                <w:color w:val="000000"/>
                <w:spacing w:val="-5"/>
              </w:rPr>
              <w:softHyphen/>
              <w:t>зование подручных сред</w:t>
            </w:r>
            <w:r w:rsidRPr="001245AD">
              <w:rPr>
                <w:color w:val="000000"/>
                <w:spacing w:val="-5"/>
              </w:rPr>
              <w:softHyphen/>
              <w:t>ство в быту. Изготовление фартука для урока техно</w:t>
            </w:r>
            <w:r w:rsidRPr="001245AD">
              <w:rPr>
                <w:color w:val="000000"/>
                <w:spacing w:val="-5"/>
              </w:rPr>
              <w:softHyphen/>
              <w:t>логии из пакета-сумки</w:t>
            </w:r>
          </w:p>
        </w:tc>
        <w:tc>
          <w:tcPr>
            <w:tcW w:w="2552" w:type="dxa"/>
            <w:tcBorders>
              <w:top w:val="single" w:sz="4" w:space="0" w:color="auto"/>
              <w:left w:val="single" w:sz="4" w:space="0" w:color="auto"/>
              <w:bottom w:val="single" w:sz="4" w:space="0" w:color="auto"/>
              <w:right w:val="nil"/>
            </w:tcBorders>
            <w:shd w:val="clear" w:color="auto" w:fill="FFFFFF"/>
            <w:vAlign w:val="bottom"/>
          </w:tcPr>
          <w:p w:rsidR="001C2101" w:rsidRPr="001245AD" w:rsidRDefault="001C2101" w:rsidP="00595820">
            <w:pPr>
              <w:rPr>
                <w:color w:val="000000"/>
                <w:spacing w:val="-5"/>
              </w:rPr>
            </w:pPr>
            <w:r w:rsidRPr="001245AD">
              <w:rPr>
                <w:color w:val="000000"/>
                <w:spacing w:val="-5"/>
              </w:rPr>
              <w:t>Называть бытовые приспособления для скрепления, упаков</w:t>
            </w:r>
            <w:r w:rsidRPr="001245AD">
              <w:rPr>
                <w:color w:val="000000"/>
                <w:spacing w:val="-5"/>
              </w:rPr>
              <w:softHyphen/>
              <w:t>ки, закрепления предметов, рацио</w:t>
            </w:r>
            <w:r w:rsidRPr="001245AD">
              <w:rPr>
                <w:color w:val="000000"/>
                <w:spacing w:val="-5"/>
              </w:rPr>
              <w:softHyphen/>
              <w:t>нально использовать их по назначению, перечислять спосо</w:t>
            </w:r>
            <w:r w:rsidRPr="001245AD">
              <w:rPr>
                <w:color w:val="000000"/>
                <w:spacing w:val="-5"/>
              </w:rPr>
              <w:softHyphen/>
              <w:t>бы нетрадиционного использования бы</w:t>
            </w:r>
            <w:r w:rsidRPr="001245AD">
              <w:rPr>
                <w:color w:val="000000"/>
                <w:spacing w:val="-5"/>
              </w:rPr>
              <w:softHyphen/>
              <w:t>товых приспособле</w:t>
            </w:r>
            <w:r w:rsidRPr="001245AD">
              <w:rPr>
                <w:color w:val="000000"/>
                <w:spacing w:val="-5"/>
              </w:rPr>
              <w:softHyphen/>
              <w:t>ний и материалов в хозяйстве. Изготав</w:t>
            </w:r>
            <w:r w:rsidRPr="001245AD">
              <w:rPr>
                <w:color w:val="000000"/>
                <w:spacing w:val="-5"/>
              </w:rPr>
              <w:softHyphen/>
              <w:t>ливать необходимые в хозяйстве предме</w:t>
            </w:r>
            <w:r w:rsidRPr="001245AD">
              <w:rPr>
                <w:color w:val="000000"/>
                <w:spacing w:val="-5"/>
              </w:rPr>
              <w:softHyphen/>
              <w:t>ты из подручных ма</w:t>
            </w:r>
            <w:r w:rsidRPr="001245AD">
              <w:rPr>
                <w:color w:val="000000"/>
                <w:spacing w:val="-5"/>
              </w:rPr>
              <w:softHyphen/>
              <w:t>териалов (фартук из упаковочного пакета)</w:t>
            </w:r>
          </w:p>
          <w:p w:rsidR="001C2101" w:rsidRPr="001245AD" w:rsidRDefault="001C2101" w:rsidP="00595820">
            <w:pPr>
              <w:rPr>
                <w:spacing w:val="-4"/>
              </w:rPr>
            </w:pPr>
          </w:p>
        </w:tc>
        <w:tc>
          <w:tcPr>
            <w:tcW w:w="2551"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color w:val="000000"/>
                <w:spacing w:val="-5"/>
              </w:rPr>
              <w:t>Стремление к пра</w:t>
            </w:r>
            <w:r w:rsidRPr="001245AD">
              <w:rPr>
                <w:color w:val="000000"/>
                <w:spacing w:val="-5"/>
              </w:rPr>
              <w:softHyphen/>
              <w:t>вильной организа</w:t>
            </w:r>
            <w:r w:rsidRPr="001245AD">
              <w:rPr>
                <w:color w:val="000000"/>
                <w:spacing w:val="-5"/>
              </w:rPr>
              <w:softHyphen/>
              <w:t>ции быта, к порядку и дисциплине</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595820">
            <w:pPr>
              <w:rPr>
                <w:spacing w:val="-4"/>
              </w:rPr>
            </w:pPr>
            <w:r w:rsidRPr="001245AD">
              <w:rPr>
                <w:color w:val="000000"/>
                <w:spacing w:val="-5"/>
              </w:rPr>
              <w:t>Ориентироваться в рисунке-</w:t>
            </w:r>
          </w:p>
          <w:p w:rsidR="001C2101" w:rsidRPr="001245AD" w:rsidRDefault="001C2101" w:rsidP="00595820">
            <w:pPr>
              <w:rPr>
                <w:spacing w:val="-4"/>
              </w:rPr>
            </w:pPr>
            <w:r w:rsidRPr="001245AD">
              <w:rPr>
                <w:color w:val="000000"/>
                <w:spacing w:val="-5"/>
              </w:rPr>
              <w:t>инструкции, следо</w:t>
            </w:r>
            <w:r w:rsidRPr="001245AD">
              <w:rPr>
                <w:color w:val="000000"/>
                <w:spacing w:val="-5"/>
              </w:rPr>
              <w:softHyphen/>
              <w:t>вать инструкции при самостоятель</w:t>
            </w:r>
            <w:r w:rsidRPr="001245AD">
              <w:rPr>
                <w:color w:val="000000"/>
                <w:spacing w:val="-5"/>
              </w:rPr>
              <w:softHyphen/>
              <w:t>ной деятельности, получать инфор</w:t>
            </w:r>
            <w:r w:rsidRPr="001245AD">
              <w:rPr>
                <w:color w:val="000000"/>
                <w:spacing w:val="-5"/>
              </w:rPr>
              <w:softHyphen/>
              <w:t>мацию из различ</w:t>
            </w:r>
            <w:r w:rsidRPr="001245AD">
              <w:rPr>
                <w:color w:val="000000"/>
                <w:spacing w:val="-5"/>
              </w:rPr>
              <w:softHyphen/>
              <w:t>ных источников</w:t>
            </w:r>
          </w:p>
        </w:tc>
      </w:tr>
      <w:tr w:rsidR="001C2101" w:rsidRPr="001245AD" w:rsidTr="00B919DD">
        <w:trPr>
          <w:trHeight w:hRule="exact" w:val="835"/>
        </w:trPr>
        <w:tc>
          <w:tcPr>
            <w:tcW w:w="14743" w:type="dxa"/>
            <w:gridSpan w:val="11"/>
            <w:tcBorders>
              <w:top w:val="single" w:sz="4" w:space="0" w:color="auto"/>
              <w:left w:val="single" w:sz="4" w:space="0" w:color="auto"/>
              <w:bottom w:val="single" w:sz="4" w:space="0" w:color="auto"/>
              <w:right w:val="single" w:sz="4" w:space="0" w:color="auto"/>
            </w:tcBorders>
            <w:shd w:val="clear" w:color="auto" w:fill="FFFFFF"/>
            <w:vAlign w:val="bottom"/>
          </w:tcPr>
          <w:p w:rsidR="001C2101" w:rsidRPr="001245AD" w:rsidRDefault="001C2101" w:rsidP="00595820">
            <w:pPr>
              <w:jc w:val="center"/>
              <w:rPr>
                <w:b/>
                <w:spacing w:val="-4"/>
              </w:rPr>
            </w:pPr>
            <w:r w:rsidRPr="001245AD">
              <w:rPr>
                <w:b/>
                <w:color w:val="000000"/>
                <w:spacing w:val="-5"/>
              </w:rPr>
              <w:t>Страна нестандартных решений (2 ч.)</w:t>
            </w:r>
          </w:p>
          <w:p w:rsidR="001C2101" w:rsidRPr="001245AD" w:rsidRDefault="001C2101" w:rsidP="00595820">
            <w:pPr>
              <w:jc w:val="center"/>
              <w:rPr>
                <w:spacing w:val="-4"/>
              </w:rPr>
            </w:pPr>
            <w:r w:rsidRPr="001245AD">
              <w:rPr>
                <w:b/>
                <w:bCs/>
                <w:i/>
                <w:iCs/>
                <w:color w:val="000000"/>
                <w:spacing w:val="-2"/>
              </w:rPr>
              <w:t>Конструирование из бумаги, фольги и проволоки, работа с пластичными материалами, знакомство с культурой поведения в обществе и проведения праздников</w:t>
            </w:r>
          </w:p>
        </w:tc>
      </w:tr>
      <w:tr w:rsidR="001C2101" w:rsidRPr="001245AD" w:rsidTr="003108C2">
        <w:trPr>
          <w:trHeight w:val="4867"/>
        </w:trPr>
        <w:tc>
          <w:tcPr>
            <w:tcW w:w="1014" w:type="dxa"/>
            <w:gridSpan w:val="2"/>
            <w:tcBorders>
              <w:top w:val="single" w:sz="4" w:space="0" w:color="auto"/>
              <w:left w:val="single" w:sz="4" w:space="0" w:color="auto"/>
              <w:right w:val="nil"/>
            </w:tcBorders>
            <w:shd w:val="clear" w:color="auto" w:fill="FFFFFF"/>
          </w:tcPr>
          <w:p w:rsidR="001C2101" w:rsidRPr="001245AD" w:rsidRDefault="001C2101" w:rsidP="00595820">
            <w:pPr>
              <w:pStyle w:val="a5"/>
              <w:numPr>
                <w:ilvl w:val="0"/>
                <w:numId w:val="3"/>
              </w:numPr>
              <w:ind w:left="0"/>
              <w:jc w:val="center"/>
              <w:rPr>
                <w:spacing w:val="-4"/>
                <w:lang w:val="ru-RU"/>
              </w:rPr>
            </w:pPr>
          </w:p>
        </w:tc>
        <w:tc>
          <w:tcPr>
            <w:tcW w:w="971" w:type="dxa"/>
            <w:tcBorders>
              <w:top w:val="single" w:sz="4" w:space="0" w:color="auto"/>
              <w:left w:val="single" w:sz="4" w:space="0" w:color="auto"/>
              <w:right w:val="nil"/>
            </w:tcBorders>
            <w:shd w:val="clear" w:color="auto" w:fill="FFFFFF"/>
          </w:tcPr>
          <w:p w:rsidR="001C2101" w:rsidRPr="001245AD" w:rsidRDefault="001C2101" w:rsidP="00595820"/>
        </w:tc>
        <w:tc>
          <w:tcPr>
            <w:tcW w:w="1985" w:type="dxa"/>
            <w:tcBorders>
              <w:top w:val="single" w:sz="4" w:space="0" w:color="auto"/>
              <w:left w:val="single" w:sz="4" w:space="0" w:color="auto"/>
              <w:right w:val="nil"/>
            </w:tcBorders>
            <w:shd w:val="clear" w:color="auto" w:fill="FFFFFF"/>
          </w:tcPr>
          <w:p w:rsidR="001C2101" w:rsidRPr="001245AD" w:rsidRDefault="001C2101" w:rsidP="00595820">
            <w:pPr>
              <w:rPr>
                <w:spacing w:val="-4"/>
              </w:rPr>
            </w:pPr>
            <w:r w:rsidRPr="001245AD">
              <w:rPr>
                <w:color w:val="000000"/>
                <w:spacing w:val="-5"/>
              </w:rPr>
              <w:t>Танцующий зоопарк</w:t>
            </w:r>
          </w:p>
          <w:p w:rsidR="001C2101" w:rsidRPr="001245AD" w:rsidRDefault="001C2101" w:rsidP="00595820">
            <w:pPr>
              <w:rPr>
                <w:color w:val="000000"/>
                <w:spacing w:val="-5"/>
              </w:rPr>
            </w:pPr>
          </w:p>
          <w:p w:rsidR="001C2101" w:rsidRPr="001245AD" w:rsidRDefault="001C2101" w:rsidP="00595820">
            <w:pPr>
              <w:rPr>
                <w:color w:val="000000"/>
                <w:spacing w:val="-5"/>
              </w:rPr>
            </w:pPr>
          </w:p>
          <w:p w:rsidR="001C2101" w:rsidRPr="001245AD" w:rsidRDefault="001C2101" w:rsidP="00595820">
            <w:pPr>
              <w:rPr>
                <w:spacing w:val="-4"/>
              </w:rPr>
            </w:pPr>
            <w:r w:rsidRPr="001245AD">
              <w:rPr>
                <w:color w:val="000000"/>
                <w:spacing w:val="-5"/>
              </w:rPr>
              <w:t>Марш игрушек</w:t>
            </w:r>
          </w:p>
        </w:tc>
        <w:tc>
          <w:tcPr>
            <w:tcW w:w="992" w:type="dxa"/>
            <w:gridSpan w:val="3"/>
            <w:tcBorders>
              <w:top w:val="single" w:sz="4" w:space="0" w:color="auto"/>
              <w:left w:val="single" w:sz="4" w:space="0" w:color="auto"/>
              <w:right w:val="nil"/>
            </w:tcBorders>
            <w:shd w:val="clear" w:color="auto" w:fill="FFFFFF"/>
          </w:tcPr>
          <w:p w:rsidR="001C2101" w:rsidRPr="001245AD" w:rsidRDefault="001C2101" w:rsidP="00595820">
            <w:pPr>
              <w:rPr>
                <w:b/>
                <w:spacing w:val="-4"/>
              </w:rPr>
            </w:pPr>
            <w:r w:rsidRPr="001245AD">
              <w:rPr>
                <w:bCs/>
                <w:i/>
                <w:iCs/>
                <w:color w:val="000000"/>
                <w:spacing w:val="-2"/>
              </w:rPr>
              <w:t>Урок изучения и первичного закрепления знаний</w:t>
            </w:r>
          </w:p>
          <w:p w:rsidR="001C2101" w:rsidRPr="001245AD" w:rsidRDefault="001C2101" w:rsidP="00595820">
            <w:pPr>
              <w:rPr>
                <w:bCs/>
                <w:i/>
                <w:iCs/>
                <w:color w:val="000000"/>
                <w:spacing w:val="-2"/>
              </w:rPr>
            </w:pPr>
          </w:p>
          <w:p w:rsidR="001C2101" w:rsidRPr="001245AD" w:rsidRDefault="001C2101" w:rsidP="00595820">
            <w:pPr>
              <w:rPr>
                <w:b/>
                <w:spacing w:val="-4"/>
              </w:rPr>
            </w:pPr>
          </w:p>
        </w:tc>
        <w:tc>
          <w:tcPr>
            <w:tcW w:w="2126" w:type="dxa"/>
            <w:tcBorders>
              <w:top w:val="single" w:sz="4" w:space="0" w:color="auto"/>
              <w:left w:val="single" w:sz="4" w:space="0" w:color="auto"/>
              <w:right w:val="nil"/>
            </w:tcBorders>
            <w:shd w:val="clear" w:color="auto" w:fill="FFFFFF"/>
          </w:tcPr>
          <w:p w:rsidR="001C2101" w:rsidRPr="001245AD" w:rsidRDefault="001C2101" w:rsidP="00595820">
            <w:pPr>
              <w:rPr>
                <w:spacing w:val="-4"/>
              </w:rPr>
            </w:pPr>
            <w:r w:rsidRPr="001245AD">
              <w:rPr>
                <w:color w:val="000000"/>
                <w:spacing w:val="-5"/>
              </w:rPr>
              <w:t>Планирование учебной деятельности при изуче</w:t>
            </w:r>
            <w:r w:rsidRPr="001245AD">
              <w:rPr>
                <w:color w:val="000000"/>
                <w:spacing w:val="-5"/>
              </w:rPr>
              <w:softHyphen/>
              <w:t>нии раздела учебника. Знакомство с историей игрушек, музеями игрушек. Изготовление игрушки с подвижными соединениями</w:t>
            </w:r>
          </w:p>
          <w:p w:rsidR="001C2101" w:rsidRPr="001245AD" w:rsidRDefault="001C2101" w:rsidP="00595820">
            <w:pPr>
              <w:rPr>
                <w:spacing w:val="-4"/>
              </w:rPr>
            </w:pPr>
            <w:r w:rsidRPr="001245AD">
              <w:rPr>
                <w:color w:val="000000"/>
                <w:spacing w:val="-5"/>
              </w:rPr>
              <w:t>Изучение особенностей</w:t>
            </w:r>
          </w:p>
          <w:p w:rsidR="001C2101" w:rsidRPr="001245AD" w:rsidRDefault="001C2101" w:rsidP="00595820">
            <w:pPr>
              <w:rPr>
                <w:spacing w:val="-4"/>
              </w:rPr>
            </w:pPr>
            <w:r w:rsidRPr="001245AD">
              <w:rPr>
                <w:color w:val="000000"/>
                <w:spacing w:val="-5"/>
              </w:rPr>
              <w:t>конструкции подвижных объемных игрушек, спосо</w:t>
            </w:r>
            <w:r w:rsidRPr="001245AD">
              <w:rPr>
                <w:color w:val="000000"/>
                <w:spacing w:val="-5"/>
              </w:rPr>
              <w:softHyphen/>
              <w:t>бов подвижного крепления деталей (каркасного, зве</w:t>
            </w:r>
            <w:r w:rsidRPr="001245AD">
              <w:rPr>
                <w:color w:val="000000"/>
                <w:spacing w:val="-5"/>
              </w:rPr>
              <w:softHyphen/>
              <w:t>ньевого, осевого).</w:t>
            </w:r>
          </w:p>
        </w:tc>
        <w:tc>
          <w:tcPr>
            <w:tcW w:w="2552" w:type="dxa"/>
            <w:tcBorders>
              <w:top w:val="single" w:sz="4" w:space="0" w:color="auto"/>
              <w:left w:val="single" w:sz="4" w:space="0" w:color="auto"/>
              <w:right w:val="nil"/>
            </w:tcBorders>
            <w:shd w:val="clear" w:color="auto" w:fill="FFFFFF"/>
          </w:tcPr>
          <w:p w:rsidR="001C2101" w:rsidRPr="001245AD" w:rsidRDefault="001C2101" w:rsidP="00595820">
            <w:pPr>
              <w:rPr>
                <w:color w:val="000000"/>
                <w:spacing w:val="-5"/>
              </w:rPr>
            </w:pPr>
            <w:r w:rsidRPr="001245AD">
              <w:rPr>
                <w:color w:val="000000"/>
                <w:spacing w:val="-5"/>
              </w:rPr>
              <w:t>Рассказывать об истории игрушек на основе текста учебника и само</w:t>
            </w:r>
            <w:r w:rsidRPr="001245AD">
              <w:rPr>
                <w:color w:val="000000"/>
                <w:spacing w:val="-5"/>
              </w:rPr>
              <w:softHyphen/>
              <w:t>стоятельных изы</w:t>
            </w:r>
            <w:r w:rsidRPr="001245AD">
              <w:rPr>
                <w:color w:val="000000"/>
                <w:spacing w:val="-5"/>
              </w:rPr>
              <w:softHyphen/>
              <w:t>сканий. Изготавли</w:t>
            </w:r>
            <w:r w:rsidRPr="001245AD">
              <w:rPr>
                <w:color w:val="000000"/>
                <w:spacing w:val="-5"/>
              </w:rPr>
              <w:softHyphen/>
              <w:t>вать игрушки из картона с подвиж</w:t>
            </w:r>
            <w:r w:rsidRPr="001245AD">
              <w:rPr>
                <w:color w:val="000000"/>
                <w:spacing w:val="-5"/>
              </w:rPr>
              <w:softHyphen/>
              <w:t>ными соедине</w:t>
            </w:r>
            <w:r w:rsidRPr="001245AD">
              <w:rPr>
                <w:color w:val="000000"/>
                <w:spacing w:val="-5"/>
              </w:rPr>
              <w:softHyphen/>
              <w:t>ниями</w:t>
            </w:r>
            <w:r w:rsidR="003108C2">
              <w:rPr>
                <w:color w:val="000000"/>
                <w:spacing w:val="-5"/>
              </w:rPr>
              <w:t xml:space="preserve"> </w:t>
            </w:r>
            <w:r w:rsidRPr="001245AD">
              <w:rPr>
                <w:color w:val="000000"/>
                <w:spacing w:val="-5"/>
              </w:rPr>
              <w:t>Изготавли</w:t>
            </w:r>
            <w:r w:rsidRPr="001245AD">
              <w:rPr>
                <w:color w:val="000000"/>
                <w:spacing w:val="-5"/>
              </w:rPr>
              <w:softHyphen/>
              <w:t>вать игрушку из фольги и проволо</w:t>
            </w:r>
            <w:r w:rsidRPr="001245AD">
              <w:rPr>
                <w:color w:val="000000"/>
                <w:spacing w:val="-5"/>
              </w:rPr>
              <w:softHyphen/>
              <w:t>ки с использовани</w:t>
            </w:r>
            <w:r w:rsidRPr="001245AD">
              <w:rPr>
                <w:color w:val="000000"/>
                <w:spacing w:val="-5"/>
              </w:rPr>
              <w:softHyphen/>
              <w:t>ем способа под</w:t>
            </w:r>
            <w:r w:rsidRPr="001245AD">
              <w:rPr>
                <w:color w:val="000000"/>
                <w:spacing w:val="-5"/>
              </w:rPr>
              <w:softHyphen/>
              <w:t>вижного соедине</w:t>
            </w:r>
            <w:r w:rsidRPr="001245AD">
              <w:rPr>
                <w:color w:val="000000"/>
                <w:spacing w:val="-5"/>
              </w:rPr>
              <w:softHyphen/>
              <w:t>ния деталей по вы</w:t>
            </w:r>
            <w:r w:rsidRPr="001245AD">
              <w:rPr>
                <w:color w:val="000000"/>
                <w:spacing w:val="-5"/>
              </w:rPr>
              <w:softHyphen/>
              <w:t>бору</w:t>
            </w:r>
          </w:p>
          <w:p w:rsidR="001C2101" w:rsidRPr="001245AD" w:rsidRDefault="001C2101" w:rsidP="00595820">
            <w:pPr>
              <w:rPr>
                <w:color w:val="000000"/>
                <w:spacing w:val="-5"/>
              </w:rPr>
            </w:pPr>
            <w:r w:rsidRPr="001245AD">
              <w:rPr>
                <w:color w:val="000000"/>
                <w:spacing w:val="-5"/>
              </w:rPr>
              <w:t>Называть способы подвижного соеди</w:t>
            </w:r>
            <w:r w:rsidRPr="001245AD">
              <w:rPr>
                <w:color w:val="000000"/>
                <w:spacing w:val="-5"/>
              </w:rPr>
              <w:softHyphen/>
              <w:t>нения деталей иг</w:t>
            </w:r>
            <w:r w:rsidRPr="001245AD">
              <w:rPr>
                <w:color w:val="000000"/>
                <w:spacing w:val="-5"/>
              </w:rPr>
              <w:softHyphen/>
              <w:t xml:space="preserve">рушки. </w:t>
            </w:r>
          </w:p>
          <w:p w:rsidR="001C2101" w:rsidRPr="001245AD" w:rsidRDefault="001C2101" w:rsidP="00595820">
            <w:pPr>
              <w:rPr>
                <w:spacing w:val="-4"/>
              </w:rPr>
            </w:pPr>
          </w:p>
        </w:tc>
        <w:tc>
          <w:tcPr>
            <w:tcW w:w="2551" w:type="dxa"/>
            <w:tcBorders>
              <w:top w:val="single" w:sz="4" w:space="0" w:color="auto"/>
              <w:left w:val="single" w:sz="4" w:space="0" w:color="auto"/>
              <w:right w:val="nil"/>
            </w:tcBorders>
            <w:shd w:val="clear" w:color="auto" w:fill="FFFFFF"/>
          </w:tcPr>
          <w:p w:rsidR="001C2101" w:rsidRPr="001245AD" w:rsidRDefault="001C2101" w:rsidP="00595820">
            <w:pPr>
              <w:rPr>
                <w:spacing w:val="-4"/>
              </w:rPr>
            </w:pPr>
            <w:r w:rsidRPr="001245AD">
              <w:rPr>
                <w:color w:val="000000"/>
                <w:spacing w:val="-5"/>
              </w:rPr>
              <w:t>Внимательное от</w:t>
            </w:r>
            <w:r w:rsidRPr="001245AD">
              <w:rPr>
                <w:color w:val="000000"/>
                <w:spacing w:val="-5"/>
              </w:rPr>
              <w:softHyphen/>
              <w:t>ношение к красоте окружающего мира, восхищение произ</w:t>
            </w:r>
            <w:r w:rsidRPr="001245AD">
              <w:rPr>
                <w:color w:val="000000"/>
                <w:spacing w:val="-5"/>
              </w:rPr>
              <w:softHyphen/>
              <w:t>ведениями искус</w:t>
            </w:r>
            <w:r w:rsidRPr="001245AD">
              <w:rPr>
                <w:color w:val="000000"/>
                <w:spacing w:val="-5"/>
              </w:rPr>
              <w:softHyphen/>
              <w:t>ства</w:t>
            </w:r>
          </w:p>
          <w:p w:rsidR="001C2101" w:rsidRPr="001245AD" w:rsidRDefault="001C2101" w:rsidP="00595820">
            <w:pPr>
              <w:rPr>
                <w:spacing w:val="-4"/>
              </w:rPr>
            </w:pPr>
            <w:r w:rsidRPr="001245AD">
              <w:rPr>
                <w:color w:val="000000"/>
                <w:spacing w:val="-5"/>
              </w:rPr>
              <w:t>Положительная мо</w:t>
            </w:r>
            <w:r w:rsidRPr="001245AD">
              <w:rPr>
                <w:color w:val="000000"/>
                <w:spacing w:val="-5"/>
              </w:rPr>
              <w:softHyphen/>
              <w:t>тивация и познава</w:t>
            </w:r>
            <w:r w:rsidRPr="001245AD">
              <w:rPr>
                <w:color w:val="000000"/>
                <w:spacing w:val="-5"/>
              </w:rPr>
              <w:softHyphen/>
              <w:t>тельный интерес к ручному труду, к изучению свойств используемого ма</w:t>
            </w:r>
            <w:r w:rsidRPr="001245AD">
              <w:rPr>
                <w:color w:val="000000"/>
                <w:spacing w:val="-5"/>
              </w:rPr>
              <w:softHyphen/>
              <w:t>териала, адекват</w:t>
            </w:r>
            <w:r w:rsidRPr="001245AD">
              <w:rPr>
                <w:color w:val="000000"/>
                <w:spacing w:val="-5"/>
              </w:rPr>
              <w:softHyphen/>
              <w:t>ная оценка сложно</w:t>
            </w:r>
            <w:r w:rsidRPr="001245AD">
              <w:rPr>
                <w:color w:val="000000"/>
                <w:spacing w:val="-5"/>
              </w:rPr>
              <w:softHyphen/>
              <w:t>сти задания и выбор технологии по сво</w:t>
            </w:r>
            <w:r w:rsidRPr="001245AD">
              <w:rPr>
                <w:color w:val="000000"/>
                <w:spacing w:val="-5"/>
              </w:rPr>
              <w:softHyphen/>
              <w:t>им возможностям</w:t>
            </w:r>
          </w:p>
        </w:tc>
        <w:tc>
          <w:tcPr>
            <w:tcW w:w="2552" w:type="dxa"/>
            <w:tcBorders>
              <w:top w:val="single" w:sz="4" w:space="0" w:color="auto"/>
              <w:left w:val="single" w:sz="4" w:space="0" w:color="auto"/>
              <w:right w:val="single" w:sz="4" w:space="0" w:color="auto"/>
            </w:tcBorders>
            <w:shd w:val="clear" w:color="auto" w:fill="FFFFFF"/>
          </w:tcPr>
          <w:p w:rsidR="001C2101" w:rsidRPr="001245AD" w:rsidRDefault="001C2101" w:rsidP="00595820">
            <w:pPr>
              <w:rPr>
                <w:spacing w:val="-4"/>
              </w:rPr>
            </w:pPr>
            <w:r w:rsidRPr="001245AD">
              <w:rPr>
                <w:color w:val="000000"/>
                <w:spacing w:val="-5"/>
              </w:rPr>
              <w:t>Ориентироваться в рисунке и инструк</w:t>
            </w:r>
            <w:r w:rsidRPr="001245AD">
              <w:rPr>
                <w:color w:val="000000"/>
                <w:spacing w:val="-5"/>
              </w:rPr>
              <w:softHyphen/>
              <w:t>ции, оценивать ре</w:t>
            </w:r>
            <w:r w:rsidRPr="001245AD">
              <w:rPr>
                <w:color w:val="000000"/>
                <w:spacing w:val="-5"/>
              </w:rPr>
              <w:softHyphen/>
              <w:t>зультат, корректно строить оценочное высказывание</w:t>
            </w:r>
          </w:p>
          <w:p w:rsidR="001C2101" w:rsidRPr="001245AD" w:rsidRDefault="001C2101" w:rsidP="00595820">
            <w:pPr>
              <w:rPr>
                <w:color w:val="000000"/>
                <w:spacing w:val="-5"/>
              </w:rPr>
            </w:pPr>
            <w:r w:rsidRPr="001245AD">
              <w:rPr>
                <w:color w:val="000000"/>
                <w:spacing w:val="-5"/>
              </w:rPr>
              <w:t>Анализировать и сравнивать разные способы крепле</w:t>
            </w:r>
            <w:r w:rsidRPr="001245AD">
              <w:rPr>
                <w:color w:val="000000"/>
                <w:spacing w:val="-5"/>
              </w:rPr>
              <w:softHyphen/>
              <w:t>ния, выбирать наи</w:t>
            </w:r>
            <w:r w:rsidRPr="001245AD">
              <w:rPr>
                <w:color w:val="000000"/>
                <w:spacing w:val="-5"/>
              </w:rPr>
              <w:softHyphen/>
              <w:t>более подходящий способ крепления, следовать плану- инструкции, осуще</w:t>
            </w:r>
            <w:r w:rsidRPr="001245AD">
              <w:rPr>
                <w:color w:val="000000"/>
                <w:spacing w:val="-5"/>
              </w:rPr>
              <w:softHyphen/>
              <w:t>ствлять промежу</w:t>
            </w:r>
            <w:r w:rsidRPr="001245AD">
              <w:rPr>
                <w:color w:val="000000"/>
                <w:spacing w:val="-5"/>
              </w:rPr>
              <w:softHyphen/>
              <w:t>точный и итоговый контроль</w:t>
            </w:r>
          </w:p>
          <w:p w:rsidR="001C2101" w:rsidRPr="001245AD" w:rsidRDefault="001C2101" w:rsidP="00595820">
            <w:pPr>
              <w:rPr>
                <w:color w:val="000000"/>
                <w:spacing w:val="-5"/>
              </w:rPr>
            </w:pPr>
          </w:p>
          <w:p w:rsidR="001C2101" w:rsidRPr="001245AD" w:rsidRDefault="001C2101" w:rsidP="00595820">
            <w:pPr>
              <w:rPr>
                <w:spacing w:val="-4"/>
              </w:rPr>
            </w:pPr>
          </w:p>
        </w:tc>
      </w:tr>
      <w:tr w:rsidR="001C2101" w:rsidRPr="001245AD" w:rsidTr="003108C2">
        <w:trPr>
          <w:trHeight w:hRule="exact" w:val="3284"/>
        </w:trPr>
        <w:tc>
          <w:tcPr>
            <w:tcW w:w="1014" w:type="dxa"/>
            <w:gridSpan w:val="2"/>
            <w:tcBorders>
              <w:top w:val="single" w:sz="4" w:space="0" w:color="auto"/>
              <w:left w:val="single" w:sz="4" w:space="0" w:color="auto"/>
              <w:bottom w:val="single" w:sz="4" w:space="0" w:color="auto"/>
              <w:right w:val="nil"/>
            </w:tcBorders>
            <w:shd w:val="clear" w:color="auto" w:fill="FFFFFF"/>
          </w:tcPr>
          <w:p w:rsidR="001C2101" w:rsidRPr="001245AD" w:rsidRDefault="001C2101" w:rsidP="003108C2">
            <w:pPr>
              <w:pStyle w:val="a5"/>
              <w:numPr>
                <w:ilvl w:val="0"/>
                <w:numId w:val="3"/>
              </w:numPr>
              <w:ind w:left="0" w:firstLine="142"/>
              <w:rPr>
                <w:spacing w:val="-4"/>
                <w:lang w:val="ru-RU"/>
              </w:rPr>
            </w:pPr>
          </w:p>
        </w:tc>
        <w:tc>
          <w:tcPr>
            <w:tcW w:w="971"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tc>
        <w:tc>
          <w:tcPr>
            <w:tcW w:w="1985"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color w:val="000000"/>
                <w:spacing w:val="-5"/>
              </w:rPr>
              <w:t>Поход в гости. Подар</w:t>
            </w:r>
            <w:r w:rsidRPr="001245AD">
              <w:rPr>
                <w:color w:val="000000"/>
                <w:spacing w:val="-5"/>
              </w:rPr>
              <w:softHyphen/>
              <w:t>ки. Встречаем гостей</w:t>
            </w:r>
          </w:p>
        </w:tc>
        <w:tc>
          <w:tcPr>
            <w:tcW w:w="992" w:type="dxa"/>
            <w:gridSpan w:val="3"/>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b/>
                <w:spacing w:val="-4"/>
              </w:rPr>
            </w:pPr>
            <w:r w:rsidRPr="001245AD">
              <w:rPr>
                <w:bCs/>
                <w:i/>
                <w:iCs/>
                <w:color w:val="000000"/>
                <w:spacing w:val="-2"/>
              </w:rPr>
              <w:t>Комбинирован</w:t>
            </w:r>
            <w:r w:rsidRPr="001245AD">
              <w:rPr>
                <w:bCs/>
                <w:i/>
                <w:iCs/>
                <w:color w:val="000000"/>
                <w:spacing w:val="-2"/>
              </w:rPr>
              <w:softHyphen/>
              <w:t>ный урок</w:t>
            </w:r>
          </w:p>
        </w:tc>
        <w:tc>
          <w:tcPr>
            <w:tcW w:w="2126"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3108C2">
            <w:pPr>
              <w:rPr>
                <w:spacing w:val="-4"/>
              </w:rPr>
            </w:pPr>
            <w:r w:rsidRPr="001245AD">
              <w:rPr>
                <w:color w:val="000000"/>
                <w:spacing w:val="-5"/>
              </w:rPr>
              <w:t>Знакомство с правилами этикета при походе в гости, приемами изготовления приглашений, открыток. Знакомство со способами упаковки подарков. И</w:t>
            </w:r>
            <w:r w:rsidR="003108C2">
              <w:rPr>
                <w:color w:val="000000"/>
                <w:spacing w:val="-5"/>
              </w:rPr>
              <w:t>зго</w:t>
            </w:r>
            <w:r w:rsidR="003108C2">
              <w:rPr>
                <w:color w:val="000000"/>
                <w:spacing w:val="-5"/>
              </w:rPr>
              <w:softHyphen/>
              <w:t>товление банта и розочки.</w:t>
            </w:r>
          </w:p>
        </w:tc>
        <w:tc>
          <w:tcPr>
            <w:tcW w:w="2552"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color w:val="000000"/>
                <w:spacing w:val="-5"/>
              </w:rPr>
              <w:t>Применять прави</w:t>
            </w:r>
            <w:r w:rsidRPr="001245AD">
              <w:rPr>
                <w:color w:val="000000"/>
                <w:spacing w:val="-5"/>
              </w:rPr>
              <w:softHyphen/>
              <w:t>ла этикета в обще</w:t>
            </w:r>
            <w:r w:rsidRPr="001245AD">
              <w:rPr>
                <w:color w:val="000000"/>
                <w:spacing w:val="-5"/>
              </w:rPr>
              <w:softHyphen/>
              <w:t>нии с окружающи</w:t>
            </w:r>
            <w:r w:rsidRPr="001245AD">
              <w:rPr>
                <w:color w:val="000000"/>
                <w:spacing w:val="-5"/>
              </w:rPr>
              <w:softHyphen/>
              <w:t>ми людьми, изго</w:t>
            </w:r>
            <w:r w:rsidRPr="001245AD">
              <w:rPr>
                <w:color w:val="000000"/>
                <w:spacing w:val="-5"/>
              </w:rPr>
              <w:softHyphen/>
              <w:t>тавливать бант для праздничной упа</w:t>
            </w:r>
            <w:r w:rsidRPr="001245AD">
              <w:rPr>
                <w:color w:val="000000"/>
                <w:spacing w:val="-5"/>
              </w:rPr>
              <w:softHyphen/>
              <w:t>ковки из упаковоч</w:t>
            </w:r>
            <w:r w:rsidRPr="001245AD">
              <w:rPr>
                <w:color w:val="000000"/>
                <w:spacing w:val="-5"/>
              </w:rPr>
              <w:softHyphen/>
              <w:t>ной ленты</w:t>
            </w:r>
          </w:p>
        </w:tc>
        <w:tc>
          <w:tcPr>
            <w:tcW w:w="2551"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color w:val="000000"/>
                <w:spacing w:val="-5"/>
              </w:rPr>
              <w:t>Применение пра</w:t>
            </w:r>
            <w:r w:rsidRPr="001245AD">
              <w:rPr>
                <w:color w:val="000000"/>
                <w:spacing w:val="-5"/>
              </w:rPr>
              <w:softHyphen/>
              <w:t>вил этикета в об</w:t>
            </w:r>
            <w:r w:rsidRPr="001245AD">
              <w:rPr>
                <w:color w:val="000000"/>
                <w:spacing w:val="-5"/>
              </w:rPr>
              <w:softHyphen/>
              <w:t>щении с ровесни</w:t>
            </w:r>
            <w:r w:rsidRPr="001245AD">
              <w:rPr>
                <w:color w:val="000000"/>
                <w:spacing w:val="-5"/>
              </w:rPr>
              <w:softHyphen/>
              <w:t>ками, взрослыми</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595820">
            <w:pPr>
              <w:rPr>
                <w:spacing w:val="-4"/>
              </w:rPr>
            </w:pPr>
            <w:r w:rsidRPr="001245AD">
              <w:rPr>
                <w:color w:val="000000"/>
                <w:spacing w:val="-5"/>
              </w:rPr>
              <w:t>Анализировать изображения и де</w:t>
            </w:r>
            <w:r w:rsidRPr="001245AD">
              <w:rPr>
                <w:color w:val="000000"/>
                <w:spacing w:val="-5"/>
              </w:rPr>
              <w:softHyphen/>
              <w:t>лать выводы о тех</w:t>
            </w:r>
            <w:r w:rsidRPr="001245AD">
              <w:rPr>
                <w:color w:val="000000"/>
                <w:spacing w:val="-5"/>
              </w:rPr>
              <w:softHyphen/>
              <w:t>нологии изготовле</w:t>
            </w:r>
            <w:r w:rsidRPr="001245AD">
              <w:rPr>
                <w:color w:val="000000"/>
                <w:spacing w:val="-5"/>
              </w:rPr>
              <w:softHyphen/>
              <w:t>ния, осуществлять поиск информации в различных источ</w:t>
            </w:r>
            <w:r w:rsidRPr="001245AD">
              <w:rPr>
                <w:color w:val="000000"/>
                <w:spacing w:val="-5"/>
              </w:rPr>
              <w:softHyphen/>
              <w:t>никах</w:t>
            </w:r>
          </w:p>
        </w:tc>
      </w:tr>
      <w:tr w:rsidR="001D52B8" w:rsidRPr="001245AD" w:rsidTr="003108C2">
        <w:trPr>
          <w:trHeight w:hRule="exact" w:val="576"/>
        </w:trPr>
        <w:tc>
          <w:tcPr>
            <w:tcW w:w="14743" w:type="dxa"/>
            <w:gridSpan w:val="11"/>
            <w:tcBorders>
              <w:top w:val="single" w:sz="4" w:space="0" w:color="auto"/>
              <w:left w:val="single" w:sz="4" w:space="0" w:color="auto"/>
              <w:bottom w:val="single" w:sz="4" w:space="0" w:color="auto"/>
              <w:right w:val="single" w:sz="4" w:space="0" w:color="auto"/>
            </w:tcBorders>
            <w:shd w:val="clear" w:color="auto" w:fill="FFFFFF"/>
          </w:tcPr>
          <w:p w:rsidR="001D52B8" w:rsidRPr="001245AD" w:rsidRDefault="001D52B8" w:rsidP="001D52B8">
            <w:pPr>
              <w:jc w:val="center"/>
              <w:rPr>
                <w:spacing w:val="-4"/>
              </w:rPr>
            </w:pPr>
            <w:r>
              <w:rPr>
                <w:b/>
                <w:bCs/>
                <w:color w:val="000000"/>
                <w:spacing w:val="-3"/>
              </w:rPr>
              <w:lastRenderedPageBreak/>
              <w:t>Страна умелых рук (6 ч.</w:t>
            </w:r>
            <w:r w:rsidRPr="001245AD">
              <w:rPr>
                <w:b/>
                <w:bCs/>
                <w:color w:val="000000"/>
                <w:spacing w:val="-3"/>
              </w:rPr>
              <w:t>)</w:t>
            </w:r>
          </w:p>
          <w:p w:rsidR="001D52B8" w:rsidRPr="001245AD" w:rsidRDefault="001D52B8" w:rsidP="003108C2">
            <w:pPr>
              <w:jc w:val="center"/>
            </w:pPr>
            <w:r w:rsidRPr="001245AD">
              <w:rPr>
                <w:b/>
                <w:i/>
                <w:iCs/>
                <w:color w:val="000000"/>
                <w:spacing w:val="-4"/>
              </w:rPr>
              <w:t>Конструирование из различных материалов, работа с текстильными материалами</w:t>
            </w:r>
          </w:p>
        </w:tc>
      </w:tr>
      <w:tr w:rsidR="001C2101" w:rsidRPr="001245AD" w:rsidTr="003108C2">
        <w:trPr>
          <w:trHeight w:hRule="exact" w:val="3406"/>
        </w:trPr>
        <w:tc>
          <w:tcPr>
            <w:tcW w:w="1014" w:type="dxa"/>
            <w:gridSpan w:val="2"/>
            <w:tcBorders>
              <w:top w:val="single" w:sz="4" w:space="0" w:color="auto"/>
              <w:left w:val="single" w:sz="4" w:space="0" w:color="auto"/>
              <w:bottom w:val="nil"/>
              <w:right w:val="nil"/>
            </w:tcBorders>
            <w:shd w:val="clear" w:color="auto" w:fill="FFFFFF"/>
          </w:tcPr>
          <w:p w:rsidR="001C2101" w:rsidRPr="001245AD" w:rsidRDefault="001C2101" w:rsidP="003108C2">
            <w:pPr>
              <w:pStyle w:val="a5"/>
              <w:numPr>
                <w:ilvl w:val="0"/>
                <w:numId w:val="3"/>
              </w:numPr>
              <w:ind w:left="0" w:firstLine="142"/>
              <w:rPr>
                <w:spacing w:val="-4"/>
                <w:lang w:val="ru-RU"/>
              </w:rPr>
            </w:pPr>
          </w:p>
        </w:tc>
        <w:tc>
          <w:tcPr>
            <w:tcW w:w="971" w:type="dxa"/>
            <w:tcBorders>
              <w:top w:val="single" w:sz="4" w:space="0" w:color="auto"/>
              <w:left w:val="single" w:sz="4" w:space="0" w:color="auto"/>
              <w:bottom w:val="nil"/>
              <w:right w:val="nil"/>
            </w:tcBorders>
            <w:shd w:val="clear" w:color="auto" w:fill="FFFFFF"/>
          </w:tcPr>
          <w:p w:rsidR="001C2101" w:rsidRPr="001245AD" w:rsidRDefault="001C2101" w:rsidP="00595820"/>
        </w:tc>
        <w:tc>
          <w:tcPr>
            <w:tcW w:w="2101" w:type="dxa"/>
            <w:gridSpan w:val="2"/>
            <w:tcBorders>
              <w:top w:val="single" w:sz="4" w:space="0" w:color="auto"/>
              <w:left w:val="single" w:sz="4" w:space="0" w:color="auto"/>
              <w:bottom w:val="nil"/>
              <w:right w:val="nil"/>
            </w:tcBorders>
            <w:shd w:val="clear" w:color="auto" w:fill="FFFFFF"/>
          </w:tcPr>
          <w:p w:rsidR="001C2101" w:rsidRPr="001245AD" w:rsidRDefault="001C2101" w:rsidP="00595820">
            <w:pPr>
              <w:rPr>
                <w:spacing w:val="-4"/>
              </w:rPr>
            </w:pPr>
            <w:r w:rsidRPr="001245AD">
              <w:rPr>
                <w:color w:val="000000"/>
                <w:spacing w:val="-5"/>
              </w:rPr>
              <w:t>Колесные истории</w:t>
            </w:r>
          </w:p>
        </w:tc>
        <w:tc>
          <w:tcPr>
            <w:tcW w:w="876" w:type="dxa"/>
            <w:gridSpan w:val="2"/>
            <w:tcBorders>
              <w:top w:val="single" w:sz="4" w:space="0" w:color="auto"/>
              <w:left w:val="single" w:sz="4" w:space="0" w:color="auto"/>
              <w:bottom w:val="nil"/>
              <w:right w:val="nil"/>
            </w:tcBorders>
            <w:shd w:val="clear" w:color="auto" w:fill="FFFFFF"/>
          </w:tcPr>
          <w:p w:rsidR="001C2101" w:rsidRPr="001245AD" w:rsidRDefault="001C2101" w:rsidP="00595820">
            <w:pPr>
              <w:rPr>
                <w:spacing w:val="-4"/>
              </w:rPr>
            </w:pPr>
            <w:r w:rsidRPr="001245AD">
              <w:rPr>
                <w:i/>
                <w:iCs/>
                <w:color w:val="000000"/>
                <w:spacing w:val="-4"/>
              </w:rPr>
              <w:t>Урок изучения и первичного закрепления знаний</w:t>
            </w:r>
          </w:p>
        </w:tc>
        <w:tc>
          <w:tcPr>
            <w:tcW w:w="2126" w:type="dxa"/>
            <w:tcBorders>
              <w:top w:val="single" w:sz="4" w:space="0" w:color="auto"/>
              <w:left w:val="single" w:sz="4" w:space="0" w:color="auto"/>
              <w:bottom w:val="nil"/>
              <w:right w:val="nil"/>
            </w:tcBorders>
            <w:shd w:val="clear" w:color="auto" w:fill="FFFFFF"/>
          </w:tcPr>
          <w:p w:rsidR="001C2101" w:rsidRPr="001245AD" w:rsidRDefault="001C2101" w:rsidP="00595820">
            <w:pPr>
              <w:rPr>
                <w:spacing w:val="-4"/>
              </w:rPr>
            </w:pPr>
            <w:r w:rsidRPr="001245AD">
              <w:rPr>
                <w:color w:val="000000"/>
                <w:spacing w:val="-5"/>
              </w:rPr>
              <w:t>Планирование учебной деятельности при изуче</w:t>
            </w:r>
            <w:r w:rsidRPr="001245AD">
              <w:rPr>
                <w:color w:val="000000"/>
                <w:spacing w:val="-5"/>
              </w:rPr>
              <w:softHyphen/>
              <w:t>нии раздела учебника. Знакомство с историей колеса и использованием колеса в жизни человека. Знакомство с функциями циркуля при изготовлении поделок. Изготовление тележки на основе спичеч</w:t>
            </w:r>
            <w:r w:rsidRPr="001245AD">
              <w:rPr>
                <w:color w:val="000000"/>
                <w:spacing w:val="-5"/>
              </w:rPr>
              <w:softHyphen/>
              <w:t>ного коробка</w:t>
            </w:r>
          </w:p>
        </w:tc>
        <w:tc>
          <w:tcPr>
            <w:tcW w:w="2552" w:type="dxa"/>
            <w:tcBorders>
              <w:top w:val="single" w:sz="4" w:space="0" w:color="auto"/>
              <w:left w:val="single" w:sz="4" w:space="0" w:color="auto"/>
              <w:bottom w:val="nil"/>
              <w:right w:val="nil"/>
            </w:tcBorders>
            <w:shd w:val="clear" w:color="auto" w:fill="FFFFFF"/>
          </w:tcPr>
          <w:p w:rsidR="001C2101" w:rsidRPr="001245AD" w:rsidRDefault="001C2101" w:rsidP="00595820">
            <w:pPr>
              <w:rPr>
                <w:spacing w:val="-4"/>
              </w:rPr>
            </w:pPr>
            <w:r w:rsidRPr="001245AD">
              <w:rPr>
                <w:color w:val="000000"/>
                <w:spacing w:val="-5"/>
              </w:rPr>
              <w:t>Рассказывать об истории колеса и использовании ко</w:t>
            </w:r>
            <w:r w:rsidRPr="001245AD">
              <w:rPr>
                <w:color w:val="000000"/>
                <w:spacing w:val="-5"/>
              </w:rPr>
              <w:softHyphen/>
              <w:t>леса в технике и быту. Чертить ок</w:t>
            </w:r>
            <w:r w:rsidRPr="001245AD">
              <w:rPr>
                <w:color w:val="000000"/>
                <w:spacing w:val="-5"/>
              </w:rPr>
              <w:softHyphen/>
              <w:t>ружность заданных размеров с помо</w:t>
            </w:r>
            <w:r w:rsidRPr="001245AD">
              <w:rPr>
                <w:color w:val="000000"/>
                <w:spacing w:val="-5"/>
              </w:rPr>
              <w:softHyphen/>
              <w:t>щью циркуля. Изго</w:t>
            </w:r>
            <w:r w:rsidRPr="001245AD">
              <w:rPr>
                <w:color w:val="000000"/>
                <w:spacing w:val="-5"/>
              </w:rPr>
              <w:softHyphen/>
              <w:t>тавливать тележку из спичечного ко</w:t>
            </w:r>
            <w:r w:rsidRPr="001245AD">
              <w:rPr>
                <w:color w:val="000000"/>
                <w:spacing w:val="-5"/>
              </w:rPr>
              <w:softHyphen/>
              <w:t>робка, зубочисток и картонных кругов</w:t>
            </w:r>
          </w:p>
        </w:tc>
        <w:tc>
          <w:tcPr>
            <w:tcW w:w="2551" w:type="dxa"/>
            <w:tcBorders>
              <w:top w:val="single" w:sz="4" w:space="0" w:color="auto"/>
              <w:left w:val="single" w:sz="4" w:space="0" w:color="auto"/>
              <w:bottom w:val="nil"/>
              <w:right w:val="nil"/>
            </w:tcBorders>
            <w:shd w:val="clear" w:color="auto" w:fill="FFFFFF"/>
          </w:tcPr>
          <w:p w:rsidR="001C2101" w:rsidRPr="001245AD" w:rsidRDefault="001C2101" w:rsidP="00595820">
            <w:pPr>
              <w:rPr>
                <w:spacing w:val="-4"/>
              </w:rPr>
            </w:pPr>
            <w:r w:rsidRPr="001245AD">
              <w:rPr>
                <w:color w:val="000000"/>
                <w:spacing w:val="-5"/>
              </w:rPr>
              <w:t>Внимательное от</w:t>
            </w:r>
            <w:r w:rsidRPr="001245AD">
              <w:rPr>
                <w:color w:val="000000"/>
                <w:spacing w:val="-5"/>
              </w:rPr>
              <w:softHyphen/>
              <w:t>ношение к красоте окружающего мира, восхищение про</w:t>
            </w:r>
            <w:r w:rsidRPr="001245AD">
              <w:rPr>
                <w:color w:val="000000"/>
                <w:spacing w:val="-5"/>
              </w:rPr>
              <w:softHyphen/>
              <w:t>дуктами человече</w:t>
            </w:r>
            <w:r w:rsidRPr="001245AD">
              <w:rPr>
                <w:color w:val="000000"/>
                <w:spacing w:val="-5"/>
              </w:rPr>
              <w:softHyphen/>
              <w:t>ского разума</w:t>
            </w:r>
          </w:p>
        </w:tc>
        <w:tc>
          <w:tcPr>
            <w:tcW w:w="2552" w:type="dxa"/>
            <w:tcBorders>
              <w:top w:val="single" w:sz="4" w:space="0" w:color="auto"/>
              <w:left w:val="single" w:sz="4" w:space="0" w:color="auto"/>
              <w:bottom w:val="nil"/>
              <w:right w:val="single" w:sz="4" w:space="0" w:color="auto"/>
            </w:tcBorders>
            <w:shd w:val="clear" w:color="auto" w:fill="FFFFFF"/>
          </w:tcPr>
          <w:p w:rsidR="001C2101" w:rsidRPr="001245AD" w:rsidRDefault="001C2101" w:rsidP="00595820">
            <w:pPr>
              <w:rPr>
                <w:spacing w:val="-4"/>
              </w:rPr>
            </w:pPr>
            <w:r w:rsidRPr="001245AD">
              <w:rPr>
                <w:color w:val="000000"/>
                <w:spacing w:val="-5"/>
              </w:rPr>
              <w:t>Получать инфор</w:t>
            </w:r>
            <w:r w:rsidRPr="001245AD">
              <w:rPr>
                <w:color w:val="000000"/>
                <w:spacing w:val="-5"/>
              </w:rPr>
              <w:softHyphen/>
              <w:t>мацию из текста, других источников, следовать инструк</w:t>
            </w:r>
            <w:r w:rsidRPr="001245AD">
              <w:rPr>
                <w:color w:val="000000"/>
                <w:spacing w:val="-5"/>
              </w:rPr>
              <w:softHyphen/>
              <w:t>ции, плану, осуще</w:t>
            </w:r>
            <w:r w:rsidRPr="001245AD">
              <w:rPr>
                <w:color w:val="000000"/>
                <w:spacing w:val="-5"/>
              </w:rPr>
              <w:softHyphen/>
              <w:t>ствлять самокон</w:t>
            </w:r>
            <w:r w:rsidRPr="001245AD">
              <w:rPr>
                <w:color w:val="000000"/>
                <w:spacing w:val="-5"/>
              </w:rPr>
              <w:softHyphen/>
              <w:t>троль и взаимо- оценку, корректно строить оценочное высказывание</w:t>
            </w:r>
          </w:p>
        </w:tc>
      </w:tr>
      <w:tr w:rsidR="001C2101" w:rsidRPr="001245AD" w:rsidTr="003108C2">
        <w:trPr>
          <w:trHeight w:hRule="exact" w:val="2688"/>
        </w:trPr>
        <w:tc>
          <w:tcPr>
            <w:tcW w:w="1014" w:type="dxa"/>
            <w:gridSpan w:val="2"/>
            <w:tcBorders>
              <w:top w:val="single" w:sz="4" w:space="0" w:color="auto"/>
              <w:left w:val="single" w:sz="4" w:space="0" w:color="auto"/>
              <w:bottom w:val="single" w:sz="4" w:space="0" w:color="auto"/>
              <w:right w:val="nil"/>
            </w:tcBorders>
            <w:shd w:val="clear" w:color="auto" w:fill="FFFFFF"/>
          </w:tcPr>
          <w:p w:rsidR="001C2101" w:rsidRPr="001245AD" w:rsidRDefault="001C2101" w:rsidP="003108C2">
            <w:pPr>
              <w:pStyle w:val="a5"/>
              <w:numPr>
                <w:ilvl w:val="0"/>
                <w:numId w:val="3"/>
              </w:numPr>
              <w:ind w:left="0" w:firstLine="142"/>
              <w:rPr>
                <w:spacing w:val="-4"/>
                <w:lang w:val="ru-RU"/>
              </w:rPr>
            </w:pPr>
          </w:p>
        </w:tc>
        <w:tc>
          <w:tcPr>
            <w:tcW w:w="971"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tc>
        <w:tc>
          <w:tcPr>
            <w:tcW w:w="2101" w:type="dxa"/>
            <w:gridSpan w:val="2"/>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color w:val="000000"/>
                <w:spacing w:val="-5"/>
              </w:rPr>
              <w:t>Ателье игрушек</w:t>
            </w:r>
          </w:p>
        </w:tc>
        <w:tc>
          <w:tcPr>
            <w:tcW w:w="876" w:type="dxa"/>
            <w:gridSpan w:val="2"/>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i/>
                <w:iCs/>
                <w:color w:val="000000"/>
                <w:spacing w:val="-4"/>
              </w:rPr>
              <w:t>Комбинирован</w:t>
            </w:r>
            <w:r w:rsidRPr="001245AD">
              <w:rPr>
                <w:i/>
                <w:iCs/>
                <w:color w:val="000000"/>
                <w:spacing w:val="-4"/>
              </w:rPr>
              <w:softHyphen/>
              <w:t>ный урок</w:t>
            </w:r>
          </w:p>
        </w:tc>
        <w:tc>
          <w:tcPr>
            <w:tcW w:w="2126"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color w:val="000000"/>
                <w:spacing w:val="-5"/>
              </w:rPr>
              <w:t>Знакомство с приемами изготовления игрушек из бросовых материалов. Из</w:t>
            </w:r>
            <w:r w:rsidRPr="001245AD">
              <w:rPr>
                <w:color w:val="000000"/>
                <w:spacing w:val="-5"/>
              </w:rPr>
              <w:softHyphen/>
              <w:t>готовление мягкой игрушки из старой перчатки</w:t>
            </w:r>
          </w:p>
        </w:tc>
        <w:tc>
          <w:tcPr>
            <w:tcW w:w="2552"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color w:val="000000"/>
                <w:spacing w:val="-5"/>
              </w:rPr>
              <w:t>Иметь представле</w:t>
            </w:r>
            <w:r w:rsidRPr="001245AD">
              <w:rPr>
                <w:color w:val="000000"/>
                <w:spacing w:val="-5"/>
              </w:rPr>
              <w:softHyphen/>
              <w:t>ние о нестандарт</w:t>
            </w:r>
            <w:r w:rsidRPr="001245AD">
              <w:rPr>
                <w:color w:val="000000"/>
                <w:spacing w:val="-5"/>
              </w:rPr>
              <w:softHyphen/>
              <w:t>ном использовании устаревших пред</w:t>
            </w:r>
            <w:r w:rsidRPr="001245AD">
              <w:rPr>
                <w:color w:val="000000"/>
                <w:spacing w:val="-5"/>
              </w:rPr>
              <w:softHyphen/>
              <w:t>метов быта. Изго</w:t>
            </w:r>
            <w:r w:rsidRPr="001245AD">
              <w:rPr>
                <w:color w:val="000000"/>
                <w:spacing w:val="-5"/>
              </w:rPr>
              <w:softHyphen/>
              <w:t>тавливать мягкую игрушку из трико</w:t>
            </w:r>
            <w:r w:rsidRPr="001245AD">
              <w:rPr>
                <w:color w:val="000000"/>
                <w:spacing w:val="-5"/>
              </w:rPr>
              <w:softHyphen/>
              <w:t>тажной перчатки</w:t>
            </w:r>
          </w:p>
        </w:tc>
        <w:tc>
          <w:tcPr>
            <w:tcW w:w="2551"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color w:val="000000"/>
                <w:spacing w:val="-5"/>
              </w:rPr>
              <w:t>Положительная мотивация и по</w:t>
            </w:r>
            <w:r w:rsidRPr="001245AD">
              <w:rPr>
                <w:color w:val="000000"/>
                <w:spacing w:val="-5"/>
              </w:rPr>
              <w:softHyphen/>
              <w:t>знавательный ин</w:t>
            </w:r>
            <w:r w:rsidRPr="001245AD">
              <w:rPr>
                <w:color w:val="000000"/>
                <w:spacing w:val="-5"/>
              </w:rPr>
              <w:softHyphen/>
              <w:t>терес к ручному труду, к изучению свойств исполь</w:t>
            </w:r>
            <w:r w:rsidRPr="001245AD">
              <w:rPr>
                <w:color w:val="000000"/>
                <w:spacing w:val="-5"/>
              </w:rPr>
              <w:softHyphen/>
              <w:t>зуемого материала</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3108C2">
            <w:pPr>
              <w:rPr>
                <w:spacing w:val="-4"/>
              </w:rPr>
            </w:pPr>
            <w:r w:rsidRPr="001245AD">
              <w:rPr>
                <w:color w:val="000000"/>
                <w:spacing w:val="-5"/>
              </w:rPr>
              <w:t>Планировать прак</w:t>
            </w:r>
            <w:r w:rsidRPr="001245AD">
              <w:rPr>
                <w:color w:val="000000"/>
                <w:spacing w:val="-5"/>
              </w:rPr>
              <w:softHyphen/>
              <w:t>тическую деятель</w:t>
            </w:r>
            <w:r w:rsidRPr="001245AD">
              <w:rPr>
                <w:color w:val="000000"/>
                <w:spacing w:val="-5"/>
              </w:rPr>
              <w:softHyphen/>
              <w:t>ность, ориентиро</w:t>
            </w:r>
            <w:r w:rsidRPr="001245AD">
              <w:rPr>
                <w:color w:val="000000"/>
                <w:spacing w:val="-5"/>
              </w:rPr>
              <w:softHyphen/>
              <w:t>ваться в рисунке- инструкции, плане работы, корректно строить оценочные высказывания</w:t>
            </w:r>
          </w:p>
        </w:tc>
      </w:tr>
      <w:tr w:rsidR="001C2101" w:rsidRPr="001245AD" w:rsidTr="003108C2">
        <w:trPr>
          <w:trHeight w:hRule="exact" w:val="2770"/>
        </w:trPr>
        <w:tc>
          <w:tcPr>
            <w:tcW w:w="1014" w:type="dxa"/>
            <w:gridSpan w:val="2"/>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3108C2">
            <w:pPr>
              <w:pStyle w:val="a5"/>
              <w:numPr>
                <w:ilvl w:val="0"/>
                <w:numId w:val="3"/>
              </w:numPr>
              <w:ind w:left="0" w:firstLine="142"/>
              <w:rPr>
                <w:spacing w:val="-4"/>
                <w:lang w:val="ru-RU"/>
              </w:rPr>
            </w:pPr>
          </w:p>
        </w:tc>
        <w:tc>
          <w:tcPr>
            <w:tcW w:w="971" w:type="dxa"/>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595820"/>
        </w:tc>
        <w:tc>
          <w:tcPr>
            <w:tcW w:w="2101" w:type="dxa"/>
            <w:gridSpan w:val="2"/>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595820">
            <w:pPr>
              <w:rPr>
                <w:spacing w:val="-4"/>
              </w:rPr>
            </w:pPr>
            <w:r w:rsidRPr="001245AD">
              <w:rPr>
                <w:color w:val="000000"/>
                <w:spacing w:val="-5"/>
              </w:rPr>
              <w:t>Семинар</w:t>
            </w:r>
          </w:p>
          <w:p w:rsidR="001C2101" w:rsidRPr="001245AD" w:rsidRDefault="001C2101" w:rsidP="00595820">
            <w:pPr>
              <w:rPr>
                <w:spacing w:val="-4"/>
              </w:rPr>
            </w:pPr>
            <w:r w:rsidRPr="001245AD">
              <w:rPr>
                <w:color w:val="000000"/>
                <w:spacing w:val="-5"/>
              </w:rPr>
              <w:t>раскройщиков</w:t>
            </w:r>
          </w:p>
        </w:tc>
        <w:tc>
          <w:tcPr>
            <w:tcW w:w="876" w:type="dxa"/>
            <w:gridSpan w:val="2"/>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595820">
            <w:pPr>
              <w:rPr>
                <w:b/>
                <w:spacing w:val="-4"/>
              </w:rPr>
            </w:pPr>
            <w:r w:rsidRPr="001245AD">
              <w:rPr>
                <w:bCs/>
                <w:i/>
                <w:iCs/>
                <w:color w:val="000000"/>
                <w:spacing w:val="-2"/>
              </w:rPr>
              <w:t>Урок изучения и первичного за</w:t>
            </w:r>
            <w:r w:rsidRPr="001245AD">
              <w:rPr>
                <w:bCs/>
                <w:i/>
                <w:iCs/>
                <w:color w:val="000000"/>
                <w:spacing w:val="-2"/>
              </w:rPr>
              <w:softHyphen/>
              <w:t>крепления зна</w:t>
            </w:r>
            <w:r w:rsidRPr="001245AD">
              <w:rPr>
                <w:bCs/>
                <w:i/>
                <w:iCs/>
                <w:color w:val="000000"/>
                <w:spacing w:val="-2"/>
              </w:rPr>
              <w:softHyphen/>
              <w:t>ний</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595820">
            <w:pPr>
              <w:rPr>
                <w:spacing w:val="-4"/>
              </w:rPr>
            </w:pPr>
            <w:r w:rsidRPr="001245AD">
              <w:rPr>
                <w:color w:val="000000"/>
                <w:spacing w:val="-5"/>
              </w:rPr>
              <w:t>Знакомство с технологией и приемами раскроя ткани. Знакомство с французской игрушкой бильбоке. Изго</w:t>
            </w:r>
            <w:r w:rsidRPr="001245AD">
              <w:rPr>
                <w:color w:val="000000"/>
                <w:spacing w:val="-5"/>
              </w:rPr>
              <w:softHyphen/>
              <w:t>товление бильбоке из пла</w:t>
            </w:r>
            <w:r w:rsidRPr="001245AD">
              <w:rPr>
                <w:color w:val="000000"/>
                <w:spacing w:val="-5"/>
              </w:rPr>
              <w:softHyphen/>
              <w:t>стиковой бутылки и ткане- во-ватного шарика. Рас</w:t>
            </w:r>
            <w:r w:rsidRPr="001245AD">
              <w:rPr>
                <w:color w:val="000000"/>
                <w:spacing w:val="-5"/>
              </w:rPr>
              <w:softHyphen/>
              <w:t>крой ткани для изготовле</w:t>
            </w:r>
            <w:r w:rsidRPr="001245AD">
              <w:rPr>
                <w:color w:val="000000"/>
                <w:spacing w:val="-5"/>
              </w:rPr>
              <w:softHyphen/>
              <w:t>ния шарика</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595820">
            <w:pPr>
              <w:rPr>
                <w:spacing w:val="-4"/>
              </w:rPr>
            </w:pPr>
            <w:r w:rsidRPr="001245AD">
              <w:rPr>
                <w:color w:val="000000"/>
                <w:spacing w:val="-5"/>
              </w:rPr>
              <w:t>Рассказывать о французской иг</w:t>
            </w:r>
            <w:r w:rsidRPr="001245AD">
              <w:rPr>
                <w:color w:val="000000"/>
                <w:spacing w:val="-5"/>
              </w:rPr>
              <w:softHyphen/>
              <w:t>рушке бильбоке. Изготавливать иг</w:t>
            </w:r>
            <w:r w:rsidRPr="001245AD">
              <w:rPr>
                <w:color w:val="000000"/>
                <w:spacing w:val="-5"/>
              </w:rPr>
              <w:softHyphen/>
              <w:t>рушку бильбоке из подручных мате</w:t>
            </w:r>
            <w:r w:rsidRPr="001245AD">
              <w:rPr>
                <w:color w:val="000000"/>
                <w:spacing w:val="-5"/>
              </w:rPr>
              <w:softHyphen/>
              <w:t>риалов. Применять навыки раскроя и шитья для изготов</w:t>
            </w:r>
            <w:r w:rsidRPr="001245AD">
              <w:rPr>
                <w:color w:val="000000"/>
                <w:spacing w:val="-5"/>
              </w:rPr>
              <w:softHyphen/>
              <w:t>ления тканевого шарика</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595820">
            <w:pPr>
              <w:rPr>
                <w:spacing w:val="-4"/>
              </w:rPr>
            </w:pPr>
            <w:r w:rsidRPr="001245AD">
              <w:rPr>
                <w:color w:val="000000"/>
                <w:spacing w:val="-5"/>
              </w:rPr>
              <w:t>Осознание воз</w:t>
            </w:r>
            <w:r w:rsidRPr="001245AD">
              <w:rPr>
                <w:color w:val="000000"/>
                <w:spacing w:val="-5"/>
              </w:rPr>
              <w:softHyphen/>
              <w:t>можностей исполь</w:t>
            </w:r>
            <w:r w:rsidRPr="001245AD">
              <w:rPr>
                <w:color w:val="000000"/>
                <w:spacing w:val="-5"/>
              </w:rPr>
              <w:softHyphen/>
              <w:t>зования навыков владения различ</w:t>
            </w:r>
            <w:r w:rsidRPr="001245AD">
              <w:rPr>
                <w:color w:val="000000"/>
                <w:spacing w:val="-5"/>
              </w:rPr>
              <w:softHyphen/>
              <w:t>ными технологиями в быту</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595820">
            <w:pPr>
              <w:rPr>
                <w:spacing w:val="-4"/>
              </w:rPr>
            </w:pPr>
            <w:r w:rsidRPr="001245AD">
              <w:rPr>
                <w:color w:val="000000"/>
                <w:spacing w:val="-5"/>
              </w:rPr>
              <w:t>Получать инфор</w:t>
            </w:r>
            <w:r w:rsidRPr="001245AD">
              <w:rPr>
                <w:color w:val="000000"/>
                <w:spacing w:val="-5"/>
              </w:rPr>
              <w:softHyphen/>
              <w:t>мацию из различ</w:t>
            </w:r>
            <w:r w:rsidRPr="001245AD">
              <w:rPr>
                <w:color w:val="000000"/>
                <w:spacing w:val="-5"/>
              </w:rPr>
              <w:softHyphen/>
              <w:t>ных источников, ориентироваться в инструкциях раз</w:t>
            </w:r>
            <w:r w:rsidRPr="001245AD">
              <w:rPr>
                <w:color w:val="000000"/>
                <w:spacing w:val="-5"/>
              </w:rPr>
              <w:softHyphen/>
              <w:t>ных типов, осуще</w:t>
            </w:r>
            <w:r w:rsidRPr="001245AD">
              <w:rPr>
                <w:color w:val="000000"/>
                <w:spacing w:val="-5"/>
              </w:rPr>
              <w:softHyphen/>
              <w:t>ствлять контроль и взаимоконтроль, взаимопомощь, корректно строить оценочное выска</w:t>
            </w:r>
            <w:r w:rsidRPr="001245AD">
              <w:rPr>
                <w:color w:val="000000"/>
                <w:spacing w:val="-5"/>
              </w:rPr>
              <w:softHyphen/>
              <w:t>зывание</w:t>
            </w:r>
          </w:p>
        </w:tc>
      </w:tr>
      <w:tr w:rsidR="001C2101" w:rsidRPr="001245AD" w:rsidTr="00B62165">
        <w:trPr>
          <w:trHeight w:hRule="exact" w:val="5821"/>
        </w:trPr>
        <w:tc>
          <w:tcPr>
            <w:tcW w:w="1014" w:type="dxa"/>
            <w:gridSpan w:val="2"/>
            <w:tcBorders>
              <w:top w:val="single" w:sz="4" w:space="0" w:color="auto"/>
              <w:left w:val="single" w:sz="4" w:space="0" w:color="auto"/>
              <w:bottom w:val="single" w:sz="4" w:space="0" w:color="auto"/>
              <w:right w:val="nil"/>
            </w:tcBorders>
            <w:shd w:val="clear" w:color="auto" w:fill="FFFFFF"/>
          </w:tcPr>
          <w:p w:rsidR="001C2101" w:rsidRPr="001245AD" w:rsidRDefault="001C2101" w:rsidP="003108C2">
            <w:pPr>
              <w:pStyle w:val="a5"/>
              <w:numPr>
                <w:ilvl w:val="0"/>
                <w:numId w:val="3"/>
              </w:numPr>
              <w:ind w:left="0" w:firstLine="142"/>
              <w:rPr>
                <w:spacing w:val="-4"/>
                <w:lang w:val="ru-RU"/>
              </w:rPr>
            </w:pPr>
          </w:p>
        </w:tc>
        <w:tc>
          <w:tcPr>
            <w:tcW w:w="971"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tc>
        <w:tc>
          <w:tcPr>
            <w:tcW w:w="2101" w:type="dxa"/>
            <w:gridSpan w:val="2"/>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color w:val="000000"/>
                <w:spacing w:val="-5"/>
              </w:rPr>
              <w:t>Чем пахнут ремесла</w:t>
            </w:r>
          </w:p>
        </w:tc>
        <w:tc>
          <w:tcPr>
            <w:tcW w:w="876" w:type="dxa"/>
            <w:gridSpan w:val="2"/>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b/>
                <w:spacing w:val="-4"/>
              </w:rPr>
            </w:pPr>
            <w:r w:rsidRPr="001245AD">
              <w:rPr>
                <w:bCs/>
                <w:i/>
                <w:iCs/>
                <w:color w:val="000000"/>
                <w:spacing w:val="-2"/>
              </w:rPr>
              <w:t>Урок изучения и первичного закрепления знаний</w:t>
            </w:r>
          </w:p>
        </w:tc>
        <w:tc>
          <w:tcPr>
            <w:tcW w:w="2126"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color w:val="000000"/>
                <w:spacing w:val="-5"/>
              </w:rPr>
              <w:t>Знакомство с некоторыми массовыми профессиями, особенностями труда в разных областях экономи</w:t>
            </w:r>
            <w:r w:rsidRPr="001245AD">
              <w:rPr>
                <w:color w:val="000000"/>
                <w:spacing w:val="-5"/>
              </w:rPr>
              <w:softHyphen/>
              <w:t>ки, регионах, зависимость профессий от пола, воз</w:t>
            </w:r>
            <w:r w:rsidRPr="001245AD">
              <w:rPr>
                <w:color w:val="000000"/>
                <w:spacing w:val="-5"/>
              </w:rPr>
              <w:softHyphen/>
              <w:t>раста, физических данных. Знакомство с правилами интервьюирования. Интер</w:t>
            </w:r>
            <w:r w:rsidRPr="001245AD">
              <w:rPr>
                <w:color w:val="000000"/>
                <w:spacing w:val="-5"/>
              </w:rPr>
              <w:softHyphen/>
              <w:t>вью с родителями и про</w:t>
            </w:r>
            <w:r w:rsidRPr="001245AD">
              <w:rPr>
                <w:color w:val="000000"/>
                <w:spacing w:val="-5"/>
              </w:rPr>
              <w:softHyphen/>
              <w:t>хожими о профессиях. Из</w:t>
            </w:r>
            <w:r w:rsidRPr="001245AD">
              <w:rPr>
                <w:color w:val="000000"/>
                <w:spacing w:val="-5"/>
              </w:rPr>
              <w:softHyphen/>
              <w:t>готовление аппликации из карандашной стружки</w:t>
            </w:r>
          </w:p>
        </w:tc>
        <w:tc>
          <w:tcPr>
            <w:tcW w:w="2552"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color w:val="000000"/>
                <w:spacing w:val="-5"/>
              </w:rPr>
              <w:t>Рассказывать о распространенных и редких профес</w:t>
            </w:r>
            <w:r w:rsidRPr="001245AD">
              <w:rPr>
                <w:color w:val="000000"/>
                <w:spacing w:val="-5"/>
              </w:rPr>
              <w:softHyphen/>
              <w:t>сиях, понимать не</w:t>
            </w:r>
            <w:r w:rsidRPr="001245AD">
              <w:rPr>
                <w:color w:val="000000"/>
                <w:spacing w:val="-5"/>
              </w:rPr>
              <w:softHyphen/>
              <w:t>обходимость каче</w:t>
            </w:r>
            <w:r w:rsidRPr="001245AD">
              <w:rPr>
                <w:color w:val="000000"/>
                <w:spacing w:val="-5"/>
              </w:rPr>
              <w:softHyphen/>
              <w:t>ственного обучения для овладения профессией. Брать интервью у родных и незнакомых лю</w:t>
            </w:r>
            <w:r w:rsidRPr="001245AD">
              <w:rPr>
                <w:color w:val="000000"/>
                <w:spacing w:val="-5"/>
              </w:rPr>
              <w:softHyphen/>
              <w:t>дей. Изготавливать аппликацию из ка</w:t>
            </w:r>
            <w:r w:rsidRPr="001245AD">
              <w:rPr>
                <w:color w:val="000000"/>
                <w:spacing w:val="-5"/>
              </w:rPr>
              <w:softHyphen/>
              <w:t>рандашной стружки</w:t>
            </w:r>
          </w:p>
        </w:tc>
        <w:tc>
          <w:tcPr>
            <w:tcW w:w="2551"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color w:val="000000"/>
                <w:spacing w:val="-5"/>
              </w:rPr>
              <w:t>Уважительное от</w:t>
            </w:r>
            <w:r w:rsidRPr="001245AD">
              <w:rPr>
                <w:color w:val="000000"/>
                <w:spacing w:val="-5"/>
              </w:rPr>
              <w:softHyphen/>
              <w:t>ношение к людям труда, разным профессиям, пони</w:t>
            </w:r>
            <w:r w:rsidRPr="001245AD">
              <w:rPr>
                <w:color w:val="000000"/>
                <w:spacing w:val="-5"/>
              </w:rPr>
              <w:softHyphen/>
              <w:t>мание важности сохранения семей</w:t>
            </w:r>
            <w:r w:rsidRPr="001245AD">
              <w:rPr>
                <w:color w:val="000000"/>
                <w:spacing w:val="-5"/>
              </w:rPr>
              <w:softHyphen/>
              <w:t>ных традиций</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bottom"/>
          </w:tcPr>
          <w:p w:rsidR="001C2101" w:rsidRPr="001245AD" w:rsidRDefault="001C2101" w:rsidP="00595820">
            <w:pPr>
              <w:rPr>
                <w:color w:val="000000"/>
                <w:spacing w:val="-5"/>
              </w:rPr>
            </w:pPr>
            <w:r w:rsidRPr="001245AD">
              <w:rPr>
                <w:color w:val="000000"/>
                <w:spacing w:val="-5"/>
              </w:rPr>
              <w:t>Получать инфор</w:t>
            </w:r>
            <w:r w:rsidRPr="001245AD">
              <w:rPr>
                <w:color w:val="000000"/>
                <w:spacing w:val="-5"/>
              </w:rPr>
              <w:softHyphen/>
              <w:t>мацию из различ</w:t>
            </w:r>
            <w:r w:rsidRPr="001245AD">
              <w:rPr>
                <w:color w:val="000000"/>
                <w:spacing w:val="-5"/>
              </w:rPr>
              <w:softHyphen/>
              <w:t>ных источников, различными спосо</w:t>
            </w:r>
            <w:r w:rsidRPr="001245AD">
              <w:rPr>
                <w:color w:val="000000"/>
                <w:spacing w:val="-5"/>
              </w:rPr>
              <w:softHyphen/>
              <w:t>бами, применять правила общения с различными слоя</w:t>
            </w:r>
            <w:r w:rsidRPr="001245AD">
              <w:rPr>
                <w:color w:val="000000"/>
                <w:spacing w:val="-5"/>
              </w:rPr>
              <w:softHyphen/>
              <w:t>ми населения, осуществлять ра</w:t>
            </w:r>
            <w:r w:rsidRPr="001245AD">
              <w:rPr>
                <w:color w:val="000000"/>
                <w:spacing w:val="-5"/>
              </w:rPr>
              <w:softHyphen/>
              <w:t>боту в парах, дого</w:t>
            </w:r>
            <w:r w:rsidRPr="001245AD">
              <w:rPr>
                <w:color w:val="000000"/>
                <w:spacing w:val="-5"/>
              </w:rPr>
              <w:softHyphen/>
              <w:t>вариваться и рас</w:t>
            </w:r>
            <w:r w:rsidRPr="001245AD">
              <w:rPr>
                <w:color w:val="000000"/>
                <w:spacing w:val="-5"/>
              </w:rPr>
              <w:softHyphen/>
              <w:t>пределять обязан</w:t>
            </w:r>
            <w:r w:rsidRPr="001245AD">
              <w:rPr>
                <w:color w:val="000000"/>
                <w:spacing w:val="-5"/>
              </w:rPr>
              <w:softHyphen/>
              <w:t>ности, анализиро</w:t>
            </w:r>
            <w:r w:rsidRPr="001245AD">
              <w:rPr>
                <w:color w:val="000000"/>
                <w:spacing w:val="-5"/>
              </w:rPr>
              <w:softHyphen/>
              <w:t>вать результаты опроса и делать выводы</w:t>
            </w:r>
          </w:p>
          <w:p w:rsidR="001C2101" w:rsidRPr="001245AD" w:rsidRDefault="001C2101" w:rsidP="00595820">
            <w:pPr>
              <w:rPr>
                <w:color w:val="000000"/>
                <w:spacing w:val="-5"/>
              </w:rPr>
            </w:pPr>
          </w:p>
          <w:p w:rsidR="001C2101" w:rsidRDefault="001C2101" w:rsidP="00595820">
            <w:pPr>
              <w:rPr>
                <w:color w:val="000000"/>
                <w:spacing w:val="-5"/>
              </w:rPr>
            </w:pPr>
          </w:p>
          <w:p w:rsidR="003108C2" w:rsidRDefault="003108C2" w:rsidP="00595820">
            <w:pPr>
              <w:rPr>
                <w:color w:val="000000"/>
                <w:spacing w:val="-5"/>
              </w:rPr>
            </w:pPr>
          </w:p>
          <w:p w:rsidR="003108C2" w:rsidRDefault="003108C2" w:rsidP="00595820">
            <w:pPr>
              <w:rPr>
                <w:color w:val="000000"/>
                <w:spacing w:val="-5"/>
              </w:rPr>
            </w:pPr>
          </w:p>
          <w:p w:rsidR="003108C2" w:rsidRDefault="003108C2" w:rsidP="00595820">
            <w:pPr>
              <w:rPr>
                <w:color w:val="000000"/>
                <w:spacing w:val="-5"/>
              </w:rPr>
            </w:pPr>
          </w:p>
          <w:p w:rsidR="003108C2" w:rsidRDefault="003108C2" w:rsidP="00595820">
            <w:pPr>
              <w:rPr>
                <w:color w:val="000000"/>
                <w:spacing w:val="-5"/>
              </w:rPr>
            </w:pPr>
          </w:p>
          <w:p w:rsidR="003108C2" w:rsidRDefault="003108C2" w:rsidP="00595820">
            <w:pPr>
              <w:rPr>
                <w:color w:val="000000"/>
                <w:spacing w:val="-5"/>
              </w:rPr>
            </w:pPr>
          </w:p>
          <w:p w:rsidR="003108C2" w:rsidRPr="001245AD" w:rsidRDefault="003108C2" w:rsidP="00595820">
            <w:pPr>
              <w:rPr>
                <w:color w:val="000000"/>
                <w:spacing w:val="-5"/>
              </w:rPr>
            </w:pPr>
          </w:p>
          <w:p w:rsidR="001C2101" w:rsidRPr="001245AD" w:rsidRDefault="001C2101" w:rsidP="00595820">
            <w:pPr>
              <w:rPr>
                <w:spacing w:val="-4"/>
              </w:rPr>
            </w:pPr>
          </w:p>
        </w:tc>
      </w:tr>
      <w:tr w:rsidR="001C2101" w:rsidRPr="001245AD" w:rsidTr="00B62165">
        <w:trPr>
          <w:trHeight w:hRule="exact" w:val="2260"/>
        </w:trPr>
        <w:tc>
          <w:tcPr>
            <w:tcW w:w="1014" w:type="dxa"/>
            <w:gridSpan w:val="2"/>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3108C2">
            <w:pPr>
              <w:pStyle w:val="a5"/>
              <w:numPr>
                <w:ilvl w:val="0"/>
                <w:numId w:val="3"/>
              </w:numPr>
              <w:ind w:left="0" w:firstLine="142"/>
              <w:rPr>
                <w:spacing w:val="-4"/>
                <w:lang w:val="ru-RU"/>
              </w:rPr>
            </w:pPr>
          </w:p>
        </w:tc>
        <w:tc>
          <w:tcPr>
            <w:tcW w:w="971" w:type="dxa"/>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595820"/>
        </w:tc>
        <w:tc>
          <w:tcPr>
            <w:tcW w:w="2101" w:type="dxa"/>
            <w:gridSpan w:val="2"/>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595820">
            <w:pPr>
              <w:rPr>
                <w:spacing w:val="-4"/>
              </w:rPr>
            </w:pPr>
            <w:r w:rsidRPr="001245AD">
              <w:rPr>
                <w:color w:val="000000"/>
                <w:spacing w:val="-5"/>
              </w:rPr>
              <w:t>Контурная графика</w:t>
            </w:r>
          </w:p>
        </w:tc>
        <w:tc>
          <w:tcPr>
            <w:tcW w:w="876" w:type="dxa"/>
            <w:gridSpan w:val="2"/>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595820">
            <w:pPr>
              <w:rPr>
                <w:b/>
                <w:spacing w:val="-4"/>
              </w:rPr>
            </w:pPr>
            <w:r w:rsidRPr="001245AD">
              <w:rPr>
                <w:bCs/>
                <w:i/>
                <w:iCs/>
                <w:color w:val="000000"/>
                <w:spacing w:val="-2"/>
              </w:rPr>
              <w:t>Урок изучения и первичного закрепления знаний</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595820">
            <w:pPr>
              <w:rPr>
                <w:spacing w:val="-4"/>
              </w:rPr>
            </w:pPr>
            <w:r w:rsidRPr="001245AD">
              <w:rPr>
                <w:color w:val="000000"/>
                <w:spacing w:val="-5"/>
              </w:rPr>
              <w:t>Знакомство с техникой «изонить». Конструирова</w:t>
            </w:r>
            <w:r w:rsidRPr="001245AD">
              <w:rPr>
                <w:color w:val="000000"/>
                <w:spacing w:val="-5"/>
              </w:rPr>
              <w:softHyphen/>
              <w:t>ние шаблона для вышивки. Изготовление аппликации «Ваза с цветами»</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bottom"/>
          </w:tcPr>
          <w:p w:rsidR="001C2101" w:rsidRDefault="001C2101" w:rsidP="003108C2">
            <w:pPr>
              <w:rPr>
                <w:color w:val="000000"/>
                <w:spacing w:val="-5"/>
              </w:rPr>
            </w:pPr>
            <w:r w:rsidRPr="001245AD">
              <w:rPr>
                <w:color w:val="000000"/>
                <w:spacing w:val="-5"/>
              </w:rPr>
              <w:t>Рассказывать об основных изобра</w:t>
            </w:r>
            <w:r w:rsidRPr="001245AD">
              <w:rPr>
                <w:color w:val="000000"/>
                <w:spacing w:val="-5"/>
              </w:rPr>
              <w:softHyphen/>
              <w:t>зительных средст</w:t>
            </w:r>
            <w:r w:rsidRPr="001245AD">
              <w:rPr>
                <w:color w:val="000000"/>
                <w:spacing w:val="-5"/>
              </w:rPr>
              <w:softHyphen/>
              <w:t>вах графики. Иметь представление о технике «изонить». Изготавливать про</w:t>
            </w:r>
            <w:r w:rsidRPr="001245AD">
              <w:rPr>
                <w:color w:val="000000"/>
                <w:spacing w:val="-5"/>
              </w:rPr>
              <w:softHyphen/>
              <w:t>стейшую поделку в техник изонити</w:t>
            </w:r>
          </w:p>
          <w:p w:rsidR="003108C2" w:rsidRPr="001245AD" w:rsidRDefault="003108C2" w:rsidP="003108C2">
            <w:pPr>
              <w:rPr>
                <w:spacing w:val="-4"/>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595820">
            <w:pPr>
              <w:rPr>
                <w:spacing w:val="-4"/>
              </w:rPr>
            </w:pPr>
            <w:r w:rsidRPr="001245AD">
              <w:rPr>
                <w:color w:val="000000"/>
                <w:spacing w:val="-5"/>
              </w:rPr>
              <w:t>Понимание разно</w:t>
            </w:r>
            <w:r w:rsidRPr="001245AD">
              <w:rPr>
                <w:color w:val="000000"/>
                <w:spacing w:val="-5"/>
              </w:rPr>
              <w:softHyphen/>
              <w:t>образия и богатст</w:t>
            </w:r>
            <w:r w:rsidRPr="001245AD">
              <w:rPr>
                <w:color w:val="000000"/>
                <w:spacing w:val="-5"/>
              </w:rPr>
              <w:softHyphen/>
              <w:t>ва художественных средств для выра</w:t>
            </w:r>
            <w:r w:rsidRPr="001245AD">
              <w:rPr>
                <w:color w:val="000000"/>
                <w:spacing w:val="-5"/>
              </w:rPr>
              <w:softHyphen/>
              <w:t>жения отношения к окружающему миру</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bottom"/>
          </w:tcPr>
          <w:p w:rsidR="001C2101" w:rsidRDefault="001C2101" w:rsidP="003108C2">
            <w:pPr>
              <w:rPr>
                <w:color w:val="000000"/>
                <w:spacing w:val="-5"/>
              </w:rPr>
            </w:pPr>
            <w:r w:rsidRPr="001245AD">
              <w:rPr>
                <w:color w:val="000000"/>
                <w:spacing w:val="-5"/>
              </w:rPr>
              <w:t>Анализировать схему изделия, следовать плану при выполнении задания, осущест</w:t>
            </w:r>
            <w:r w:rsidRPr="001245AD">
              <w:rPr>
                <w:color w:val="000000"/>
                <w:spacing w:val="-5"/>
              </w:rPr>
              <w:softHyphen/>
              <w:t>влять текущий и итоговый самокон</w:t>
            </w:r>
            <w:r w:rsidRPr="001245AD">
              <w:rPr>
                <w:color w:val="000000"/>
                <w:spacing w:val="-5"/>
              </w:rPr>
              <w:softHyphen/>
              <w:t>троль, оценивать результат</w:t>
            </w:r>
          </w:p>
          <w:p w:rsidR="003108C2" w:rsidRDefault="003108C2" w:rsidP="003108C2">
            <w:pPr>
              <w:rPr>
                <w:color w:val="000000"/>
                <w:spacing w:val="-5"/>
              </w:rPr>
            </w:pPr>
          </w:p>
          <w:p w:rsidR="003108C2" w:rsidRDefault="003108C2" w:rsidP="003108C2">
            <w:pPr>
              <w:rPr>
                <w:color w:val="000000"/>
                <w:spacing w:val="-5"/>
              </w:rPr>
            </w:pPr>
          </w:p>
          <w:p w:rsidR="003108C2" w:rsidRPr="001245AD" w:rsidRDefault="003108C2" w:rsidP="003108C2">
            <w:pPr>
              <w:rPr>
                <w:spacing w:val="-4"/>
              </w:rPr>
            </w:pPr>
          </w:p>
        </w:tc>
      </w:tr>
      <w:tr w:rsidR="001C2101" w:rsidRPr="001245AD" w:rsidTr="00B62165">
        <w:trPr>
          <w:trHeight w:hRule="exact" w:val="2254"/>
        </w:trPr>
        <w:tc>
          <w:tcPr>
            <w:tcW w:w="1014" w:type="dxa"/>
            <w:gridSpan w:val="2"/>
            <w:tcBorders>
              <w:top w:val="single" w:sz="4" w:space="0" w:color="auto"/>
              <w:left w:val="single" w:sz="4" w:space="0" w:color="auto"/>
              <w:bottom w:val="single" w:sz="4" w:space="0" w:color="auto"/>
              <w:right w:val="nil"/>
            </w:tcBorders>
            <w:shd w:val="clear" w:color="auto" w:fill="FFFFFF"/>
          </w:tcPr>
          <w:p w:rsidR="001C2101" w:rsidRPr="001245AD" w:rsidRDefault="001C2101" w:rsidP="003108C2">
            <w:pPr>
              <w:pStyle w:val="a5"/>
              <w:numPr>
                <w:ilvl w:val="0"/>
                <w:numId w:val="3"/>
              </w:numPr>
              <w:ind w:left="0" w:firstLine="142"/>
              <w:rPr>
                <w:spacing w:val="-4"/>
                <w:lang w:val="ru-RU"/>
              </w:rPr>
            </w:pPr>
          </w:p>
        </w:tc>
        <w:tc>
          <w:tcPr>
            <w:tcW w:w="971"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tc>
        <w:tc>
          <w:tcPr>
            <w:tcW w:w="2101" w:type="dxa"/>
            <w:gridSpan w:val="2"/>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color w:val="000000"/>
                <w:spacing w:val="-5"/>
              </w:rPr>
              <w:t>Любимые фенечки</w:t>
            </w:r>
          </w:p>
        </w:tc>
        <w:tc>
          <w:tcPr>
            <w:tcW w:w="876" w:type="dxa"/>
            <w:gridSpan w:val="2"/>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b/>
                <w:spacing w:val="-4"/>
              </w:rPr>
            </w:pPr>
            <w:r w:rsidRPr="001245AD">
              <w:rPr>
                <w:bCs/>
                <w:i/>
                <w:iCs/>
                <w:color w:val="000000"/>
                <w:spacing w:val="-2"/>
              </w:rPr>
              <w:t>Урок изучения и первичного закрепления знаний</w:t>
            </w:r>
          </w:p>
        </w:tc>
        <w:tc>
          <w:tcPr>
            <w:tcW w:w="2126" w:type="dxa"/>
            <w:tcBorders>
              <w:top w:val="single" w:sz="4" w:space="0" w:color="auto"/>
              <w:left w:val="single" w:sz="4" w:space="0" w:color="auto"/>
              <w:bottom w:val="single" w:sz="4" w:space="0" w:color="auto"/>
              <w:right w:val="nil"/>
            </w:tcBorders>
            <w:shd w:val="clear" w:color="auto" w:fill="FFFFFF"/>
          </w:tcPr>
          <w:p w:rsidR="001C2101" w:rsidRDefault="001C2101" w:rsidP="00595820">
            <w:pPr>
              <w:rPr>
                <w:color w:val="000000"/>
                <w:spacing w:val="-5"/>
              </w:rPr>
            </w:pPr>
            <w:r w:rsidRPr="001245AD">
              <w:rPr>
                <w:color w:val="000000"/>
                <w:spacing w:val="-5"/>
              </w:rPr>
              <w:t>Знакомство с термином «фенечка». Изучение приемов изготовления бус из бумаги, бисера, техно</w:t>
            </w:r>
            <w:r w:rsidRPr="001245AD">
              <w:rPr>
                <w:color w:val="000000"/>
                <w:spacing w:val="-5"/>
              </w:rPr>
              <w:softHyphen/>
              <w:t>логии плетения из бисера. Изготовление бус из цвет</w:t>
            </w:r>
            <w:r w:rsidRPr="001245AD">
              <w:rPr>
                <w:color w:val="000000"/>
                <w:spacing w:val="-5"/>
              </w:rPr>
              <w:softHyphen/>
              <w:t>ной бумаги</w:t>
            </w:r>
          </w:p>
          <w:p w:rsidR="003108C2" w:rsidRDefault="003108C2" w:rsidP="00595820">
            <w:pPr>
              <w:rPr>
                <w:color w:val="000000"/>
                <w:spacing w:val="-5"/>
              </w:rPr>
            </w:pPr>
          </w:p>
          <w:p w:rsidR="003108C2" w:rsidRPr="001245AD" w:rsidRDefault="003108C2" w:rsidP="00595820">
            <w:pPr>
              <w:rPr>
                <w:color w:val="000000"/>
                <w:spacing w:val="-5"/>
              </w:rPr>
            </w:pPr>
          </w:p>
          <w:p w:rsidR="001C2101" w:rsidRDefault="001C2101" w:rsidP="00595820">
            <w:pPr>
              <w:rPr>
                <w:color w:val="000000"/>
                <w:spacing w:val="-5"/>
              </w:rPr>
            </w:pPr>
          </w:p>
          <w:p w:rsidR="003108C2" w:rsidRDefault="003108C2" w:rsidP="00595820">
            <w:pPr>
              <w:rPr>
                <w:color w:val="000000"/>
                <w:spacing w:val="-5"/>
              </w:rPr>
            </w:pPr>
          </w:p>
          <w:p w:rsidR="003108C2" w:rsidRDefault="003108C2" w:rsidP="00595820">
            <w:pPr>
              <w:rPr>
                <w:color w:val="000000"/>
                <w:spacing w:val="-5"/>
              </w:rPr>
            </w:pPr>
          </w:p>
          <w:p w:rsidR="003108C2" w:rsidRDefault="003108C2" w:rsidP="00595820">
            <w:pPr>
              <w:rPr>
                <w:color w:val="000000"/>
                <w:spacing w:val="-5"/>
              </w:rPr>
            </w:pPr>
          </w:p>
          <w:p w:rsidR="003108C2" w:rsidRDefault="003108C2" w:rsidP="00595820">
            <w:pPr>
              <w:rPr>
                <w:color w:val="000000"/>
                <w:spacing w:val="-5"/>
              </w:rPr>
            </w:pPr>
          </w:p>
          <w:p w:rsidR="003108C2" w:rsidRDefault="003108C2" w:rsidP="00595820">
            <w:pPr>
              <w:rPr>
                <w:color w:val="000000"/>
                <w:spacing w:val="-5"/>
              </w:rPr>
            </w:pPr>
          </w:p>
          <w:p w:rsidR="003108C2" w:rsidRDefault="003108C2" w:rsidP="00595820">
            <w:pPr>
              <w:rPr>
                <w:color w:val="000000"/>
                <w:spacing w:val="-5"/>
              </w:rPr>
            </w:pPr>
          </w:p>
          <w:p w:rsidR="003108C2" w:rsidRPr="001245AD" w:rsidRDefault="003108C2" w:rsidP="00595820">
            <w:pPr>
              <w:rPr>
                <w:color w:val="000000"/>
                <w:spacing w:val="-5"/>
              </w:rPr>
            </w:pPr>
          </w:p>
          <w:p w:rsidR="001C2101" w:rsidRPr="001245AD" w:rsidRDefault="001C2101" w:rsidP="00595820">
            <w:pPr>
              <w:rPr>
                <w:color w:val="000000"/>
                <w:spacing w:val="-5"/>
              </w:rPr>
            </w:pPr>
          </w:p>
          <w:p w:rsidR="001C2101" w:rsidRPr="001245AD" w:rsidRDefault="001C2101" w:rsidP="00595820">
            <w:pPr>
              <w:rPr>
                <w:spacing w:val="-4"/>
              </w:rPr>
            </w:pPr>
          </w:p>
        </w:tc>
        <w:tc>
          <w:tcPr>
            <w:tcW w:w="2552"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3108C2">
            <w:pPr>
              <w:rPr>
                <w:spacing w:val="-4"/>
              </w:rPr>
            </w:pPr>
            <w:r w:rsidRPr="001245AD">
              <w:rPr>
                <w:color w:val="000000"/>
                <w:spacing w:val="-5"/>
              </w:rPr>
              <w:t>Иметь представле</w:t>
            </w:r>
            <w:r w:rsidRPr="001245AD">
              <w:rPr>
                <w:color w:val="000000"/>
                <w:spacing w:val="-5"/>
              </w:rPr>
              <w:softHyphen/>
              <w:t>ние о термине «фенечка». Изго</w:t>
            </w:r>
            <w:r w:rsidRPr="001245AD">
              <w:rPr>
                <w:color w:val="000000"/>
                <w:spacing w:val="-5"/>
              </w:rPr>
              <w:softHyphen/>
              <w:t>тавливать бусы из бумаги и простые украшения из би</w:t>
            </w:r>
            <w:r w:rsidRPr="001245AD">
              <w:rPr>
                <w:color w:val="000000"/>
                <w:spacing w:val="-5"/>
              </w:rPr>
              <w:softHyphen/>
              <w:t>сера</w:t>
            </w:r>
          </w:p>
        </w:tc>
        <w:tc>
          <w:tcPr>
            <w:tcW w:w="2551"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spacing w:val="-4"/>
              </w:rPr>
            </w:pPr>
            <w:r w:rsidRPr="001245AD">
              <w:rPr>
                <w:color w:val="000000"/>
                <w:spacing w:val="-5"/>
              </w:rPr>
              <w:t>Положительная мотивация и по</w:t>
            </w:r>
            <w:r w:rsidRPr="001245AD">
              <w:rPr>
                <w:color w:val="000000"/>
                <w:spacing w:val="-5"/>
              </w:rPr>
              <w:softHyphen/>
              <w:t>знавательный ин</w:t>
            </w:r>
            <w:r w:rsidRPr="001245AD">
              <w:rPr>
                <w:color w:val="000000"/>
                <w:spacing w:val="-5"/>
              </w:rPr>
              <w:softHyphen/>
              <w:t>терес к ручному труду, к изучению свойств исполь</w:t>
            </w:r>
            <w:r w:rsidRPr="001245AD">
              <w:rPr>
                <w:color w:val="000000"/>
                <w:spacing w:val="-5"/>
              </w:rPr>
              <w:softHyphen/>
              <w:t>зуемого материала</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3108C2">
            <w:pPr>
              <w:rPr>
                <w:spacing w:val="-4"/>
              </w:rPr>
            </w:pPr>
            <w:r w:rsidRPr="001245AD">
              <w:rPr>
                <w:color w:val="000000"/>
                <w:spacing w:val="-5"/>
              </w:rPr>
              <w:t>Орие</w:t>
            </w:r>
            <w:r w:rsidR="003108C2">
              <w:rPr>
                <w:color w:val="000000"/>
                <w:spacing w:val="-5"/>
              </w:rPr>
              <w:t>нтироваться в разных типах инст</w:t>
            </w:r>
            <w:r w:rsidRPr="001245AD">
              <w:rPr>
                <w:color w:val="000000"/>
                <w:spacing w:val="-5"/>
              </w:rPr>
              <w:t>рукций,</w:t>
            </w:r>
            <w:r w:rsidR="003108C2">
              <w:rPr>
                <w:color w:val="000000"/>
                <w:spacing w:val="-5"/>
              </w:rPr>
              <w:t xml:space="preserve"> следовать плану при изготов</w:t>
            </w:r>
            <w:r w:rsidRPr="001245AD">
              <w:rPr>
                <w:color w:val="000000"/>
                <w:spacing w:val="-5"/>
              </w:rPr>
              <w:t>лении изделия, корректно строить оценочное высказывание</w:t>
            </w:r>
          </w:p>
        </w:tc>
      </w:tr>
      <w:tr w:rsidR="001C2101" w:rsidRPr="001245AD" w:rsidTr="003108C2">
        <w:trPr>
          <w:trHeight w:hRule="exact" w:val="713"/>
        </w:trPr>
        <w:tc>
          <w:tcPr>
            <w:tcW w:w="14743" w:type="dxa"/>
            <w:gridSpan w:val="11"/>
            <w:tcBorders>
              <w:top w:val="single" w:sz="4" w:space="0" w:color="auto"/>
              <w:left w:val="single" w:sz="4" w:space="0" w:color="auto"/>
              <w:bottom w:val="single" w:sz="4" w:space="0" w:color="auto"/>
              <w:right w:val="single" w:sz="4" w:space="0" w:color="auto"/>
            </w:tcBorders>
            <w:shd w:val="clear" w:color="auto" w:fill="FFFFFF"/>
            <w:vAlign w:val="bottom"/>
          </w:tcPr>
          <w:p w:rsidR="001C2101" w:rsidRPr="001245AD" w:rsidRDefault="001C2101" w:rsidP="00595820">
            <w:pPr>
              <w:jc w:val="center"/>
              <w:rPr>
                <w:b/>
                <w:spacing w:val="-4"/>
              </w:rPr>
            </w:pPr>
            <w:r w:rsidRPr="001245AD">
              <w:rPr>
                <w:b/>
                <w:color w:val="000000"/>
                <w:spacing w:val="-5"/>
              </w:rPr>
              <w:t>Страна высоких технологий (4 ч.)</w:t>
            </w:r>
          </w:p>
          <w:p w:rsidR="001C2101" w:rsidRPr="001245AD" w:rsidRDefault="001C2101" w:rsidP="00595820">
            <w:pPr>
              <w:jc w:val="center"/>
              <w:rPr>
                <w:spacing w:val="-4"/>
              </w:rPr>
            </w:pPr>
            <w:r w:rsidRPr="001245AD">
              <w:rPr>
                <w:b/>
                <w:bCs/>
                <w:i/>
                <w:iCs/>
                <w:color w:val="000000"/>
                <w:spacing w:val="-2"/>
              </w:rPr>
              <w:t xml:space="preserve">Устройство и работа компьютера, программы </w:t>
            </w:r>
            <w:r w:rsidRPr="001245AD">
              <w:rPr>
                <w:b/>
                <w:bCs/>
                <w:i/>
                <w:iCs/>
                <w:color w:val="000000"/>
                <w:spacing w:val="-2"/>
                <w:lang w:val="en-US"/>
              </w:rPr>
              <w:t>Paint</w:t>
            </w:r>
            <w:r w:rsidRPr="001245AD">
              <w:rPr>
                <w:b/>
                <w:bCs/>
                <w:i/>
                <w:iCs/>
                <w:color w:val="000000"/>
                <w:spacing w:val="-2"/>
              </w:rPr>
              <w:t xml:space="preserve">, </w:t>
            </w:r>
            <w:r w:rsidRPr="001245AD">
              <w:rPr>
                <w:b/>
                <w:bCs/>
                <w:i/>
                <w:iCs/>
                <w:color w:val="000000"/>
                <w:spacing w:val="-2"/>
                <w:lang w:val="en-US"/>
              </w:rPr>
              <w:t>Word</w:t>
            </w:r>
            <w:r w:rsidRPr="001245AD">
              <w:rPr>
                <w:b/>
                <w:bCs/>
                <w:i/>
                <w:iCs/>
                <w:color w:val="000000"/>
                <w:spacing w:val="-2"/>
              </w:rPr>
              <w:t xml:space="preserve"> и работа с ними</w:t>
            </w:r>
          </w:p>
        </w:tc>
      </w:tr>
      <w:tr w:rsidR="001C2101" w:rsidRPr="001245AD" w:rsidTr="00B62165">
        <w:trPr>
          <w:trHeight w:hRule="exact" w:val="5820"/>
        </w:trPr>
        <w:tc>
          <w:tcPr>
            <w:tcW w:w="1014" w:type="dxa"/>
            <w:gridSpan w:val="2"/>
            <w:tcBorders>
              <w:top w:val="single" w:sz="4" w:space="0" w:color="auto"/>
              <w:left w:val="single" w:sz="4" w:space="0" w:color="auto"/>
              <w:bottom w:val="single" w:sz="4" w:space="0" w:color="auto"/>
              <w:right w:val="nil"/>
            </w:tcBorders>
            <w:shd w:val="clear" w:color="auto" w:fill="FFFFFF"/>
          </w:tcPr>
          <w:p w:rsidR="001C2101" w:rsidRPr="001245AD" w:rsidRDefault="00B62165" w:rsidP="00B62165">
            <w:pPr>
              <w:ind w:firstLine="142"/>
              <w:rPr>
                <w:spacing w:val="-4"/>
              </w:rPr>
            </w:pPr>
            <w:r>
              <w:rPr>
                <w:spacing w:val="-4"/>
              </w:rPr>
              <w:t>13.</w:t>
            </w:r>
          </w:p>
        </w:tc>
        <w:tc>
          <w:tcPr>
            <w:tcW w:w="971"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tc>
        <w:tc>
          <w:tcPr>
            <w:tcW w:w="2127" w:type="dxa"/>
            <w:gridSpan w:val="3"/>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color w:val="000000"/>
                <w:spacing w:val="-5"/>
              </w:rPr>
            </w:pPr>
            <w:r w:rsidRPr="001245AD">
              <w:rPr>
                <w:color w:val="000000"/>
                <w:spacing w:val="-5"/>
              </w:rPr>
              <w:t>Секреты рабочего стола. История компьютера.</w:t>
            </w:r>
          </w:p>
          <w:p w:rsidR="001C2101" w:rsidRPr="001245AD" w:rsidRDefault="001C2101" w:rsidP="00595820">
            <w:pPr>
              <w:rPr>
                <w:spacing w:val="-4"/>
              </w:rPr>
            </w:pPr>
            <w:r w:rsidRPr="001245AD">
              <w:rPr>
                <w:color w:val="000000"/>
                <w:spacing w:val="-5"/>
              </w:rPr>
              <w:t>Волшебные окна</w:t>
            </w:r>
          </w:p>
        </w:tc>
        <w:tc>
          <w:tcPr>
            <w:tcW w:w="850"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b/>
                <w:spacing w:val="-4"/>
              </w:rPr>
            </w:pPr>
            <w:r w:rsidRPr="001245AD">
              <w:rPr>
                <w:bCs/>
                <w:i/>
                <w:iCs/>
                <w:color w:val="000000"/>
                <w:spacing w:val="-2"/>
              </w:rPr>
              <w:t>Урок изучения и</w:t>
            </w:r>
          </w:p>
          <w:p w:rsidR="001C2101" w:rsidRPr="001245AD" w:rsidRDefault="001C2101" w:rsidP="00595820">
            <w:pPr>
              <w:rPr>
                <w:b/>
                <w:spacing w:val="-4"/>
              </w:rPr>
            </w:pPr>
            <w:r w:rsidRPr="001245AD">
              <w:rPr>
                <w:bCs/>
                <w:i/>
                <w:iCs/>
                <w:color w:val="000000"/>
                <w:spacing w:val="-2"/>
              </w:rPr>
              <w:t>первичного</w:t>
            </w:r>
          </w:p>
          <w:p w:rsidR="001C2101" w:rsidRPr="001245AD" w:rsidRDefault="001C2101" w:rsidP="00595820">
            <w:pPr>
              <w:rPr>
                <w:b/>
                <w:spacing w:val="-4"/>
              </w:rPr>
            </w:pPr>
            <w:r w:rsidRPr="001245AD">
              <w:rPr>
                <w:bCs/>
                <w:i/>
                <w:iCs/>
                <w:color w:val="000000"/>
                <w:spacing w:val="-2"/>
              </w:rPr>
              <w:t>закрепления</w:t>
            </w:r>
          </w:p>
          <w:p w:rsidR="001C2101" w:rsidRPr="001245AD" w:rsidRDefault="001C2101" w:rsidP="00595820">
            <w:pPr>
              <w:rPr>
                <w:spacing w:val="-4"/>
              </w:rPr>
            </w:pPr>
            <w:r w:rsidRPr="001245AD">
              <w:rPr>
                <w:bCs/>
                <w:i/>
                <w:iCs/>
                <w:color w:val="000000"/>
                <w:spacing w:val="-2"/>
              </w:rPr>
              <w:t>знаний</w:t>
            </w:r>
          </w:p>
        </w:tc>
        <w:tc>
          <w:tcPr>
            <w:tcW w:w="2126" w:type="dxa"/>
            <w:tcBorders>
              <w:top w:val="single" w:sz="4" w:space="0" w:color="auto"/>
              <w:left w:val="single" w:sz="4" w:space="0" w:color="auto"/>
              <w:bottom w:val="single" w:sz="4" w:space="0" w:color="auto"/>
              <w:right w:val="nil"/>
            </w:tcBorders>
            <w:shd w:val="clear" w:color="auto" w:fill="FFFFFF"/>
            <w:vAlign w:val="bottom"/>
          </w:tcPr>
          <w:p w:rsidR="001C2101" w:rsidRPr="001245AD" w:rsidRDefault="001C2101" w:rsidP="00B62165">
            <w:pPr>
              <w:rPr>
                <w:spacing w:val="-4"/>
              </w:rPr>
            </w:pPr>
            <w:r w:rsidRPr="001245AD">
              <w:rPr>
                <w:color w:val="000000"/>
                <w:spacing w:val="-5"/>
              </w:rPr>
              <w:t>Планирование учебной деятельности при изуче</w:t>
            </w:r>
            <w:r w:rsidRPr="001245AD">
              <w:rPr>
                <w:color w:val="000000"/>
                <w:spacing w:val="-5"/>
              </w:rPr>
              <w:softHyphen/>
              <w:t>нии раздела учебника. Знакомство с развитием компьютерных технологий, использованием компью</w:t>
            </w:r>
            <w:r w:rsidRPr="001245AD">
              <w:rPr>
                <w:color w:val="000000"/>
                <w:spacing w:val="-5"/>
              </w:rPr>
              <w:softHyphen/>
              <w:t>тера в быту</w:t>
            </w:r>
            <w:r w:rsidR="003108C2">
              <w:rPr>
                <w:color w:val="000000"/>
                <w:spacing w:val="-5"/>
              </w:rPr>
              <w:t xml:space="preserve">. </w:t>
            </w:r>
            <w:r w:rsidRPr="001245AD">
              <w:rPr>
                <w:color w:val="000000"/>
                <w:spacing w:val="-5"/>
              </w:rPr>
              <w:t>Знакомство с устройством рабочего стола, иконками программ и сервисов, пап</w:t>
            </w:r>
            <w:r w:rsidRPr="001245AD">
              <w:rPr>
                <w:color w:val="000000"/>
                <w:spacing w:val="-5"/>
              </w:rPr>
              <w:softHyphen/>
              <w:t>ками и файлами, окнами. Работа с пусковым меню. Корректное выключение компьютера</w:t>
            </w:r>
          </w:p>
        </w:tc>
        <w:tc>
          <w:tcPr>
            <w:tcW w:w="2552"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color w:val="000000"/>
                <w:spacing w:val="-5"/>
              </w:rPr>
            </w:pPr>
            <w:r w:rsidRPr="001245AD">
              <w:rPr>
                <w:color w:val="000000"/>
                <w:spacing w:val="-5"/>
              </w:rPr>
              <w:t>Рассказывать об истории компьюте</w:t>
            </w:r>
            <w:r w:rsidRPr="001245AD">
              <w:rPr>
                <w:color w:val="000000"/>
                <w:spacing w:val="-5"/>
              </w:rPr>
              <w:softHyphen/>
              <w:t>ра и вычислитель</w:t>
            </w:r>
            <w:r w:rsidRPr="001245AD">
              <w:rPr>
                <w:color w:val="000000"/>
                <w:spacing w:val="-5"/>
              </w:rPr>
              <w:softHyphen/>
              <w:t>ной техники</w:t>
            </w:r>
          </w:p>
          <w:p w:rsidR="001C2101" w:rsidRPr="001245AD" w:rsidRDefault="001C2101" w:rsidP="00595820">
            <w:pPr>
              <w:rPr>
                <w:spacing w:val="-4"/>
              </w:rPr>
            </w:pPr>
            <w:r w:rsidRPr="001245AD">
              <w:rPr>
                <w:color w:val="000000"/>
                <w:spacing w:val="-5"/>
              </w:rPr>
              <w:t>Включать и выклю</w:t>
            </w:r>
            <w:r w:rsidRPr="001245AD">
              <w:rPr>
                <w:color w:val="000000"/>
                <w:spacing w:val="-5"/>
              </w:rPr>
              <w:softHyphen/>
              <w:t>чать компьютер. Знать расположе</w:t>
            </w:r>
            <w:r w:rsidRPr="001245AD">
              <w:rPr>
                <w:color w:val="000000"/>
                <w:spacing w:val="-5"/>
              </w:rPr>
              <w:softHyphen/>
              <w:t>ние и символы ра</w:t>
            </w:r>
            <w:r w:rsidRPr="001245AD">
              <w:rPr>
                <w:color w:val="000000"/>
                <w:spacing w:val="-5"/>
              </w:rPr>
              <w:softHyphen/>
              <w:t>бочего стола. По</w:t>
            </w:r>
            <w:r w:rsidRPr="001245AD">
              <w:rPr>
                <w:color w:val="000000"/>
                <w:spacing w:val="-5"/>
              </w:rPr>
              <w:softHyphen/>
              <w:t>нимать назначение пускового меню, использовать пус</w:t>
            </w:r>
            <w:r w:rsidRPr="001245AD">
              <w:rPr>
                <w:color w:val="000000"/>
                <w:spacing w:val="-5"/>
              </w:rPr>
              <w:softHyphen/>
              <w:t>ковое меню для работы на компью</w:t>
            </w:r>
            <w:r w:rsidRPr="001245AD">
              <w:rPr>
                <w:color w:val="000000"/>
                <w:spacing w:val="-5"/>
              </w:rPr>
              <w:softHyphen/>
              <w:t>тере</w:t>
            </w:r>
          </w:p>
        </w:tc>
        <w:tc>
          <w:tcPr>
            <w:tcW w:w="2551"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595820">
            <w:pPr>
              <w:rPr>
                <w:color w:val="000000"/>
                <w:spacing w:val="-5"/>
              </w:rPr>
            </w:pPr>
            <w:r w:rsidRPr="001245AD">
              <w:rPr>
                <w:color w:val="000000"/>
                <w:spacing w:val="-5"/>
              </w:rPr>
              <w:t>Осознание роли человеческого ра</w:t>
            </w:r>
            <w:r w:rsidRPr="001245AD">
              <w:rPr>
                <w:color w:val="000000"/>
                <w:spacing w:val="-5"/>
              </w:rPr>
              <w:softHyphen/>
              <w:t>зума в эволюции науки и техники</w:t>
            </w:r>
          </w:p>
          <w:p w:rsidR="001C2101" w:rsidRPr="001245AD" w:rsidRDefault="001C2101" w:rsidP="00595820">
            <w:pPr>
              <w:rPr>
                <w:spacing w:val="-4"/>
              </w:rPr>
            </w:pPr>
            <w:r w:rsidRPr="001245AD">
              <w:rPr>
                <w:color w:val="000000"/>
                <w:spacing w:val="-5"/>
              </w:rPr>
              <w:t>Положительная мо</w:t>
            </w:r>
            <w:r w:rsidRPr="001245AD">
              <w:rPr>
                <w:color w:val="000000"/>
                <w:spacing w:val="-5"/>
              </w:rPr>
              <w:softHyphen/>
              <w:t>тивация и познава</w:t>
            </w:r>
            <w:r w:rsidRPr="001245AD">
              <w:rPr>
                <w:color w:val="000000"/>
                <w:spacing w:val="-5"/>
              </w:rPr>
              <w:softHyphen/>
              <w:t>тельный интерес к изучению свойств компьютера</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595820">
            <w:pPr>
              <w:rPr>
                <w:spacing w:val="-4"/>
              </w:rPr>
            </w:pPr>
            <w:r w:rsidRPr="001245AD">
              <w:rPr>
                <w:color w:val="000000"/>
                <w:spacing w:val="-5"/>
              </w:rPr>
              <w:t>Получать инфор</w:t>
            </w:r>
            <w:r w:rsidRPr="001245AD">
              <w:rPr>
                <w:color w:val="000000"/>
                <w:spacing w:val="-5"/>
              </w:rPr>
              <w:softHyphen/>
              <w:t>мацию из различ</w:t>
            </w:r>
            <w:r w:rsidRPr="001245AD">
              <w:rPr>
                <w:color w:val="000000"/>
                <w:spacing w:val="-5"/>
              </w:rPr>
              <w:softHyphen/>
              <w:t>ных источников, делать выводы</w:t>
            </w:r>
          </w:p>
        </w:tc>
      </w:tr>
    </w:tbl>
    <w:tbl>
      <w:tblPr>
        <w:tblpPr w:leftFromText="180" w:rightFromText="180" w:vertAnchor="text" w:horzAnchor="margin" w:tblpX="-279" w:tblpY="357"/>
        <w:tblW w:w="14747" w:type="dxa"/>
        <w:tblLayout w:type="fixed"/>
        <w:tblCellMar>
          <w:left w:w="0" w:type="dxa"/>
          <w:right w:w="0" w:type="dxa"/>
        </w:tblCellMar>
        <w:tblLook w:val="0000" w:firstRow="0" w:lastRow="0" w:firstColumn="0" w:lastColumn="0" w:noHBand="0" w:noVBand="0"/>
      </w:tblPr>
      <w:tblGrid>
        <w:gridCol w:w="1035"/>
        <w:gridCol w:w="955"/>
        <w:gridCol w:w="2126"/>
        <w:gridCol w:w="851"/>
        <w:gridCol w:w="2126"/>
        <w:gridCol w:w="2551"/>
        <w:gridCol w:w="2552"/>
        <w:gridCol w:w="2551"/>
      </w:tblGrid>
      <w:tr w:rsidR="001C2101" w:rsidRPr="001245AD" w:rsidTr="00B62165">
        <w:trPr>
          <w:trHeight w:hRule="exact" w:val="3126"/>
        </w:trPr>
        <w:tc>
          <w:tcPr>
            <w:tcW w:w="1035" w:type="dxa"/>
            <w:tcBorders>
              <w:top w:val="single" w:sz="4" w:space="0" w:color="auto"/>
              <w:left w:val="single" w:sz="4" w:space="0" w:color="auto"/>
              <w:bottom w:val="single" w:sz="4" w:space="0" w:color="auto"/>
              <w:right w:val="nil"/>
            </w:tcBorders>
            <w:shd w:val="clear" w:color="auto" w:fill="FFFFFF"/>
          </w:tcPr>
          <w:p w:rsidR="001C2101" w:rsidRPr="00B62165" w:rsidRDefault="00B62165" w:rsidP="00B62165">
            <w:pPr>
              <w:ind w:left="360"/>
              <w:rPr>
                <w:spacing w:val="-4"/>
              </w:rPr>
            </w:pPr>
            <w:r>
              <w:rPr>
                <w:spacing w:val="-4"/>
              </w:rPr>
              <w:lastRenderedPageBreak/>
              <w:t>14.</w:t>
            </w:r>
          </w:p>
        </w:tc>
        <w:tc>
          <w:tcPr>
            <w:tcW w:w="955"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3108C2"/>
        </w:tc>
        <w:tc>
          <w:tcPr>
            <w:tcW w:w="2126"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3108C2">
            <w:pPr>
              <w:rPr>
                <w:spacing w:val="-4"/>
              </w:rPr>
            </w:pPr>
            <w:r w:rsidRPr="001245AD">
              <w:rPr>
                <w:color w:val="000000"/>
                <w:spacing w:val="-5"/>
              </w:rPr>
              <w:t>Город компьютерных художников</w:t>
            </w:r>
          </w:p>
        </w:tc>
        <w:tc>
          <w:tcPr>
            <w:tcW w:w="851"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3108C2">
            <w:pPr>
              <w:rPr>
                <w:b/>
                <w:spacing w:val="-4"/>
              </w:rPr>
            </w:pPr>
            <w:r w:rsidRPr="001245AD">
              <w:rPr>
                <w:bCs/>
                <w:i/>
                <w:iCs/>
                <w:color w:val="000000"/>
                <w:spacing w:val="-2"/>
              </w:rPr>
              <w:t>Урок изучения и первичного закрепления знаний</w:t>
            </w:r>
          </w:p>
        </w:tc>
        <w:tc>
          <w:tcPr>
            <w:tcW w:w="2126"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3108C2">
            <w:pPr>
              <w:rPr>
                <w:spacing w:val="-4"/>
              </w:rPr>
            </w:pPr>
            <w:r w:rsidRPr="001245AD">
              <w:rPr>
                <w:color w:val="000000"/>
                <w:spacing w:val="-5"/>
              </w:rPr>
              <w:t xml:space="preserve">Знакомство с продуктами компьютерной графики. Знакомство с программой </w:t>
            </w:r>
            <w:r w:rsidRPr="001245AD">
              <w:rPr>
                <w:color w:val="000000"/>
                <w:spacing w:val="-5"/>
                <w:lang w:val="en-US"/>
              </w:rPr>
              <w:t>Paint</w:t>
            </w:r>
            <w:r w:rsidRPr="001245AD">
              <w:rPr>
                <w:color w:val="000000"/>
                <w:spacing w:val="-5"/>
              </w:rPr>
              <w:t>, интерфейсом, функ</w:t>
            </w:r>
            <w:r w:rsidRPr="001245AD">
              <w:rPr>
                <w:color w:val="000000"/>
                <w:spacing w:val="-5"/>
              </w:rPr>
              <w:softHyphen/>
              <w:t>циями, инструментами программы. Создание и сохранение рисунка</w:t>
            </w:r>
          </w:p>
        </w:tc>
        <w:tc>
          <w:tcPr>
            <w:tcW w:w="2551"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3108C2">
            <w:pPr>
              <w:rPr>
                <w:spacing w:val="-4"/>
              </w:rPr>
            </w:pPr>
            <w:r w:rsidRPr="001245AD">
              <w:rPr>
                <w:color w:val="000000"/>
                <w:spacing w:val="-5"/>
              </w:rPr>
              <w:t>Знать назначение графических ре</w:t>
            </w:r>
            <w:r w:rsidRPr="001245AD">
              <w:rPr>
                <w:color w:val="000000"/>
                <w:spacing w:val="-5"/>
              </w:rPr>
              <w:softHyphen/>
              <w:t>дакторов. Запус</w:t>
            </w:r>
            <w:r w:rsidRPr="001245AD">
              <w:rPr>
                <w:color w:val="000000"/>
                <w:spacing w:val="-5"/>
              </w:rPr>
              <w:softHyphen/>
              <w:t xml:space="preserve">кать программу </w:t>
            </w:r>
            <w:r w:rsidRPr="001245AD">
              <w:rPr>
                <w:color w:val="000000"/>
                <w:spacing w:val="-5"/>
                <w:lang w:val="en-US"/>
              </w:rPr>
              <w:t>Paint</w:t>
            </w:r>
            <w:r w:rsidRPr="001245AD">
              <w:rPr>
                <w:color w:val="000000"/>
                <w:spacing w:val="-5"/>
              </w:rPr>
              <w:t>, использовать основные функции и инструменты</w:t>
            </w:r>
          </w:p>
        </w:tc>
        <w:tc>
          <w:tcPr>
            <w:tcW w:w="2552" w:type="dxa"/>
            <w:tcBorders>
              <w:top w:val="single" w:sz="4" w:space="0" w:color="auto"/>
              <w:left w:val="single" w:sz="4" w:space="0" w:color="auto"/>
              <w:bottom w:val="single" w:sz="4" w:space="0" w:color="auto"/>
              <w:right w:val="nil"/>
            </w:tcBorders>
            <w:shd w:val="clear" w:color="auto" w:fill="FFFFFF"/>
          </w:tcPr>
          <w:p w:rsidR="001C2101" w:rsidRPr="001245AD" w:rsidRDefault="001C2101" w:rsidP="003108C2">
            <w:pPr>
              <w:rPr>
                <w:spacing w:val="-4"/>
              </w:rPr>
            </w:pPr>
            <w:r w:rsidRPr="001245AD">
              <w:rPr>
                <w:color w:val="000000"/>
                <w:spacing w:val="-5"/>
              </w:rPr>
              <w:t>Положительная мотивация и по</w:t>
            </w:r>
            <w:r w:rsidRPr="001245AD">
              <w:rPr>
                <w:color w:val="000000"/>
                <w:spacing w:val="-5"/>
              </w:rPr>
              <w:softHyphen/>
              <w:t>знавательный ин</w:t>
            </w:r>
            <w:r w:rsidRPr="001245AD">
              <w:rPr>
                <w:color w:val="000000"/>
                <w:spacing w:val="-5"/>
              </w:rPr>
              <w:softHyphen/>
              <w:t>терес к изучению компьютерных про</w:t>
            </w:r>
            <w:r w:rsidRPr="001245AD">
              <w:rPr>
                <w:color w:val="000000"/>
                <w:spacing w:val="-5"/>
              </w:rPr>
              <w:softHyphen/>
              <w:t>грамм</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1C2101" w:rsidRPr="001245AD" w:rsidRDefault="001C2101" w:rsidP="003108C2">
            <w:pPr>
              <w:rPr>
                <w:spacing w:val="-4"/>
              </w:rPr>
            </w:pPr>
            <w:r w:rsidRPr="001245AD">
              <w:rPr>
                <w:color w:val="000000"/>
                <w:spacing w:val="-5"/>
              </w:rPr>
              <w:t>Получать инфор</w:t>
            </w:r>
            <w:r w:rsidRPr="001245AD">
              <w:rPr>
                <w:color w:val="000000"/>
                <w:spacing w:val="-5"/>
              </w:rPr>
              <w:softHyphen/>
              <w:t>мацию из различ</w:t>
            </w:r>
            <w:r w:rsidRPr="001245AD">
              <w:rPr>
                <w:color w:val="000000"/>
                <w:spacing w:val="-5"/>
              </w:rPr>
              <w:softHyphen/>
              <w:t>ных источников, следовать образцу действий, догова</w:t>
            </w:r>
            <w:r w:rsidRPr="001245AD">
              <w:rPr>
                <w:color w:val="000000"/>
                <w:spacing w:val="-5"/>
              </w:rPr>
              <w:softHyphen/>
              <w:t>риваться о режиме совместной рабо</w:t>
            </w:r>
            <w:r w:rsidRPr="001245AD">
              <w:rPr>
                <w:color w:val="000000"/>
                <w:spacing w:val="-5"/>
              </w:rPr>
              <w:softHyphen/>
              <w:t>ты, осуществлять взаимопомощь</w:t>
            </w:r>
          </w:p>
        </w:tc>
      </w:tr>
      <w:tr w:rsidR="00B62165" w:rsidRPr="001245AD" w:rsidTr="00B62165">
        <w:trPr>
          <w:trHeight w:hRule="exact" w:val="3113"/>
        </w:trPr>
        <w:tc>
          <w:tcPr>
            <w:tcW w:w="1035" w:type="dxa"/>
            <w:tcBorders>
              <w:top w:val="single" w:sz="4" w:space="0" w:color="auto"/>
              <w:left w:val="single" w:sz="4" w:space="0" w:color="auto"/>
              <w:bottom w:val="single" w:sz="4" w:space="0" w:color="auto"/>
              <w:right w:val="nil"/>
            </w:tcBorders>
            <w:shd w:val="clear" w:color="auto" w:fill="FFFFFF"/>
          </w:tcPr>
          <w:p w:rsidR="00B62165" w:rsidRDefault="00B62165" w:rsidP="00B62165">
            <w:pPr>
              <w:ind w:left="360"/>
              <w:rPr>
                <w:spacing w:val="-4"/>
              </w:rPr>
            </w:pPr>
            <w:r>
              <w:rPr>
                <w:spacing w:val="-4"/>
              </w:rPr>
              <w:t>15.</w:t>
            </w:r>
          </w:p>
        </w:tc>
        <w:tc>
          <w:tcPr>
            <w:tcW w:w="955" w:type="dxa"/>
            <w:tcBorders>
              <w:top w:val="single" w:sz="4" w:space="0" w:color="auto"/>
              <w:left w:val="single" w:sz="4" w:space="0" w:color="auto"/>
              <w:bottom w:val="single" w:sz="4" w:space="0" w:color="auto"/>
              <w:right w:val="nil"/>
            </w:tcBorders>
            <w:shd w:val="clear" w:color="auto" w:fill="FFFFFF"/>
          </w:tcPr>
          <w:p w:rsidR="00B62165" w:rsidRPr="001245AD" w:rsidRDefault="00B62165" w:rsidP="003108C2"/>
        </w:tc>
        <w:tc>
          <w:tcPr>
            <w:tcW w:w="2126" w:type="dxa"/>
            <w:tcBorders>
              <w:top w:val="single" w:sz="4" w:space="0" w:color="auto"/>
              <w:left w:val="single" w:sz="4" w:space="0" w:color="auto"/>
              <w:bottom w:val="single" w:sz="4" w:space="0" w:color="auto"/>
              <w:right w:val="nil"/>
            </w:tcBorders>
            <w:shd w:val="clear" w:color="auto" w:fill="FFFFFF"/>
          </w:tcPr>
          <w:p w:rsidR="00B62165" w:rsidRPr="001245AD" w:rsidRDefault="00B62165" w:rsidP="00725463">
            <w:pPr>
              <w:rPr>
                <w:spacing w:val="-4"/>
              </w:rPr>
            </w:pPr>
            <w:r w:rsidRPr="001245AD">
              <w:rPr>
                <w:color w:val="000000"/>
                <w:spacing w:val="-5"/>
              </w:rPr>
              <w:t>Занимательное чер</w:t>
            </w:r>
            <w:r w:rsidRPr="001245AD">
              <w:rPr>
                <w:color w:val="000000"/>
                <w:spacing w:val="-5"/>
              </w:rPr>
              <w:softHyphen/>
              <w:t xml:space="preserve">чение. Инструменты программы </w:t>
            </w:r>
            <w:r w:rsidRPr="001245AD">
              <w:rPr>
                <w:color w:val="000000"/>
                <w:spacing w:val="-5"/>
                <w:lang w:val="en-US"/>
              </w:rPr>
              <w:t>Paint</w:t>
            </w:r>
          </w:p>
        </w:tc>
        <w:tc>
          <w:tcPr>
            <w:tcW w:w="851" w:type="dxa"/>
            <w:tcBorders>
              <w:top w:val="single" w:sz="4" w:space="0" w:color="auto"/>
              <w:left w:val="single" w:sz="4" w:space="0" w:color="auto"/>
              <w:bottom w:val="single" w:sz="4" w:space="0" w:color="auto"/>
              <w:right w:val="nil"/>
            </w:tcBorders>
            <w:shd w:val="clear" w:color="auto" w:fill="FFFFFF"/>
          </w:tcPr>
          <w:p w:rsidR="00B62165" w:rsidRPr="001245AD" w:rsidRDefault="00B62165" w:rsidP="00725463">
            <w:pPr>
              <w:rPr>
                <w:i/>
                <w:iCs/>
                <w:color w:val="000000"/>
                <w:spacing w:val="-4"/>
              </w:rPr>
            </w:pPr>
          </w:p>
          <w:p w:rsidR="00B62165" w:rsidRPr="001245AD" w:rsidRDefault="00B62165" w:rsidP="00725463">
            <w:pPr>
              <w:rPr>
                <w:spacing w:val="-4"/>
              </w:rPr>
            </w:pPr>
            <w:r w:rsidRPr="001245AD">
              <w:rPr>
                <w:i/>
                <w:iCs/>
                <w:color w:val="000000"/>
                <w:spacing w:val="-4"/>
              </w:rPr>
              <w:t>Комбинирован</w:t>
            </w:r>
            <w:r w:rsidRPr="001245AD">
              <w:rPr>
                <w:i/>
                <w:iCs/>
                <w:color w:val="000000"/>
                <w:spacing w:val="-4"/>
              </w:rPr>
              <w:softHyphen/>
              <w:t>ный урок</w:t>
            </w:r>
          </w:p>
        </w:tc>
        <w:tc>
          <w:tcPr>
            <w:tcW w:w="2126" w:type="dxa"/>
            <w:tcBorders>
              <w:top w:val="single" w:sz="4" w:space="0" w:color="auto"/>
              <w:left w:val="single" w:sz="4" w:space="0" w:color="auto"/>
              <w:bottom w:val="single" w:sz="4" w:space="0" w:color="auto"/>
              <w:right w:val="nil"/>
            </w:tcBorders>
            <w:shd w:val="clear" w:color="auto" w:fill="FFFFFF"/>
          </w:tcPr>
          <w:p w:rsidR="00B62165" w:rsidRPr="001245AD" w:rsidRDefault="00B62165" w:rsidP="00725463">
            <w:pPr>
              <w:rPr>
                <w:spacing w:val="-4"/>
              </w:rPr>
            </w:pPr>
            <w:r w:rsidRPr="001245AD">
              <w:rPr>
                <w:color w:val="000000"/>
                <w:spacing w:val="-5"/>
              </w:rPr>
              <w:t xml:space="preserve">Продолжение освоения инструментов и функций графического редактора </w:t>
            </w:r>
            <w:r w:rsidRPr="001245AD">
              <w:rPr>
                <w:color w:val="000000"/>
                <w:spacing w:val="-5"/>
                <w:lang w:val="en-US"/>
              </w:rPr>
              <w:t>Paint</w:t>
            </w:r>
            <w:r w:rsidRPr="001245AD">
              <w:rPr>
                <w:color w:val="000000"/>
                <w:spacing w:val="-5"/>
              </w:rPr>
              <w:t>. Построение геомет</w:t>
            </w:r>
            <w:r w:rsidRPr="001245AD">
              <w:rPr>
                <w:color w:val="000000"/>
                <w:spacing w:val="-5"/>
              </w:rPr>
              <w:softHyphen/>
              <w:t>рических объектов. Пере</w:t>
            </w:r>
            <w:r w:rsidRPr="001245AD">
              <w:rPr>
                <w:color w:val="000000"/>
                <w:spacing w:val="-5"/>
              </w:rPr>
              <w:softHyphen/>
              <w:t>движение, копирование объектов</w:t>
            </w:r>
          </w:p>
        </w:tc>
        <w:tc>
          <w:tcPr>
            <w:tcW w:w="2551" w:type="dxa"/>
            <w:tcBorders>
              <w:top w:val="single" w:sz="4" w:space="0" w:color="auto"/>
              <w:left w:val="single" w:sz="4" w:space="0" w:color="auto"/>
              <w:bottom w:val="single" w:sz="4" w:space="0" w:color="auto"/>
              <w:right w:val="nil"/>
            </w:tcBorders>
            <w:shd w:val="clear" w:color="auto" w:fill="FFFFFF"/>
          </w:tcPr>
          <w:p w:rsidR="00B62165" w:rsidRPr="001245AD" w:rsidRDefault="00B62165" w:rsidP="00725463">
            <w:pPr>
              <w:rPr>
                <w:spacing w:val="-4"/>
              </w:rPr>
            </w:pPr>
            <w:r w:rsidRPr="001245AD">
              <w:rPr>
                <w:color w:val="000000"/>
                <w:spacing w:val="-5"/>
              </w:rPr>
              <w:t>Использовать ин</w:t>
            </w:r>
            <w:r w:rsidRPr="001245AD">
              <w:rPr>
                <w:color w:val="000000"/>
                <w:spacing w:val="-5"/>
              </w:rPr>
              <w:softHyphen/>
              <w:t>струменты про</w:t>
            </w:r>
            <w:r w:rsidRPr="001245AD">
              <w:rPr>
                <w:color w:val="000000"/>
                <w:spacing w:val="-5"/>
              </w:rPr>
              <w:softHyphen/>
              <w:t xml:space="preserve">граммы </w:t>
            </w:r>
            <w:r w:rsidRPr="001245AD">
              <w:rPr>
                <w:color w:val="000000"/>
                <w:spacing w:val="-5"/>
                <w:lang w:val="en-US"/>
              </w:rPr>
              <w:t>Paint</w:t>
            </w:r>
            <w:r w:rsidRPr="001245AD">
              <w:rPr>
                <w:color w:val="000000"/>
                <w:spacing w:val="-5"/>
              </w:rPr>
              <w:t xml:space="preserve"> для создания творче</w:t>
            </w:r>
            <w:r w:rsidRPr="001245AD">
              <w:rPr>
                <w:color w:val="000000"/>
                <w:spacing w:val="-5"/>
              </w:rPr>
              <w:softHyphen/>
              <w:t>ских работ</w:t>
            </w:r>
          </w:p>
        </w:tc>
        <w:tc>
          <w:tcPr>
            <w:tcW w:w="2552" w:type="dxa"/>
            <w:tcBorders>
              <w:top w:val="single" w:sz="4" w:space="0" w:color="auto"/>
              <w:left w:val="single" w:sz="4" w:space="0" w:color="auto"/>
              <w:bottom w:val="single" w:sz="4" w:space="0" w:color="auto"/>
              <w:right w:val="nil"/>
            </w:tcBorders>
            <w:shd w:val="clear" w:color="auto" w:fill="FFFFFF"/>
          </w:tcPr>
          <w:p w:rsidR="00B62165" w:rsidRPr="001245AD" w:rsidRDefault="00B62165" w:rsidP="00725463">
            <w:pPr>
              <w:rPr>
                <w:spacing w:val="-4"/>
              </w:rPr>
            </w:pPr>
            <w:r w:rsidRPr="001245AD">
              <w:rPr>
                <w:color w:val="000000"/>
                <w:spacing w:val="-5"/>
              </w:rPr>
              <w:t>Адекватная оценка правильности вы</w:t>
            </w:r>
            <w:r w:rsidRPr="001245AD">
              <w:rPr>
                <w:color w:val="000000"/>
                <w:spacing w:val="-5"/>
              </w:rPr>
              <w:softHyphen/>
              <w:t>полнения задания</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bottom"/>
          </w:tcPr>
          <w:p w:rsidR="00B62165" w:rsidRPr="001245AD" w:rsidRDefault="00B62165" w:rsidP="00B62165">
            <w:pPr>
              <w:rPr>
                <w:spacing w:val="-4"/>
              </w:rPr>
            </w:pPr>
            <w:r w:rsidRPr="001245AD">
              <w:rPr>
                <w:color w:val="000000"/>
                <w:spacing w:val="-5"/>
              </w:rPr>
              <w:t>Использовать воз</w:t>
            </w:r>
            <w:r w:rsidRPr="001245AD">
              <w:rPr>
                <w:color w:val="000000"/>
                <w:spacing w:val="-5"/>
              </w:rPr>
              <w:softHyphen/>
              <w:t>можность компью</w:t>
            </w:r>
            <w:r w:rsidRPr="001245AD">
              <w:rPr>
                <w:color w:val="000000"/>
                <w:spacing w:val="-5"/>
              </w:rPr>
              <w:softHyphen/>
              <w:t>терных сервисов для создания соб</w:t>
            </w:r>
            <w:r w:rsidRPr="001245AD">
              <w:rPr>
                <w:color w:val="000000"/>
                <w:spacing w:val="-5"/>
              </w:rPr>
              <w:softHyphen/>
              <w:t>ственных автор</w:t>
            </w:r>
            <w:r w:rsidRPr="001245AD">
              <w:rPr>
                <w:color w:val="000000"/>
                <w:spacing w:val="-5"/>
              </w:rPr>
              <w:softHyphen/>
              <w:t>ских продуктов, договариваться при работе в паре, распределять обя</w:t>
            </w:r>
            <w:r w:rsidRPr="001245AD">
              <w:rPr>
                <w:color w:val="000000"/>
                <w:spacing w:val="-5"/>
              </w:rPr>
              <w:softHyphen/>
              <w:t>занности, осущест</w:t>
            </w:r>
            <w:r w:rsidRPr="001245AD">
              <w:rPr>
                <w:color w:val="000000"/>
                <w:spacing w:val="-5"/>
              </w:rPr>
              <w:softHyphen/>
              <w:t>влять взаимокон</w:t>
            </w:r>
            <w:r w:rsidRPr="001245AD">
              <w:rPr>
                <w:color w:val="000000"/>
                <w:spacing w:val="-5"/>
              </w:rPr>
              <w:softHyphen/>
              <w:t>троль и взаимооценку</w:t>
            </w:r>
          </w:p>
        </w:tc>
      </w:tr>
      <w:tr w:rsidR="00B919DD" w:rsidRPr="001245AD" w:rsidTr="00B919DD">
        <w:trPr>
          <w:trHeight w:hRule="exact" w:val="3560"/>
        </w:trPr>
        <w:tc>
          <w:tcPr>
            <w:tcW w:w="1035" w:type="dxa"/>
            <w:tcBorders>
              <w:top w:val="single" w:sz="4" w:space="0" w:color="auto"/>
              <w:left w:val="single" w:sz="4" w:space="0" w:color="auto"/>
              <w:bottom w:val="single" w:sz="4" w:space="0" w:color="auto"/>
              <w:right w:val="nil"/>
            </w:tcBorders>
            <w:shd w:val="clear" w:color="auto" w:fill="FFFFFF"/>
          </w:tcPr>
          <w:p w:rsidR="00B919DD" w:rsidRDefault="00B919DD" w:rsidP="00B919DD">
            <w:r>
              <w:lastRenderedPageBreak/>
              <w:t>16.</w:t>
            </w:r>
          </w:p>
        </w:tc>
        <w:tc>
          <w:tcPr>
            <w:tcW w:w="955" w:type="dxa"/>
            <w:tcBorders>
              <w:top w:val="single" w:sz="4" w:space="0" w:color="auto"/>
              <w:left w:val="single" w:sz="4" w:space="0" w:color="auto"/>
              <w:bottom w:val="single" w:sz="4" w:space="0" w:color="auto"/>
              <w:right w:val="nil"/>
            </w:tcBorders>
            <w:shd w:val="clear" w:color="auto" w:fill="FFFFFF"/>
          </w:tcPr>
          <w:p w:rsidR="00B919DD" w:rsidRPr="001245AD" w:rsidRDefault="00B919DD" w:rsidP="00B919DD"/>
        </w:tc>
        <w:tc>
          <w:tcPr>
            <w:tcW w:w="2126" w:type="dxa"/>
            <w:tcBorders>
              <w:top w:val="single" w:sz="4" w:space="0" w:color="auto"/>
              <w:left w:val="single" w:sz="4" w:space="0" w:color="auto"/>
              <w:bottom w:val="single" w:sz="4" w:space="0" w:color="auto"/>
              <w:right w:val="nil"/>
            </w:tcBorders>
            <w:shd w:val="clear" w:color="auto" w:fill="FFFFFF"/>
          </w:tcPr>
          <w:p w:rsidR="00B919DD" w:rsidRPr="00B919DD" w:rsidRDefault="00B919DD" w:rsidP="00B919DD">
            <w:pPr>
              <w:rPr>
                <w:kern w:val="0"/>
              </w:rPr>
            </w:pPr>
            <w:r w:rsidRPr="00B919DD">
              <w:rPr>
                <w:color w:val="000000"/>
                <w:kern w:val="0"/>
              </w:rPr>
              <w:t>Аллея редакторов</w:t>
            </w:r>
          </w:p>
          <w:p w:rsidR="00B919DD" w:rsidRDefault="00B919DD" w:rsidP="00B919DD">
            <w:pPr>
              <w:rPr>
                <w:color w:val="000000"/>
                <w:kern w:val="24"/>
              </w:rPr>
            </w:pPr>
          </w:p>
          <w:p w:rsidR="00B919DD" w:rsidRPr="00B919DD" w:rsidRDefault="00B919DD" w:rsidP="00B919DD">
            <w:pPr>
              <w:rPr>
                <w:color w:val="000000"/>
                <w:kern w:val="24"/>
              </w:rPr>
            </w:pPr>
          </w:p>
          <w:p w:rsidR="00B919DD" w:rsidRPr="00B919DD" w:rsidRDefault="00B919DD" w:rsidP="00B919DD">
            <w:pPr>
              <w:rPr>
                <w:kern w:val="24"/>
              </w:rPr>
            </w:pPr>
            <w:r w:rsidRPr="00B919DD">
              <w:rPr>
                <w:color w:val="000000"/>
                <w:kern w:val="24"/>
              </w:rPr>
              <w:t>Улица виртуальных писателей</w:t>
            </w:r>
          </w:p>
        </w:tc>
        <w:tc>
          <w:tcPr>
            <w:tcW w:w="851" w:type="dxa"/>
            <w:tcBorders>
              <w:top w:val="single" w:sz="4" w:space="0" w:color="auto"/>
              <w:left w:val="single" w:sz="4" w:space="0" w:color="auto"/>
              <w:bottom w:val="single" w:sz="4" w:space="0" w:color="auto"/>
              <w:right w:val="nil"/>
            </w:tcBorders>
            <w:shd w:val="clear" w:color="auto" w:fill="FFFFFF"/>
          </w:tcPr>
          <w:p w:rsidR="00B919DD" w:rsidRPr="00B919DD" w:rsidRDefault="00B919DD" w:rsidP="00B919DD">
            <w:pPr>
              <w:rPr>
                <w:i/>
                <w:iCs/>
                <w:color w:val="000000"/>
                <w:kern w:val="24"/>
              </w:rPr>
            </w:pPr>
          </w:p>
          <w:p w:rsidR="00B919DD" w:rsidRPr="00B919DD" w:rsidRDefault="00B919DD" w:rsidP="00B919DD">
            <w:pPr>
              <w:rPr>
                <w:kern w:val="24"/>
              </w:rPr>
            </w:pPr>
            <w:r w:rsidRPr="00B919DD">
              <w:rPr>
                <w:i/>
                <w:iCs/>
                <w:color w:val="000000"/>
                <w:kern w:val="24"/>
              </w:rPr>
              <w:t>Урок изучения и первичного закрепления знаний</w:t>
            </w:r>
          </w:p>
          <w:p w:rsidR="00B919DD" w:rsidRPr="00B919DD" w:rsidRDefault="00B919DD" w:rsidP="00B919DD">
            <w:pPr>
              <w:rPr>
                <w:i/>
                <w:iCs/>
                <w:color w:val="000000"/>
                <w:kern w:val="24"/>
              </w:rPr>
            </w:pPr>
          </w:p>
          <w:p w:rsidR="00B919DD" w:rsidRPr="00B919DD" w:rsidRDefault="00B919DD" w:rsidP="00B919DD">
            <w:pPr>
              <w:rPr>
                <w:kern w:val="24"/>
              </w:rPr>
            </w:pPr>
          </w:p>
        </w:tc>
        <w:tc>
          <w:tcPr>
            <w:tcW w:w="2126" w:type="dxa"/>
            <w:tcBorders>
              <w:top w:val="single" w:sz="4" w:space="0" w:color="auto"/>
              <w:left w:val="single" w:sz="4" w:space="0" w:color="auto"/>
              <w:bottom w:val="single" w:sz="4" w:space="0" w:color="auto"/>
              <w:right w:val="nil"/>
            </w:tcBorders>
            <w:shd w:val="clear" w:color="auto" w:fill="FFFFFF"/>
          </w:tcPr>
          <w:p w:rsidR="00B919DD" w:rsidRPr="00B919DD" w:rsidRDefault="00B919DD" w:rsidP="00B919DD">
            <w:pPr>
              <w:rPr>
                <w:kern w:val="24"/>
              </w:rPr>
            </w:pPr>
            <w:r w:rsidRPr="00B919DD">
              <w:rPr>
                <w:color w:val="000000"/>
                <w:kern w:val="24"/>
              </w:rPr>
              <w:t>Знакомство с интерфей</w:t>
            </w:r>
            <w:r w:rsidRPr="00B919DD">
              <w:rPr>
                <w:color w:val="000000"/>
                <w:kern w:val="24"/>
              </w:rPr>
              <w:softHyphen/>
              <w:t>сом, функциями и инстру</w:t>
            </w:r>
            <w:r w:rsidRPr="00B919DD">
              <w:rPr>
                <w:color w:val="000000"/>
                <w:kern w:val="24"/>
              </w:rPr>
              <w:softHyphen/>
              <w:t>ментами текстового редак</w:t>
            </w:r>
            <w:r w:rsidRPr="00B919DD">
              <w:rPr>
                <w:color w:val="000000"/>
                <w:kern w:val="24"/>
              </w:rPr>
              <w:softHyphen/>
              <w:t xml:space="preserve">тора </w:t>
            </w:r>
            <w:r w:rsidRPr="00B919DD">
              <w:rPr>
                <w:color w:val="000000"/>
                <w:kern w:val="24"/>
                <w:lang w:val="en-US"/>
              </w:rPr>
              <w:t>Word</w:t>
            </w:r>
            <w:r w:rsidRPr="00B919DD">
              <w:rPr>
                <w:color w:val="000000"/>
                <w:kern w:val="24"/>
              </w:rPr>
              <w:t>. Проверка ор</w:t>
            </w:r>
            <w:r w:rsidRPr="00B919DD">
              <w:rPr>
                <w:color w:val="000000"/>
                <w:kern w:val="24"/>
              </w:rPr>
              <w:softHyphen/>
              <w:t>фографии. Создание, форматирование и сохра</w:t>
            </w:r>
            <w:r w:rsidRPr="00B919DD">
              <w:rPr>
                <w:color w:val="000000"/>
                <w:kern w:val="24"/>
              </w:rPr>
              <w:softHyphen/>
              <w:t>нение документа</w:t>
            </w:r>
          </w:p>
          <w:p w:rsidR="00B919DD" w:rsidRPr="00B919DD" w:rsidRDefault="00B919DD" w:rsidP="00B919DD">
            <w:pPr>
              <w:rPr>
                <w:kern w:val="24"/>
              </w:rPr>
            </w:pPr>
            <w:r w:rsidRPr="00B919DD">
              <w:rPr>
                <w:color w:val="000000"/>
                <w:kern w:val="24"/>
              </w:rPr>
              <w:t>Ре</w:t>
            </w:r>
            <w:r w:rsidRPr="00B919DD">
              <w:rPr>
                <w:color w:val="000000"/>
                <w:kern w:val="24"/>
              </w:rPr>
              <w:softHyphen/>
              <w:t>дактирование текста</w:t>
            </w:r>
          </w:p>
        </w:tc>
        <w:tc>
          <w:tcPr>
            <w:tcW w:w="2551" w:type="dxa"/>
            <w:tcBorders>
              <w:top w:val="single" w:sz="4" w:space="0" w:color="auto"/>
              <w:left w:val="single" w:sz="4" w:space="0" w:color="auto"/>
              <w:bottom w:val="single" w:sz="4" w:space="0" w:color="auto"/>
              <w:right w:val="nil"/>
            </w:tcBorders>
            <w:shd w:val="clear" w:color="auto" w:fill="FFFFFF"/>
            <w:vAlign w:val="bottom"/>
          </w:tcPr>
          <w:p w:rsidR="00B919DD" w:rsidRPr="00B919DD" w:rsidRDefault="00B919DD" w:rsidP="00B919DD">
            <w:pPr>
              <w:rPr>
                <w:color w:val="000000"/>
                <w:kern w:val="24"/>
              </w:rPr>
            </w:pPr>
            <w:r w:rsidRPr="00B919DD">
              <w:rPr>
                <w:color w:val="000000"/>
                <w:kern w:val="24"/>
              </w:rPr>
              <w:t>Иметь представле</w:t>
            </w:r>
            <w:r w:rsidRPr="00B919DD">
              <w:rPr>
                <w:color w:val="000000"/>
                <w:kern w:val="24"/>
              </w:rPr>
              <w:softHyphen/>
              <w:t>ние о текстовых редакторах. Запус</w:t>
            </w:r>
            <w:r w:rsidRPr="00B919DD">
              <w:rPr>
                <w:color w:val="000000"/>
                <w:kern w:val="24"/>
              </w:rPr>
              <w:softHyphen/>
              <w:t xml:space="preserve">кать программу </w:t>
            </w:r>
            <w:r w:rsidRPr="00B919DD">
              <w:rPr>
                <w:color w:val="000000"/>
                <w:kern w:val="24"/>
                <w:lang w:val="en-US"/>
              </w:rPr>
              <w:t>Word</w:t>
            </w:r>
            <w:r w:rsidRPr="00B919DD">
              <w:rPr>
                <w:color w:val="000000"/>
                <w:kern w:val="24"/>
              </w:rPr>
              <w:t>, ориентиро</w:t>
            </w:r>
            <w:r w:rsidRPr="00B919DD">
              <w:rPr>
                <w:color w:val="000000"/>
                <w:kern w:val="24"/>
              </w:rPr>
              <w:softHyphen/>
              <w:t>вать в интерфейсе программы, ис</w:t>
            </w:r>
            <w:r w:rsidRPr="00B919DD">
              <w:rPr>
                <w:color w:val="000000"/>
                <w:kern w:val="24"/>
              </w:rPr>
              <w:softHyphen/>
              <w:t>пользовать основ</w:t>
            </w:r>
            <w:r w:rsidRPr="00B919DD">
              <w:rPr>
                <w:color w:val="000000"/>
                <w:kern w:val="24"/>
              </w:rPr>
              <w:softHyphen/>
              <w:t>ные инструменты для создания до</w:t>
            </w:r>
            <w:r w:rsidRPr="00B919DD">
              <w:rPr>
                <w:color w:val="000000"/>
                <w:kern w:val="24"/>
              </w:rPr>
              <w:softHyphen/>
              <w:t>кумента</w:t>
            </w:r>
          </w:p>
          <w:p w:rsidR="00B919DD" w:rsidRPr="00B919DD" w:rsidRDefault="00B919DD" w:rsidP="00B919DD">
            <w:pPr>
              <w:rPr>
                <w:color w:val="000000"/>
                <w:kern w:val="24"/>
              </w:rPr>
            </w:pPr>
          </w:p>
          <w:p w:rsidR="00B919DD" w:rsidRPr="00B919DD" w:rsidRDefault="00B919DD" w:rsidP="00B919DD">
            <w:pPr>
              <w:rPr>
                <w:kern w:val="24"/>
              </w:rPr>
            </w:pPr>
            <w:r w:rsidRPr="00B919DD">
              <w:rPr>
                <w:color w:val="000000"/>
                <w:kern w:val="24"/>
              </w:rPr>
              <w:t>Редактировать до</w:t>
            </w:r>
            <w:r w:rsidRPr="00B919DD">
              <w:rPr>
                <w:color w:val="000000"/>
                <w:kern w:val="24"/>
              </w:rPr>
              <w:softHyphen/>
              <w:t>кумент в програм</w:t>
            </w:r>
            <w:r w:rsidRPr="00B919DD">
              <w:rPr>
                <w:color w:val="000000"/>
                <w:kern w:val="24"/>
              </w:rPr>
              <w:softHyphen/>
              <w:t xml:space="preserve">ме </w:t>
            </w:r>
            <w:r w:rsidRPr="00B919DD">
              <w:rPr>
                <w:color w:val="000000"/>
                <w:kern w:val="24"/>
                <w:lang w:val="en-US"/>
              </w:rPr>
              <w:t>Word</w:t>
            </w:r>
            <w:r w:rsidRPr="00B919DD">
              <w:rPr>
                <w:color w:val="000000"/>
                <w:kern w:val="24"/>
              </w:rPr>
              <w:t>, использо</w:t>
            </w:r>
            <w:r w:rsidRPr="00B919DD">
              <w:rPr>
                <w:color w:val="000000"/>
                <w:kern w:val="24"/>
              </w:rPr>
              <w:softHyphen/>
              <w:t>вать графические и дизайнерские воз</w:t>
            </w:r>
            <w:r w:rsidRPr="00B919DD">
              <w:rPr>
                <w:color w:val="000000"/>
                <w:kern w:val="24"/>
              </w:rPr>
              <w:softHyphen/>
              <w:t>можности про</w:t>
            </w:r>
            <w:r w:rsidRPr="00B919DD">
              <w:rPr>
                <w:color w:val="000000"/>
                <w:kern w:val="24"/>
              </w:rPr>
              <w:softHyphen/>
              <w:t>граммы</w:t>
            </w:r>
          </w:p>
        </w:tc>
        <w:tc>
          <w:tcPr>
            <w:tcW w:w="2552" w:type="dxa"/>
            <w:tcBorders>
              <w:top w:val="single" w:sz="4" w:space="0" w:color="auto"/>
              <w:left w:val="single" w:sz="4" w:space="0" w:color="auto"/>
              <w:bottom w:val="single" w:sz="4" w:space="0" w:color="auto"/>
              <w:right w:val="nil"/>
            </w:tcBorders>
            <w:shd w:val="clear" w:color="auto" w:fill="FFFFFF"/>
          </w:tcPr>
          <w:p w:rsidR="00B919DD" w:rsidRPr="00B919DD" w:rsidRDefault="00B919DD" w:rsidP="00B919DD">
            <w:pPr>
              <w:rPr>
                <w:kern w:val="24"/>
              </w:rPr>
            </w:pPr>
            <w:r w:rsidRPr="00B919DD">
              <w:rPr>
                <w:color w:val="000000"/>
                <w:kern w:val="24"/>
              </w:rPr>
              <w:t>Осознание важно</w:t>
            </w:r>
            <w:r w:rsidRPr="00B919DD">
              <w:rPr>
                <w:color w:val="000000"/>
                <w:kern w:val="24"/>
              </w:rPr>
              <w:softHyphen/>
              <w:t>сти владения ком</w:t>
            </w:r>
            <w:r w:rsidRPr="00B919DD">
              <w:rPr>
                <w:color w:val="000000"/>
                <w:kern w:val="24"/>
              </w:rPr>
              <w:softHyphen/>
              <w:t>пьютерными тех</w:t>
            </w:r>
            <w:r w:rsidRPr="00B919DD">
              <w:rPr>
                <w:color w:val="000000"/>
                <w:kern w:val="24"/>
              </w:rPr>
              <w:softHyphen/>
              <w:t>нологиями для со</w:t>
            </w:r>
            <w:r w:rsidRPr="00B919DD">
              <w:rPr>
                <w:color w:val="000000"/>
                <w:kern w:val="24"/>
              </w:rPr>
              <w:softHyphen/>
              <w:t>временной жизни</w:t>
            </w:r>
          </w:p>
          <w:p w:rsidR="00B919DD" w:rsidRPr="00B919DD" w:rsidRDefault="00B919DD" w:rsidP="00B919DD">
            <w:pPr>
              <w:rPr>
                <w:kern w:val="24"/>
              </w:rPr>
            </w:pPr>
            <w:r w:rsidRPr="00B919DD">
              <w:rPr>
                <w:color w:val="000000"/>
                <w:kern w:val="24"/>
              </w:rPr>
              <w:t>Положительная мотивация и по</w:t>
            </w:r>
            <w:r w:rsidRPr="00B919DD">
              <w:rPr>
                <w:color w:val="000000"/>
                <w:kern w:val="24"/>
              </w:rPr>
              <w:softHyphen/>
              <w:t>знавательный ин</w:t>
            </w:r>
            <w:r w:rsidRPr="00B919DD">
              <w:rPr>
                <w:color w:val="000000"/>
                <w:kern w:val="24"/>
              </w:rPr>
              <w:softHyphen/>
              <w:t>терес к изучению компьютерных про</w:t>
            </w:r>
            <w:r w:rsidRPr="00B919DD">
              <w:rPr>
                <w:color w:val="000000"/>
                <w:kern w:val="24"/>
              </w:rPr>
              <w:softHyphen/>
              <w:t>грамм</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B919DD" w:rsidRPr="00B919DD" w:rsidRDefault="00B919DD" w:rsidP="00B919DD">
            <w:pPr>
              <w:rPr>
                <w:kern w:val="24"/>
              </w:rPr>
            </w:pPr>
            <w:r w:rsidRPr="00B919DD">
              <w:rPr>
                <w:color w:val="000000"/>
                <w:kern w:val="24"/>
              </w:rPr>
              <w:t>Осваивать новые приемы и способы действий, догова</w:t>
            </w:r>
            <w:r w:rsidRPr="00B919DD">
              <w:rPr>
                <w:color w:val="000000"/>
                <w:kern w:val="24"/>
              </w:rPr>
              <w:softHyphen/>
              <w:t>риваться при рабо</w:t>
            </w:r>
            <w:r w:rsidRPr="00B919DD">
              <w:rPr>
                <w:color w:val="000000"/>
                <w:kern w:val="24"/>
              </w:rPr>
              <w:softHyphen/>
              <w:t>те в паре, распре</w:t>
            </w:r>
            <w:r w:rsidRPr="00B919DD">
              <w:rPr>
                <w:color w:val="000000"/>
                <w:kern w:val="24"/>
              </w:rPr>
              <w:softHyphen/>
              <w:t>делять обязанно</w:t>
            </w:r>
            <w:r w:rsidRPr="00B919DD">
              <w:rPr>
                <w:color w:val="000000"/>
                <w:kern w:val="24"/>
              </w:rPr>
              <w:softHyphen/>
              <w:t>сти, осуществлять взаимоконтроль и взаимооценку</w:t>
            </w:r>
          </w:p>
          <w:p w:rsidR="00B919DD" w:rsidRPr="00B919DD" w:rsidRDefault="00B919DD" w:rsidP="00B919DD">
            <w:pPr>
              <w:rPr>
                <w:color w:val="000000"/>
                <w:kern w:val="24"/>
              </w:rPr>
            </w:pPr>
            <w:r w:rsidRPr="00B919DD">
              <w:rPr>
                <w:color w:val="000000"/>
                <w:kern w:val="24"/>
              </w:rPr>
              <w:t>Осуществлять кон</w:t>
            </w:r>
            <w:r w:rsidRPr="00B919DD">
              <w:rPr>
                <w:color w:val="000000"/>
                <w:kern w:val="24"/>
              </w:rPr>
              <w:softHyphen/>
              <w:t>троль и взаимокон</w:t>
            </w:r>
            <w:r w:rsidRPr="00B919DD">
              <w:rPr>
                <w:color w:val="000000"/>
                <w:kern w:val="24"/>
              </w:rPr>
              <w:softHyphen/>
              <w:t>троль, корректно строить оценочное высказывание</w:t>
            </w:r>
          </w:p>
          <w:p w:rsidR="00B919DD" w:rsidRPr="00B919DD" w:rsidRDefault="00B919DD" w:rsidP="00B919DD">
            <w:pPr>
              <w:rPr>
                <w:kern w:val="24"/>
              </w:rPr>
            </w:pPr>
          </w:p>
        </w:tc>
      </w:tr>
      <w:tr w:rsidR="00B919DD" w:rsidRPr="001245AD" w:rsidTr="003108C2">
        <w:tblPrEx>
          <w:tblBorders>
            <w:top w:val="single" w:sz="4" w:space="0" w:color="auto"/>
          </w:tblBorders>
          <w:tblCellMar>
            <w:left w:w="108" w:type="dxa"/>
            <w:right w:w="108" w:type="dxa"/>
          </w:tblCellMar>
        </w:tblPrEx>
        <w:trPr>
          <w:trHeight w:val="100"/>
        </w:trPr>
        <w:tc>
          <w:tcPr>
            <w:tcW w:w="14747" w:type="dxa"/>
            <w:gridSpan w:val="8"/>
          </w:tcPr>
          <w:p w:rsidR="00B919DD" w:rsidRPr="001245AD" w:rsidRDefault="00B919DD" w:rsidP="003108C2"/>
        </w:tc>
      </w:tr>
    </w:tbl>
    <w:tbl>
      <w:tblPr>
        <w:tblW w:w="14743" w:type="dxa"/>
        <w:tblInd w:w="-279" w:type="dxa"/>
        <w:tblLayout w:type="fixed"/>
        <w:tblCellMar>
          <w:left w:w="0" w:type="dxa"/>
          <w:right w:w="0" w:type="dxa"/>
        </w:tblCellMar>
        <w:tblLook w:val="0000" w:firstRow="0" w:lastRow="0" w:firstColumn="0" w:lastColumn="0" w:noHBand="0" w:noVBand="0"/>
      </w:tblPr>
      <w:tblGrid>
        <w:gridCol w:w="1063"/>
        <w:gridCol w:w="922"/>
        <w:gridCol w:w="2127"/>
        <w:gridCol w:w="850"/>
        <w:gridCol w:w="2126"/>
        <w:gridCol w:w="2552"/>
        <w:gridCol w:w="2551"/>
        <w:gridCol w:w="2552"/>
      </w:tblGrid>
      <w:tr w:rsidR="001C2101" w:rsidRPr="001245AD" w:rsidTr="00B62165">
        <w:trPr>
          <w:trHeight w:hRule="exact" w:val="3"/>
        </w:trPr>
        <w:tc>
          <w:tcPr>
            <w:tcW w:w="1063" w:type="dxa"/>
            <w:tcBorders>
              <w:top w:val="single" w:sz="4" w:space="0" w:color="auto"/>
              <w:left w:val="single" w:sz="4" w:space="0" w:color="auto"/>
              <w:bottom w:val="nil"/>
              <w:right w:val="nil"/>
            </w:tcBorders>
            <w:shd w:val="clear" w:color="auto" w:fill="FFFFFF"/>
          </w:tcPr>
          <w:p w:rsidR="001C2101" w:rsidRPr="001245AD" w:rsidRDefault="001C2101" w:rsidP="00595820">
            <w:pPr>
              <w:pStyle w:val="a5"/>
              <w:numPr>
                <w:ilvl w:val="0"/>
                <w:numId w:val="3"/>
              </w:numPr>
              <w:ind w:left="0"/>
              <w:rPr>
                <w:spacing w:val="-4"/>
                <w:lang w:val="ru-RU"/>
              </w:rPr>
            </w:pPr>
          </w:p>
        </w:tc>
        <w:tc>
          <w:tcPr>
            <w:tcW w:w="922" w:type="dxa"/>
            <w:tcBorders>
              <w:top w:val="single" w:sz="4" w:space="0" w:color="auto"/>
              <w:left w:val="single" w:sz="4" w:space="0" w:color="auto"/>
              <w:bottom w:val="nil"/>
              <w:right w:val="nil"/>
            </w:tcBorders>
            <w:shd w:val="clear" w:color="auto" w:fill="FFFFFF"/>
          </w:tcPr>
          <w:p w:rsidR="001C2101" w:rsidRPr="001245AD" w:rsidRDefault="001C2101" w:rsidP="00595820"/>
        </w:tc>
        <w:tc>
          <w:tcPr>
            <w:tcW w:w="2127" w:type="dxa"/>
            <w:tcBorders>
              <w:top w:val="single" w:sz="4" w:space="0" w:color="auto"/>
              <w:left w:val="single" w:sz="4" w:space="0" w:color="auto"/>
              <w:bottom w:val="nil"/>
              <w:right w:val="nil"/>
            </w:tcBorders>
            <w:shd w:val="clear" w:color="auto" w:fill="FFFFFF"/>
          </w:tcPr>
          <w:p w:rsidR="001C2101" w:rsidRPr="001245AD" w:rsidRDefault="001C2101" w:rsidP="00595820">
            <w:pPr>
              <w:rPr>
                <w:color w:val="000000"/>
                <w:spacing w:val="-5"/>
              </w:rPr>
            </w:pPr>
          </w:p>
        </w:tc>
        <w:tc>
          <w:tcPr>
            <w:tcW w:w="850" w:type="dxa"/>
            <w:tcBorders>
              <w:top w:val="single" w:sz="4" w:space="0" w:color="auto"/>
              <w:left w:val="single" w:sz="4" w:space="0" w:color="auto"/>
              <w:bottom w:val="nil"/>
              <w:right w:val="nil"/>
            </w:tcBorders>
            <w:shd w:val="clear" w:color="auto" w:fill="FFFFFF"/>
          </w:tcPr>
          <w:p w:rsidR="001C2101" w:rsidRPr="001245AD" w:rsidRDefault="001C2101" w:rsidP="00595820">
            <w:pPr>
              <w:rPr>
                <w:i/>
                <w:iCs/>
                <w:color w:val="000000"/>
                <w:spacing w:val="-4"/>
              </w:rPr>
            </w:pPr>
          </w:p>
        </w:tc>
        <w:tc>
          <w:tcPr>
            <w:tcW w:w="2126" w:type="dxa"/>
            <w:tcBorders>
              <w:top w:val="single" w:sz="4" w:space="0" w:color="auto"/>
              <w:left w:val="single" w:sz="4" w:space="0" w:color="auto"/>
              <w:bottom w:val="nil"/>
              <w:right w:val="nil"/>
            </w:tcBorders>
            <w:shd w:val="clear" w:color="auto" w:fill="FFFFFF"/>
          </w:tcPr>
          <w:p w:rsidR="001C2101" w:rsidRPr="001245AD" w:rsidRDefault="001C2101" w:rsidP="00595820">
            <w:pPr>
              <w:rPr>
                <w:color w:val="000000"/>
                <w:spacing w:val="-5"/>
              </w:rPr>
            </w:pPr>
          </w:p>
        </w:tc>
        <w:tc>
          <w:tcPr>
            <w:tcW w:w="2552" w:type="dxa"/>
            <w:tcBorders>
              <w:top w:val="single" w:sz="4" w:space="0" w:color="auto"/>
              <w:left w:val="single" w:sz="4" w:space="0" w:color="auto"/>
              <w:bottom w:val="nil"/>
              <w:right w:val="nil"/>
            </w:tcBorders>
            <w:shd w:val="clear" w:color="auto" w:fill="FFFFFF"/>
          </w:tcPr>
          <w:p w:rsidR="001C2101" w:rsidRPr="001245AD" w:rsidRDefault="001C2101" w:rsidP="00595820">
            <w:pPr>
              <w:rPr>
                <w:color w:val="000000"/>
                <w:spacing w:val="-5"/>
              </w:rPr>
            </w:pPr>
          </w:p>
        </w:tc>
        <w:tc>
          <w:tcPr>
            <w:tcW w:w="2551" w:type="dxa"/>
            <w:tcBorders>
              <w:top w:val="single" w:sz="4" w:space="0" w:color="auto"/>
              <w:left w:val="single" w:sz="4" w:space="0" w:color="auto"/>
              <w:bottom w:val="nil"/>
              <w:right w:val="nil"/>
            </w:tcBorders>
            <w:shd w:val="clear" w:color="auto" w:fill="FFFFFF"/>
          </w:tcPr>
          <w:p w:rsidR="001C2101" w:rsidRPr="001245AD" w:rsidRDefault="001C2101" w:rsidP="00595820">
            <w:pPr>
              <w:rPr>
                <w:color w:val="000000"/>
                <w:spacing w:val="-5"/>
              </w:rPr>
            </w:pPr>
          </w:p>
        </w:tc>
        <w:tc>
          <w:tcPr>
            <w:tcW w:w="2552" w:type="dxa"/>
            <w:tcBorders>
              <w:top w:val="single" w:sz="4" w:space="0" w:color="auto"/>
              <w:left w:val="single" w:sz="4" w:space="0" w:color="auto"/>
              <w:bottom w:val="nil"/>
              <w:right w:val="single" w:sz="4" w:space="0" w:color="auto"/>
            </w:tcBorders>
            <w:shd w:val="clear" w:color="auto" w:fill="FFFFFF"/>
            <w:vAlign w:val="bottom"/>
          </w:tcPr>
          <w:p w:rsidR="001C2101" w:rsidRPr="001245AD" w:rsidRDefault="001C2101" w:rsidP="00595820">
            <w:pPr>
              <w:rPr>
                <w:color w:val="000000"/>
                <w:spacing w:val="-5"/>
              </w:rPr>
            </w:pPr>
          </w:p>
        </w:tc>
      </w:tr>
    </w:tbl>
    <w:p w:rsidR="001C2101" w:rsidRDefault="001C2101" w:rsidP="00595820">
      <w:pPr>
        <w:rPr>
          <w:sz w:val="28"/>
          <w:szCs w:val="28"/>
        </w:rPr>
      </w:pPr>
    </w:p>
    <w:p w:rsidR="00B62165" w:rsidRPr="00595820" w:rsidRDefault="00B62165" w:rsidP="00595820">
      <w:pPr>
        <w:rPr>
          <w:sz w:val="28"/>
          <w:szCs w:val="28"/>
        </w:rPr>
      </w:pPr>
    </w:p>
    <w:p w:rsidR="001C2101" w:rsidRPr="00595820" w:rsidRDefault="001C2101" w:rsidP="00595820">
      <w:pPr>
        <w:rPr>
          <w:sz w:val="28"/>
          <w:szCs w:val="28"/>
        </w:rPr>
        <w:sectPr w:rsidR="001C2101" w:rsidRPr="00595820" w:rsidSect="00595820">
          <w:type w:val="nextColumn"/>
          <w:pgSz w:w="16838" w:h="11906" w:orient="landscape"/>
          <w:pgMar w:top="1134" w:right="851" w:bottom="1134" w:left="1701" w:header="709" w:footer="709" w:gutter="0"/>
          <w:cols w:space="708"/>
          <w:docGrid w:linePitch="360"/>
        </w:sectPr>
      </w:pPr>
    </w:p>
    <w:p w:rsidR="00F5682C" w:rsidRPr="00595820" w:rsidRDefault="00F5682C" w:rsidP="00595820">
      <w:pPr>
        <w:pStyle w:val="a6"/>
        <w:spacing w:after="0" w:line="240" w:lineRule="auto"/>
        <w:jc w:val="center"/>
        <w:rPr>
          <w:rFonts w:ascii="Times New Roman" w:hAnsi="Times New Roman" w:cs="Times New Roman"/>
          <w:b/>
          <w:sz w:val="28"/>
          <w:szCs w:val="28"/>
        </w:rPr>
      </w:pPr>
      <w:r w:rsidRPr="00595820">
        <w:rPr>
          <w:rFonts w:ascii="Times New Roman" w:hAnsi="Times New Roman" w:cs="Times New Roman"/>
          <w:b/>
          <w:sz w:val="28"/>
          <w:szCs w:val="28"/>
        </w:rPr>
        <w:lastRenderedPageBreak/>
        <w:t xml:space="preserve">Календарно-тематическое планирование </w:t>
      </w:r>
    </w:p>
    <w:p w:rsidR="001C2101" w:rsidRPr="00595820" w:rsidRDefault="001C2101" w:rsidP="00B919DD">
      <w:pPr>
        <w:jc w:val="center"/>
        <w:rPr>
          <w:sz w:val="28"/>
          <w:szCs w:val="28"/>
        </w:rPr>
      </w:pPr>
      <w:r w:rsidRPr="00595820">
        <w:rPr>
          <w:b/>
          <w:sz w:val="28"/>
          <w:szCs w:val="28"/>
        </w:rPr>
        <w:t>4 класс.</w:t>
      </w:r>
    </w:p>
    <w:tbl>
      <w:tblPr>
        <w:tblW w:w="147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
        <w:gridCol w:w="2127"/>
        <w:gridCol w:w="850"/>
        <w:gridCol w:w="2126"/>
        <w:gridCol w:w="2552"/>
        <w:gridCol w:w="2551"/>
        <w:gridCol w:w="2552"/>
      </w:tblGrid>
      <w:tr w:rsidR="001C2101" w:rsidRPr="00595820" w:rsidTr="00B919DD">
        <w:trPr>
          <w:trHeight w:val="270"/>
        </w:trPr>
        <w:tc>
          <w:tcPr>
            <w:tcW w:w="993" w:type="dxa"/>
            <w:vMerge w:val="restart"/>
            <w:vAlign w:val="center"/>
          </w:tcPr>
          <w:p w:rsidR="001C2101" w:rsidRPr="001245AD" w:rsidRDefault="001C2101" w:rsidP="00595820">
            <w:pPr>
              <w:suppressAutoHyphens w:val="0"/>
              <w:autoSpaceDE w:val="0"/>
              <w:autoSpaceDN w:val="0"/>
              <w:adjustRightInd w:val="0"/>
              <w:jc w:val="center"/>
              <w:rPr>
                <w:rFonts w:eastAsia="Times New Roman"/>
                <w:b/>
                <w:kern w:val="0"/>
                <w:lang w:eastAsia="ru-RU"/>
              </w:rPr>
            </w:pPr>
            <w:r w:rsidRPr="001245AD">
              <w:rPr>
                <w:rFonts w:eastAsia="Times New Roman"/>
                <w:b/>
                <w:kern w:val="0"/>
                <w:lang w:eastAsia="ru-RU"/>
              </w:rPr>
              <w:t>№ п/п</w:t>
            </w:r>
          </w:p>
        </w:tc>
        <w:tc>
          <w:tcPr>
            <w:tcW w:w="992" w:type="dxa"/>
            <w:vMerge w:val="restart"/>
            <w:vAlign w:val="center"/>
          </w:tcPr>
          <w:p w:rsidR="001C2101" w:rsidRPr="001245AD" w:rsidRDefault="001C2101" w:rsidP="00595820">
            <w:pPr>
              <w:suppressAutoHyphens w:val="0"/>
              <w:autoSpaceDE w:val="0"/>
              <w:autoSpaceDN w:val="0"/>
              <w:adjustRightInd w:val="0"/>
              <w:jc w:val="center"/>
              <w:rPr>
                <w:rFonts w:eastAsia="Times New Roman"/>
                <w:b/>
                <w:kern w:val="0"/>
                <w:lang w:eastAsia="ru-RU"/>
              </w:rPr>
            </w:pPr>
          </w:p>
          <w:p w:rsidR="001C2101" w:rsidRPr="001245AD" w:rsidRDefault="001C2101" w:rsidP="00595820">
            <w:pPr>
              <w:suppressAutoHyphens w:val="0"/>
              <w:autoSpaceDE w:val="0"/>
              <w:autoSpaceDN w:val="0"/>
              <w:adjustRightInd w:val="0"/>
              <w:rPr>
                <w:rFonts w:eastAsia="Times New Roman"/>
                <w:b/>
                <w:kern w:val="0"/>
                <w:lang w:eastAsia="ru-RU"/>
              </w:rPr>
            </w:pPr>
            <w:r w:rsidRPr="001245AD">
              <w:rPr>
                <w:rFonts w:eastAsia="Times New Roman"/>
                <w:b/>
                <w:kern w:val="0"/>
                <w:lang w:eastAsia="ru-RU"/>
              </w:rPr>
              <w:t>Дата</w:t>
            </w:r>
          </w:p>
        </w:tc>
        <w:tc>
          <w:tcPr>
            <w:tcW w:w="2127" w:type="dxa"/>
            <w:vMerge w:val="restart"/>
            <w:vAlign w:val="center"/>
          </w:tcPr>
          <w:p w:rsidR="001C2101" w:rsidRPr="001245AD" w:rsidRDefault="001C2101" w:rsidP="00595820">
            <w:pPr>
              <w:suppressAutoHyphens w:val="0"/>
              <w:autoSpaceDE w:val="0"/>
              <w:autoSpaceDN w:val="0"/>
              <w:adjustRightInd w:val="0"/>
              <w:rPr>
                <w:rFonts w:eastAsia="Times New Roman"/>
                <w:b/>
                <w:kern w:val="0"/>
                <w:lang w:eastAsia="ru-RU"/>
              </w:rPr>
            </w:pPr>
            <w:r w:rsidRPr="001245AD">
              <w:rPr>
                <w:rFonts w:eastAsia="Times New Roman"/>
                <w:b/>
                <w:kern w:val="0"/>
                <w:lang w:eastAsia="ru-RU"/>
              </w:rPr>
              <w:t>Тема урока</w:t>
            </w:r>
          </w:p>
        </w:tc>
        <w:tc>
          <w:tcPr>
            <w:tcW w:w="850" w:type="dxa"/>
            <w:vMerge w:val="restart"/>
          </w:tcPr>
          <w:p w:rsidR="001C2101" w:rsidRPr="001245AD" w:rsidRDefault="001C2101" w:rsidP="00595820">
            <w:pPr>
              <w:suppressAutoHyphens w:val="0"/>
              <w:autoSpaceDE w:val="0"/>
              <w:autoSpaceDN w:val="0"/>
              <w:adjustRightInd w:val="0"/>
              <w:jc w:val="center"/>
              <w:rPr>
                <w:rFonts w:eastAsia="Times New Roman"/>
                <w:b/>
                <w:kern w:val="0"/>
                <w:lang w:eastAsia="ru-RU"/>
              </w:rPr>
            </w:pPr>
            <w:r w:rsidRPr="001245AD">
              <w:rPr>
                <w:rFonts w:eastAsia="Times New Roman"/>
                <w:b/>
                <w:kern w:val="0"/>
                <w:lang w:eastAsia="ru-RU"/>
              </w:rPr>
              <w:t>Тип урока</w:t>
            </w:r>
          </w:p>
        </w:tc>
        <w:tc>
          <w:tcPr>
            <w:tcW w:w="2126" w:type="dxa"/>
            <w:vMerge w:val="restart"/>
            <w:vAlign w:val="center"/>
          </w:tcPr>
          <w:p w:rsidR="001C2101" w:rsidRPr="001245AD" w:rsidRDefault="001C2101" w:rsidP="00595820">
            <w:pPr>
              <w:suppressAutoHyphens w:val="0"/>
              <w:autoSpaceDE w:val="0"/>
              <w:autoSpaceDN w:val="0"/>
              <w:adjustRightInd w:val="0"/>
              <w:jc w:val="center"/>
              <w:rPr>
                <w:rFonts w:eastAsia="Times New Roman"/>
                <w:b/>
                <w:kern w:val="0"/>
                <w:lang w:eastAsia="ru-RU"/>
              </w:rPr>
            </w:pPr>
            <w:r w:rsidRPr="001245AD">
              <w:rPr>
                <w:rFonts w:eastAsia="Times New Roman"/>
                <w:b/>
                <w:kern w:val="0"/>
                <w:lang w:eastAsia="ru-RU"/>
              </w:rPr>
              <w:t>Характеристика учебной деятельности учащихся</w:t>
            </w:r>
          </w:p>
        </w:tc>
        <w:tc>
          <w:tcPr>
            <w:tcW w:w="7655" w:type="dxa"/>
            <w:gridSpan w:val="3"/>
          </w:tcPr>
          <w:p w:rsidR="001C2101" w:rsidRPr="001245AD" w:rsidRDefault="001C2101" w:rsidP="00595820">
            <w:pPr>
              <w:widowControl/>
              <w:suppressAutoHyphens w:val="0"/>
              <w:jc w:val="center"/>
              <w:rPr>
                <w:b/>
              </w:rPr>
            </w:pPr>
            <w:r w:rsidRPr="001245AD">
              <w:rPr>
                <w:b/>
              </w:rPr>
              <w:t>Планируемые результаты</w:t>
            </w:r>
          </w:p>
        </w:tc>
      </w:tr>
      <w:tr w:rsidR="001C2101" w:rsidRPr="00595820" w:rsidTr="00B919DD">
        <w:tc>
          <w:tcPr>
            <w:tcW w:w="993" w:type="dxa"/>
            <w:vMerge/>
          </w:tcPr>
          <w:p w:rsidR="001C2101" w:rsidRPr="001245AD" w:rsidRDefault="001C2101" w:rsidP="00595820">
            <w:pPr>
              <w:suppressAutoHyphens w:val="0"/>
              <w:autoSpaceDE w:val="0"/>
              <w:autoSpaceDN w:val="0"/>
              <w:adjustRightInd w:val="0"/>
              <w:jc w:val="center"/>
              <w:rPr>
                <w:rFonts w:eastAsia="Times New Roman"/>
                <w:b/>
                <w:kern w:val="0"/>
                <w:lang w:eastAsia="ru-RU"/>
              </w:rPr>
            </w:pPr>
          </w:p>
        </w:tc>
        <w:tc>
          <w:tcPr>
            <w:tcW w:w="992" w:type="dxa"/>
            <w:vMerge/>
          </w:tcPr>
          <w:p w:rsidR="001C2101" w:rsidRPr="001245AD" w:rsidRDefault="001C2101" w:rsidP="00595820">
            <w:pPr>
              <w:suppressAutoHyphens w:val="0"/>
              <w:autoSpaceDE w:val="0"/>
              <w:autoSpaceDN w:val="0"/>
              <w:adjustRightInd w:val="0"/>
              <w:jc w:val="center"/>
              <w:rPr>
                <w:rFonts w:eastAsia="Times New Roman"/>
                <w:b/>
                <w:kern w:val="0"/>
                <w:lang w:eastAsia="ru-RU"/>
              </w:rPr>
            </w:pPr>
          </w:p>
        </w:tc>
        <w:tc>
          <w:tcPr>
            <w:tcW w:w="2127" w:type="dxa"/>
            <w:vMerge/>
          </w:tcPr>
          <w:p w:rsidR="001C2101" w:rsidRPr="001245AD" w:rsidRDefault="001C2101" w:rsidP="00595820">
            <w:pPr>
              <w:suppressAutoHyphens w:val="0"/>
              <w:autoSpaceDE w:val="0"/>
              <w:autoSpaceDN w:val="0"/>
              <w:adjustRightInd w:val="0"/>
              <w:jc w:val="center"/>
              <w:rPr>
                <w:rFonts w:eastAsia="Times New Roman"/>
                <w:b/>
                <w:kern w:val="0"/>
                <w:lang w:eastAsia="ru-RU"/>
              </w:rPr>
            </w:pPr>
          </w:p>
        </w:tc>
        <w:tc>
          <w:tcPr>
            <w:tcW w:w="850" w:type="dxa"/>
            <w:vMerge/>
          </w:tcPr>
          <w:p w:rsidR="001C2101" w:rsidRPr="001245AD" w:rsidRDefault="001C2101" w:rsidP="00595820">
            <w:pPr>
              <w:suppressAutoHyphens w:val="0"/>
              <w:autoSpaceDE w:val="0"/>
              <w:autoSpaceDN w:val="0"/>
              <w:adjustRightInd w:val="0"/>
              <w:jc w:val="center"/>
              <w:rPr>
                <w:rFonts w:eastAsia="Times New Roman"/>
                <w:b/>
                <w:kern w:val="0"/>
                <w:lang w:eastAsia="ru-RU"/>
              </w:rPr>
            </w:pPr>
          </w:p>
        </w:tc>
        <w:tc>
          <w:tcPr>
            <w:tcW w:w="2126" w:type="dxa"/>
            <w:vMerge/>
          </w:tcPr>
          <w:p w:rsidR="001C2101" w:rsidRPr="001245AD" w:rsidRDefault="001C2101" w:rsidP="00595820">
            <w:pPr>
              <w:suppressAutoHyphens w:val="0"/>
              <w:autoSpaceDE w:val="0"/>
              <w:autoSpaceDN w:val="0"/>
              <w:adjustRightInd w:val="0"/>
              <w:jc w:val="center"/>
              <w:rPr>
                <w:rFonts w:eastAsia="Times New Roman"/>
                <w:b/>
                <w:kern w:val="0"/>
                <w:lang w:eastAsia="ru-RU"/>
              </w:rPr>
            </w:pPr>
          </w:p>
        </w:tc>
        <w:tc>
          <w:tcPr>
            <w:tcW w:w="2552" w:type="dxa"/>
            <w:vAlign w:val="center"/>
          </w:tcPr>
          <w:p w:rsidR="001C2101" w:rsidRPr="001245AD" w:rsidRDefault="001C2101" w:rsidP="00595820">
            <w:pPr>
              <w:suppressAutoHyphens w:val="0"/>
              <w:autoSpaceDE w:val="0"/>
              <w:autoSpaceDN w:val="0"/>
              <w:adjustRightInd w:val="0"/>
              <w:jc w:val="center"/>
              <w:rPr>
                <w:rFonts w:eastAsia="Times New Roman"/>
                <w:b/>
                <w:kern w:val="0"/>
                <w:lang w:eastAsia="ru-RU"/>
              </w:rPr>
            </w:pPr>
            <w:r w:rsidRPr="001245AD">
              <w:rPr>
                <w:rFonts w:eastAsia="Times New Roman"/>
                <w:b/>
                <w:kern w:val="0"/>
                <w:lang w:eastAsia="ru-RU"/>
              </w:rPr>
              <w:t>Предметные</w:t>
            </w:r>
          </w:p>
        </w:tc>
        <w:tc>
          <w:tcPr>
            <w:tcW w:w="2551" w:type="dxa"/>
          </w:tcPr>
          <w:p w:rsidR="001C2101" w:rsidRPr="001245AD" w:rsidRDefault="001C2101" w:rsidP="00595820">
            <w:pPr>
              <w:suppressAutoHyphens w:val="0"/>
              <w:autoSpaceDE w:val="0"/>
              <w:autoSpaceDN w:val="0"/>
              <w:adjustRightInd w:val="0"/>
              <w:jc w:val="center"/>
              <w:rPr>
                <w:rFonts w:eastAsia="Times New Roman"/>
                <w:b/>
                <w:kern w:val="0"/>
                <w:lang w:eastAsia="ru-RU"/>
              </w:rPr>
            </w:pPr>
            <w:r w:rsidRPr="001245AD">
              <w:rPr>
                <w:rFonts w:eastAsia="Times New Roman"/>
                <w:b/>
                <w:kern w:val="0"/>
                <w:lang w:eastAsia="ru-RU"/>
              </w:rPr>
              <w:t>Личностные</w:t>
            </w:r>
          </w:p>
        </w:tc>
        <w:tc>
          <w:tcPr>
            <w:tcW w:w="2552" w:type="dxa"/>
          </w:tcPr>
          <w:p w:rsidR="001C2101" w:rsidRPr="001245AD" w:rsidRDefault="001C2101" w:rsidP="00595820">
            <w:pPr>
              <w:suppressAutoHyphens w:val="0"/>
              <w:autoSpaceDE w:val="0"/>
              <w:autoSpaceDN w:val="0"/>
              <w:adjustRightInd w:val="0"/>
              <w:jc w:val="center"/>
              <w:rPr>
                <w:rFonts w:eastAsia="Times New Roman"/>
                <w:b/>
                <w:kern w:val="0"/>
                <w:lang w:eastAsia="ru-RU"/>
              </w:rPr>
            </w:pPr>
            <w:r w:rsidRPr="001245AD">
              <w:rPr>
                <w:rFonts w:eastAsia="Times New Roman"/>
                <w:b/>
                <w:kern w:val="0"/>
                <w:lang w:eastAsia="ru-RU"/>
              </w:rPr>
              <w:t>Метапредметные</w:t>
            </w:r>
          </w:p>
        </w:tc>
      </w:tr>
      <w:tr w:rsidR="001C2101" w:rsidRPr="00595820" w:rsidTr="00B919DD">
        <w:trPr>
          <w:trHeight w:val="2413"/>
        </w:trPr>
        <w:tc>
          <w:tcPr>
            <w:tcW w:w="993" w:type="dxa"/>
          </w:tcPr>
          <w:p w:rsidR="001C2101" w:rsidRPr="001245AD" w:rsidRDefault="001C2101" w:rsidP="00B919DD">
            <w:pPr>
              <w:pStyle w:val="a5"/>
              <w:numPr>
                <w:ilvl w:val="0"/>
                <w:numId w:val="4"/>
              </w:numPr>
              <w:autoSpaceDE w:val="0"/>
              <w:autoSpaceDN w:val="0"/>
              <w:adjustRightInd w:val="0"/>
              <w:ind w:left="0" w:hanging="43"/>
              <w:rPr>
                <w:lang w:eastAsia="ru-RU"/>
              </w:rPr>
            </w:pPr>
          </w:p>
        </w:tc>
        <w:tc>
          <w:tcPr>
            <w:tcW w:w="992" w:type="dxa"/>
          </w:tcPr>
          <w:p w:rsidR="001C2101" w:rsidRPr="001245AD" w:rsidRDefault="001C2101" w:rsidP="00595820">
            <w:pPr>
              <w:autoSpaceDE w:val="0"/>
              <w:autoSpaceDN w:val="0"/>
              <w:adjustRightInd w:val="0"/>
              <w:rPr>
                <w:rFonts w:eastAsia="Arial Unicode MS"/>
                <w:b/>
                <w:kern w:val="2"/>
              </w:rPr>
            </w:pPr>
          </w:p>
        </w:tc>
        <w:tc>
          <w:tcPr>
            <w:tcW w:w="2127" w:type="dxa"/>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Работа с бумагой. Ознакомление  с  профессией    топограф.</w:t>
            </w:r>
          </w:p>
          <w:p w:rsidR="001C2101" w:rsidRPr="001245AD" w:rsidRDefault="001C2101" w:rsidP="00595820">
            <w:pPr>
              <w:autoSpaceDE w:val="0"/>
              <w:autoSpaceDN w:val="0"/>
              <w:adjustRightInd w:val="0"/>
              <w:rPr>
                <w:rFonts w:eastAsia="Arial Unicode MS"/>
                <w:kern w:val="2"/>
              </w:rPr>
            </w:pPr>
            <w:r w:rsidRPr="001245AD">
              <w:rPr>
                <w:rFonts w:eastAsia="Arial Unicode MS"/>
                <w:kern w:val="2"/>
              </w:rPr>
              <w:t>Изготовление поделки  «Памятный  альбом».</w:t>
            </w:r>
          </w:p>
          <w:p w:rsidR="001C2101" w:rsidRPr="001245AD" w:rsidRDefault="001C2101" w:rsidP="00595820">
            <w:pPr>
              <w:autoSpaceDE w:val="0"/>
              <w:autoSpaceDN w:val="0"/>
              <w:adjustRightInd w:val="0"/>
              <w:rPr>
                <w:rFonts w:eastAsia="Arial Unicode MS"/>
                <w:b/>
                <w:kern w:val="2"/>
              </w:rPr>
            </w:pPr>
          </w:p>
        </w:tc>
        <w:tc>
          <w:tcPr>
            <w:tcW w:w="850" w:type="dxa"/>
          </w:tcPr>
          <w:p w:rsidR="001C2101" w:rsidRPr="001245AD" w:rsidRDefault="005D21FA" w:rsidP="00595820">
            <w:pPr>
              <w:pStyle w:val="a3"/>
              <w:spacing w:after="0"/>
              <w:rPr>
                <w:rStyle w:val="a4"/>
                <w:color w:val="000000"/>
              </w:rPr>
            </w:pPr>
            <w:r w:rsidRPr="001245AD">
              <w:t>КУ</w:t>
            </w:r>
          </w:p>
        </w:tc>
        <w:tc>
          <w:tcPr>
            <w:tcW w:w="2126" w:type="dxa"/>
          </w:tcPr>
          <w:p w:rsidR="001C2101" w:rsidRPr="001245AD" w:rsidRDefault="001C2101" w:rsidP="00595820">
            <w:pPr>
              <w:suppressAutoHyphens w:val="0"/>
              <w:autoSpaceDE w:val="0"/>
              <w:autoSpaceDN w:val="0"/>
              <w:adjustRightInd w:val="0"/>
              <w:rPr>
                <w:rFonts w:eastAsia="Times New Roman"/>
                <w:kern w:val="0"/>
                <w:lang w:eastAsia="ru-RU"/>
              </w:rPr>
            </w:pPr>
            <w:r w:rsidRPr="001245AD">
              <w:rPr>
                <w:rFonts w:eastAsia="Times New Roman"/>
                <w:kern w:val="0"/>
                <w:lang w:eastAsia="ru-RU"/>
              </w:rPr>
              <w:t>Ознакомление с миром профессий. Обучение технологии изготовления шаблона из картона</w:t>
            </w:r>
          </w:p>
          <w:p w:rsidR="001C2101" w:rsidRPr="001245AD" w:rsidRDefault="001C2101" w:rsidP="00595820">
            <w:pPr>
              <w:suppressAutoHyphens w:val="0"/>
              <w:autoSpaceDE w:val="0"/>
              <w:autoSpaceDN w:val="0"/>
              <w:adjustRightInd w:val="0"/>
              <w:rPr>
                <w:rFonts w:eastAsia="Times New Roman"/>
                <w:kern w:val="0"/>
                <w:lang w:eastAsia="ru-RU"/>
              </w:rPr>
            </w:pPr>
            <w:r w:rsidRPr="001245AD">
              <w:rPr>
                <w:rFonts w:eastAsia="Times New Roman"/>
                <w:kern w:val="0"/>
                <w:lang w:eastAsia="ru-RU"/>
              </w:rPr>
              <w:t xml:space="preserve">Ознакомление с профессией топограф. </w:t>
            </w:r>
            <w:r w:rsidRPr="001245AD">
              <w:rPr>
                <w:rFonts w:eastAsia="Arial Unicode MS"/>
                <w:kern w:val="2"/>
              </w:rPr>
              <w:t>Изготовление  поделки  «Горы  и  равнины  (макет  рельефа  земли).</w:t>
            </w:r>
          </w:p>
        </w:tc>
        <w:tc>
          <w:tcPr>
            <w:tcW w:w="2552" w:type="dxa"/>
          </w:tcPr>
          <w:p w:rsidR="001C2101" w:rsidRPr="001245AD" w:rsidRDefault="001C2101" w:rsidP="00595820">
            <w:pPr>
              <w:autoSpaceDE w:val="0"/>
              <w:autoSpaceDN w:val="0"/>
              <w:adjustRightInd w:val="0"/>
              <w:rPr>
                <w:rFonts w:eastAsia="Calibri"/>
                <w:kern w:val="0"/>
                <w:lang w:eastAsia="ru-RU"/>
              </w:rPr>
            </w:pPr>
            <w:r w:rsidRPr="001245AD">
              <w:rPr>
                <w:rFonts w:eastAsia="Calibri"/>
                <w:b/>
                <w:kern w:val="0"/>
                <w:lang w:eastAsia="ru-RU"/>
              </w:rPr>
              <w:t>Знать</w:t>
            </w:r>
            <w:r w:rsidRPr="001245AD">
              <w:rPr>
                <w:rFonts w:eastAsia="Calibri"/>
                <w:kern w:val="0"/>
                <w:lang w:eastAsia="ru-RU"/>
              </w:rPr>
              <w:t xml:space="preserve"> многообразие профессий. </w:t>
            </w:r>
          </w:p>
          <w:p w:rsidR="001C2101" w:rsidRPr="001245AD" w:rsidRDefault="001C2101" w:rsidP="00595820">
            <w:pPr>
              <w:autoSpaceDE w:val="0"/>
              <w:autoSpaceDN w:val="0"/>
              <w:adjustRightInd w:val="0"/>
              <w:rPr>
                <w:rFonts w:eastAsia="Arial Unicode MS"/>
                <w:kern w:val="2"/>
              </w:rPr>
            </w:pPr>
            <w:r w:rsidRPr="001245AD">
              <w:rPr>
                <w:rFonts w:eastAsia="Calibri"/>
                <w:b/>
                <w:kern w:val="0"/>
                <w:lang w:eastAsia="ru-RU"/>
              </w:rPr>
              <w:t xml:space="preserve">Уметь </w:t>
            </w:r>
            <w:r w:rsidRPr="001245AD">
              <w:rPr>
                <w:rFonts w:eastAsia="Calibri"/>
                <w:kern w:val="0"/>
                <w:lang w:eastAsia="ru-RU"/>
              </w:rPr>
              <w:t xml:space="preserve">изготавливать шаблоны из картона по размеру фотографий; прорезать в картоне прорези по заданным размерам; пользоваться дыроколом. </w:t>
            </w:r>
            <w:r w:rsidRPr="001245AD">
              <w:rPr>
                <w:rFonts w:eastAsia="Arial Unicode MS"/>
                <w:b/>
                <w:kern w:val="2"/>
              </w:rPr>
              <w:t>Уметь</w:t>
            </w:r>
            <w:r w:rsidRPr="001245AD">
              <w:rPr>
                <w:rFonts w:eastAsia="Arial Unicode MS"/>
                <w:kern w:val="2"/>
              </w:rPr>
              <w:t xml:space="preserve"> подбирать  необходимый материал в соответствии с задуманной темой.</w:t>
            </w:r>
          </w:p>
        </w:tc>
        <w:tc>
          <w:tcPr>
            <w:tcW w:w="2551" w:type="dxa"/>
          </w:tcPr>
          <w:p w:rsidR="001C2101" w:rsidRPr="001245AD" w:rsidRDefault="001C2101" w:rsidP="00595820">
            <w:pPr>
              <w:snapToGrid w:val="0"/>
              <w:rPr>
                <w:lang w:eastAsia="ar-SA"/>
              </w:rPr>
            </w:pPr>
            <w:r w:rsidRPr="001245AD">
              <w:rPr>
                <w:lang w:eastAsia="ar-SA"/>
              </w:rPr>
              <w:t>Внутренняя позиция школьника на основе положительного отношения к школе. Целостный, социально ориентированный взгляд на мир.</w:t>
            </w:r>
          </w:p>
        </w:tc>
        <w:tc>
          <w:tcPr>
            <w:tcW w:w="2552" w:type="dxa"/>
          </w:tcPr>
          <w:p w:rsidR="001C2101" w:rsidRPr="001245AD" w:rsidRDefault="001C2101" w:rsidP="00595820">
            <w:pPr>
              <w:snapToGrid w:val="0"/>
              <w:rPr>
                <w:lang w:eastAsia="ar-SA"/>
              </w:rPr>
            </w:pPr>
            <w:r w:rsidRPr="001245AD">
              <w:rPr>
                <w:lang w:eastAsia="ar-SA"/>
              </w:rPr>
              <w:t>Р.</w:t>
            </w:r>
            <w:r w:rsidR="00B919DD">
              <w:rPr>
                <w:lang w:eastAsia="ar-SA"/>
              </w:rPr>
              <w:t xml:space="preserve"> </w:t>
            </w:r>
            <w:r w:rsidRPr="001245AD">
              <w:rPr>
                <w:lang w:eastAsia="ar-SA"/>
              </w:rPr>
              <w:t>Принимать и удерживать учебную задачу.</w:t>
            </w:r>
          </w:p>
          <w:p w:rsidR="001C2101" w:rsidRPr="001245AD" w:rsidRDefault="001C2101" w:rsidP="00595820">
            <w:pPr>
              <w:rPr>
                <w:lang w:eastAsia="ar-SA"/>
              </w:rPr>
            </w:pPr>
            <w:r w:rsidRPr="001245AD">
              <w:rPr>
                <w:lang w:eastAsia="ar-SA"/>
              </w:rPr>
              <w:t xml:space="preserve"> Учитывать выделенные учителем ориентиры действия.                                                П. применять правила и пользоваться инструкциями;  выбирать наиболее эффективные способы решения задач.</w:t>
            </w:r>
          </w:p>
          <w:p w:rsidR="001C2101" w:rsidRPr="001245AD" w:rsidRDefault="001C2101" w:rsidP="00595820">
            <w:pPr>
              <w:rPr>
                <w:lang w:eastAsia="ar-SA"/>
              </w:rPr>
            </w:pPr>
            <w:r w:rsidRPr="001245AD">
              <w:rPr>
                <w:lang w:eastAsia="ar-SA"/>
              </w:rPr>
              <w:t>К. формулировать собственное мнение и позицию. Задавать вопросы.</w:t>
            </w:r>
          </w:p>
        </w:tc>
      </w:tr>
      <w:tr w:rsidR="001C2101" w:rsidRPr="00595820" w:rsidTr="00B919DD">
        <w:trPr>
          <w:trHeight w:val="551"/>
        </w:trPr>
        <w:tc>
          <w:tcPr>
            <w:tcW w:w="993" w:type="dxa"/>
          </w:tcPr>
          <w:p w:rsidR="001C2101" w:rsidRPr="001245AD" w:rsidRDefault="001C2101" w:rsidP="005D21FA">
            <w:pPr>
              <w:pStyle w:val="a5"/>
              <w:numPr>
                <w:ilvl w:val="0"/>
                <w:numId w:val="4"/>
              </w:numPr>
              <w:autoSpaceDE w:val="0"/>
              <w:autoSpaceDN w:val="0"/>
              <w:adjustRightInd w:val="0"/>
              <w:ind w:left="0" w:hanging="43"/>
              <w:rPr>
                <w:lang w:eastAsia="ru-RU"/>
              </w:rPr>
            </w:pPr>
          </w:p>
        </w:tc>
        <w:tc>
          <w:tcPr>
            <w:tcW w:w="992" w:type="dxa"/>
          </w:tcPr>
          <w:p w:rsidR="001C2101" w:rsidRPr="001245AD" w:rsidRDefault="001C2101" w:rsidP="00595820">
            <w:pPr>
              <w:autoSpaceDE w:val="0"/>
              <w:autoSpaceDN w:val="0"/>
              <w:adjustRightInd w:val="0"/>
              <w:rPr>
                <w:rFonts w:eastAsia="Arial Unicode MS"/>
                <w:kern w:val="2"/>
              </w:rPr>
            </w:pPr>
          </w:p>
        </w:tc>
        <w:tc>
          <w:tcPr>
            <w:tcW w:w="2127" w:type="dxa"/>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 xml:space="preserve">Работа с разными материалами. </w:t>
            </w:r>
          </w:p>
          <w:p w:rsidR="001C2101" w:rsidRPr="001245AD" w:rsidRDefault="001C2101" w:rsidP="00595820">
            <w:pPr>
              <w:autoSpaceDE w:val="0"/>
              <w:autoSpaceDN w:val="0"/>
              <w:adjustRightInd w:val="0"/>
              <w:rPr>
                <w:rFonts w:eastAsia="Arial Unicode MS"/>
                <w:kern w:val="2"/>
              </w:rPr>
            </w:pPr>
            <w:r w:rsidRPr="001245AD">
              <w:rPr>
                <w:rFonts w:eastAsia="Arial Unicode MS"/>
                <w:kern w:val="2"/>
              </w:rPr>
              <w:t xml:space="preserve">Город воздушных потоков. Изготовление  поделки  «Ветряная  вертушка». </w:t>
            </w:r>
          </w:p>
        </w:tc>
        <w:tc>
          <w:tcPr>
            <w:tcW w:w="850" w:type="dxa"/>
          </w:tcPr>
          <w:p w:rsidR="001C2101" w:rsidRPr="001245AD" w:rsidRDefault="005D21FA" w:rsidP="00595820">
            <w:pPr>
              <w:pStyle w:val="a3"/>
              <w:spacing w:after="0"/>
              <w:rPr>
                <w:rStyle w:val="a4"/>
                <w:color w:val="000000"/>
              </w:rPr>
            </w:pPr>
            <w:r w:rsidRPr="001245AD">
              <w:t>КУ</w:t>
            </w:r>
          </w:p>
        </w:tc>
        <w:tc>
          <w:tcPr>
            <w:tcW w:w="2126" w:type="dxa"/>
          </w:tcPr>
          <w:p w:rsidR="001C2101" w:rsidRPr="001245AD" w:rsidRDefault="001C2101" w:rsidP="00595820">
            <w:pPr>
              <w:suppressAutoHyphens w:val="0"/>
              <w:autoSpaceDE w:val="0"/>
              <w:autoSpaceDN w:val="0"/>
              <w:adjustRightInd w:val="0"/>
              <w:rPr>
                <w:rFonts w:eastAsia="Times New Roman"/>
                <w:kern w:val="0"/>
                <w:lang w:eastAsia="ru-RU"/>
              </w:rPr>
            </w:pPr>
            <w:r w:rsidRPr="001245AD">
              <w:rPr>
                <w:rFonts w:eastAsia="Times New Roman"/>
                <w:kern w:val="0"/>
                <w:lang w:eastAsia="ru-RU"/>
              </w:rPr>
              <w:t>Ознакомление с профессией метеоролога.</w:t>
            </w:r>
          </w:p>
          <w:p w:rsidR="001C2101" w:rsidRPr="001245AD" w:rsidRDefault="001C2101" w:rsidP="00595820">
            <w:pPr>
              <w:autoSpaceDE w:val="0"/>
              <w:autoSpaceDN w:val="0"/>
              <w:adjustRightInd w:val="0"/>
              <w:rPr>
                <w:rFonts w:eastAsia="Times New Roman"/>
                <w:kern w:val="0"/>
                <w:lang w:eastAsia="ru-RU"/>
              </w:rPr>
            </w:pPr>
            <w:r w:rsidRPr="001245AD">
              <w:rPr>
                <w:rFonts w:eastAsia="Times New Roman"/>
                <w:kern w:val="0"/>
                <w:lang w:eastAsia="ru-RU"/>
              </w:rPr>
              <w:t xml:space="preserve"> Изучение принципов действия ветроуказателя, флюгера. </w:t>
            </w:r>
          </w:p>
        </w:tc>
        <w:tc>
          <w:tcPr>
            <w:tcW w:w="2552" w:type="dxa"/>
          </w:tcPr>
          <w:p w:rsidR="001C2101" w:rsidRPr="001245AD" w:rsidRDefault="001C2101" w:rsidP="00595820">
            <w:pPr>
              <w:autoSpaceDE w:val="0"/>
              <w:autoSpaceDN w:val="0"/>
              <w:adjustRightInd w:val="0"/>
              <w:rPr>
                <w:rFonts w:eastAsia="Calibri"/>
                <w:kern w:val="0"/>
                <w:lang w:eastAsia="ru-RU"/>
              </w:rPr>
            </w:pPr>
            <w:r w:rsidRPr="001245AD">
              <w:rPr>
                <w:rFonts w:eastAsia="Calibri"/>
                <w:b/>
                <w:kern w:val="0"/>
                <w:lang w:eastAsia="ru-RU"/>
              </w:rPr>
              <w:t>Уметь</w:t>
            </w:r>
            <w:r w:rsidRPr="001245AD">
              <w:rPr>
                <w:rFonts w:eastAsia="Calibri"/>
                <w:kern w:val="0"/>
                <w:lang w:eastAsia="ru-RU"/>
              </w:rPr>
              <w:t xml:space="preserve"> применять полученные умения при изготовлении поделки.</w:t>
            </w:r>
          </w:p>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Уметь</w:t>
            </w:r>
            <w:r w:rsidRPr="001245AD">
              <w:rPr>
                <w:rFonts w:eastAsia="Arial Unicode MS"/>
                <w:kern w:val="2"/>
              </w:rPr>
              <w:t xml:space="preserve"> выполнять  чертеж по заданным параметрам. Уметь испытывать поделки </w:t>
            </w:r>
          </w:p>
        </w:tc>
        <w:tc>
          <w:tcPr>
            <w:tcW w:w="2551" w:type="dxa"/>
          </w:tcPr>
          <w:p w:rsidR="001C2101" w:rsidRPr="001245AD" w:rsidRDefault="001C2101" w:rsidP="00595820">
            <w:pPr>
              <w:snapToGrid w:val="0"/>
              <w:rPr>
                <w:lang w:eastAsia="ar-SA"/>
              </w:rPr>
            </w:pPr>
            <w:r w:rsidRPr="001245AD">
              <w:rPr>
                <w:lang w:eastAsia="ar-SA"/>
              </w:rPr>
              <w:t>Ценностное отношение к природному миру, ориентация на эстетические потребности.</w:t>
            </w:r>
          </w:p>
          <w:p w:rsidR="001C2101" w:rsidRPr="001245AD" w:rsidRDefault="001C2101" w:rsidP="00595820">
            <w:pPr>
              <w:tabs>
                <w:tab w:val="left" w:pos="384"/>
              </w:tabs>
            </w:pPr>
            <w:r w:rsidRPr="001245AD">
              <w:t>устойчивая учебно-познавательная мотивация учения;</w:t>
            </w:r>
          </w:p>
          <w:p w:rsidR="001C2101" w:rsidRPr="001245AD" w:rsidRDefault="001C2101" w:rsidP="00595820">
            <w:pPr>
              <w:tabs>
                <w:tab w:val="left" w:pos="384"/>
              </w:tabs>
            </w:pPr>
            <w:r w:rsidRPr="001245AD">
              <w:t xml:space="preserve">понимание причин успеха в </w:t>
            </w:r>
            <w:r w:rsidRPr="001245AD">
              <w:lastRenderedPageBreak/>
              <w:t>деятельности, способность к самооценке.</w:t>
            </w:r>
          </w:p>
        </w:tc>
        <w:tc>
          <w:tcPr>
            <w:tcW w:w="2552" w:type="dxa"/>
          </w:tcPr>
          <w:p w:rsidR="001C2101" w:rsidRPr="001245AD" w:rsidRDefault="001C2101" w:rsidP="00595820">
            <w:pPr>
              <w:snapToGrid w:val="0"/>
              <w:rPr>
                <w:lang w:eastAsia="ar-SA"/>
              </w:rPr>
            </w:pPr>
            <w:r w:rsidRPr="001245AD">
              <w:rPr>
                <w:lang w:eastAsia="ar-SA"/>
              </w:rPr>
              <w:lastRenderedPageBreak/>
              <w:t xml:space="preserve">Р.   Принимать и удерживать учебную задачу.                            Учитывать выделенные учителем ориентиры действия.                                П.Поиск и выделение необходимой информации из рисунков мастеров и других детей. </w:t>
            </w:r>
            <w:r w:rsidRPr="001245AD">
              <w:rPr>
                <w:lang w:eastAsia="ar-SA"/>
              </w:rPr>
              <w:lastRenderedPageBreak/>
              <w:t>Применение правил и пользование инструкций.</w:t>
            </w:r>
          </w:p>
          <w:p w:rsidR="001C2101" w:rsidRPr="001245AD" w:rsidRDefault="001C2101" w:rsidP="00595820">
            <w:pPr>
              <w:rPr>
                <w:lang w:eastAsia="ar-SA"/>
              </w:rPr>
            </w:pPr>
            <w:r w:rsidRPr="001245AD">
              <w:rPr>
                <w:lang w:eastAsia="ar-SA"/>
              </w:rPr>
              <w:t xml:space="preserve">К. Аргументировать свою позицию, координировать её с позициями партнёров.  </w:t>
            </w:r>
          </w:p>
        </w:tc>
      </w:tr>
      <w:tr w:rsidR="001C2101" w:rsidRPr="00595820" w:rsidTr="00B919DD">
        <w:trPr>
          <w:trHeight w:val="848"/>
        </w:trPr>
        <w:tc>
          <w:tcPr>
            <w:tcW w:w="993" w:type="dxa"/>
          </w:tcPr>
          <w:p w:rsidR="001C2101" w:rsidRPr="001245AD" w:rsidRDefault="001C2101" w:rsidP="005D21FA">
            <w:pPr>
              <w:pStyle w:val="a5"/>
              <w:numPr>
                <w:ilvl w:val="0"/>
                <w:numId w:val="4"/>
              </w:numPr>
              <w:ind w:left="0" w:hanging="43"/>
              <w:rPr>
                <w:lang w:val="ru-RU" w:eastAsia="ru-RU"/>
              </w:rPr>
            </w:pPr>
          </w:p>
        </w:tc>
        <w:tc>
          <w:tcPr>
            <w:tcW w:w="992" w:type="dxa"/>
          </w:tcPr>
          <w:p w:rsidR="001C2101" w:rsidRPr="001245AD" w:rsidRDefault="001C2101" w:rsidP="00595820">
            <w:pPr>
              <w:autoSpaceDE w:val="0"/>
              <w:autoSpaceDN w:val="0"/>
              <w:adjustRightInd w:val="0"/>
              <w:rPr>
                <w:rFonts w:eastAsia="Arial Unicode MS"/>
                <w:b/>
                <w:kern w:val="2"/>
              </w:rPr>
            </w:pPr>
          </w:p>
        </w:tc>
        <w:tc>
          <w:tcPr>
            <w:tcW w:w="2127" w:type="dxa"/>
          </w:tcPr>
          <w:p w:rsidR="001C2101" w:rsidRPr="001245AD" w:rsidRDefault="001C2101" w:rsidP="00595820">
            <w:pPr>
              <w:autoSpaceDE w:val="0"/>
              <w:autoSpaceDN w:val="0"/>
              <w:adjustRightInd w:val="0"/>
              <w:rPr>
                <w:rFonts w:eastAsia="Arial Unicode MS"/>
                <w:b/>
                <w:kern w:val="2"/>
              </w:rPr>
            </w:pPr>
            <w:r w:rsidRPr="001245AD">
              <w:rPr>
                <w:rFonts w:eastAsia="Arial Unicode MS"/>
                <w:kern w:val="2"/>
              </w:rPr>
              <w:t>Город  испытателей. Изготовление  поделки  «Волшебный  цветок».</w:t>
            </w:r>
          </w:p>
        </w:tc>
        <w:tc>
          <w:tcPr>
            <w:tcW w:w="850" w:type="dxa"/>
          </w:tcPr>
          <w:p w:rsidR="001C2101" w:rsidRPr="001245AD" w:rsidRDefault="005D21FA" w:rsidP="00595820">
            <w:pPr>
              <w:pStyle w:val="a3"/>
              <w:spacing w:after="0"/>
              <w:rPr>
                <w:rStyle w:val="a4"/>
                <w:color w:val="000000"/>
              </w:rPr>
            </w:pPr>
            <w:r w:rsidRPr="001245AD">
              <w:t>КУ</w:t>
            </w:r>
          </w:p>
        </w:tc>
        <w:tc>
          <w:tcPr>
            <w:tcW w:w="2126" w:type="dxa"/>
          </w:tcPr>
          <w:p w:rsidR="001C2101" w:rsidRPr="001245AD" w:rsidRDefault="001C2101" w:rsidP="00595820">
            <w:pPr>
              <w:autoSpaceDE w:val="0"/>
              <w:autoSpaceDN w:val="0"/>
              <w:adjustRightInd w:val="0"/>
              <w:rPr>
                <w:rFonts w:eastAsia="Times New Roman"/>
                <w:kern w:val="0"/>
                <w:lang w:eastAsia="ru-RU"/>
              </w:rPr>
            </w:pPr>
            <w:r w:rsidRPr="001245AD">
              <w:rPr>
                <w:rFonts w:eastAsia="Times New Roman"/>
                <w:kern w:val="0"/>
                <w:lang w:eastAsia="ru-RU"/>
              </w:rPr>
              <w:t>Ознакомление с историей подвижных игрушек, принципом их действия. Поделки «Пуговичная вертушка», «Волшебный цветок»</w:t>
            </w:r>
          </w:p>
        </w:tc>
        <w:tc>
          <w:tcPr>
            <w:tcW w:w="2552" w:type="dxa"/>
          </w:tcPr>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Уметь</w:t>
            </w:r>
            <w:r w:rsidRPr="001245AD">
              <w:rPr>
                <w:rFonts w:eastAsia="Arial Unicode MS"/>
                <w:kern w:val="2"/>
              </w:rPr>
              <w:t xml:space="preserve"> действовать по инструкции при изготовлении объемных поделок с вращающимся модулем;</w:t>
            </w:r>
          </w:p>
          <w:p w:rsidR="001C2101" w:rsidRPr="001245AD" w:rsidRDefault="001C2101" w:rsidP="00595820">
            <w:pPr>
              <w:autoSpaceDE w:val="0"/>
              <w:autoSpaceDN w:val="0"/>
              <w:adjustRightInd w:val="0"/>
              <w:rPr>
                <w:rFonts w:eastAsia="Calibri"/>
                <w:kern w:val="0"/>
                <w:lang w:eastAsia="ru-RU"/>
              </w:rPr>
            </w:pPr>
            <w:r w:rsidRPr="001245AD">
              <w:rPr>
                <w:rFonts w:eastAsia="Arial Unicode MS"/>
                <w:kern w:val="2"/>
              </w:rPr>
              <w:t>и</w:t>
            </w:r>
            <w:r w:rsidRPr="001245AD">
              <w:rPr>
                <w:rFonts w:eastAsia="Calibri"/>
                <w:kern w:val="0"/>
                <w:lang w:eastAsia="ru-RU"/>
              </w:rPr>
              <w:t xml:space="preserve">зготавливать подвижные игрушки; испытывать поделки в действии. </w:t>
            </w:r>
          </w:p>
          <w:p w:rsidR="001C2101" w:rsidRPr="001245AD" w:rsidRDefault="001C2101" w:rsidP="00595820">
            <w:pPr>
              <w:autoSpaceDE w:val="0"/>
              <w:autoSpaceDN w:val="0"/>
              <w:adjustRightInd w:val="0"/>
              <w:rPr>
                <w:rFonts w:eastAsia="Arial Unicode MS"/>
                <w:kern w:val="2"/>
              </w:rPr>
            </w:pPr>
            <w:r w:rsidRPr="001245AD">
              <w:rPr>
                <w:rFonts w:eastAsia="Calibri"/>
                <w:b/>
                <w:kern w:val="0"/>
                <w:lang w:eastAsia="ru-RU"/>
              </w:rPr>
              <w:t>Делать</w:t>
            </w:r>
            <w:r w:rsidRPr="001245AD">
              <w:rPr>
                <w:rFonts w:eastAsia="Calibri"/>
                <w:kern w:val="0"/>
                <w:lang w:eastAsia="ru-RU"/>
              </w:rPr>
              <w:t xml:space="preserve"> выводы на основе испытаний.</w:t>
            </w:r>
          </w:p>
        </w:tc>
        <w:tc>
          <w:tcPr>
            <w:tcW w:w="2551" w:type="dxa"/>
          </w:tcPr>
          <w:p w:rsidR="001C2101" w:rsidRPr="001245AD" w:rsidRDefault="001C2101" w:rsidP="00595820">
            <w:pPr>
              <w:snapToGrid w:val="0"/>
              <w:rPr>
                <w:lang w:eastAsia="ar-SA"/>
              </w:rPr>
            </w:pPr>
            <w:r w:rsidRPr="001245AD">
              <w:rPr>
                <w:lang w:eastAsia="ar-SA"/>
              </w:rPr>
              <w:t>Ценностное отношение к природному миру, ориентация на эстетические потребности.</w:t>
            </w:r>
          </w:p>
          <w:p w:rsidR="001C2101" w:rsidRPr="001245AD" w:rsidRDefault="001C2101" w:rsidP="00595820">
            <w:pPr>
              <w:snapToGrid w:val="0"/>
              <w:rPr>
                <w:lang w:eastAsia="ar-SA"/>
              </w:rPr>
            </w:pPr>
            <w:r w:rsidRPr="001245AD">
              <w:t>представления о мире профессий и важности правильно</w:t>
            </w:r>
            <w:r w:rsidRPr="001245AD">
              <w:softHyphen/>
              <w:t>го выбора профессии, о материальной культуре как про</w:t>
            </w:r>
            <w:r w:rsidRPr="001245AD">
              <w:softHyphen/>
              <w:t>дукте предметно-преобразующей деятельности челове</w:t>
            </w:r>
            <w:r w:rsidRPr="001245AD">
              <w:softHyphen/>
              <w:t>ка, о роли ручного труда в жизни человека;</w:t>
            </w:r>
          </w:p>
        </w:tc>
        <w:tc>
          <w:tcPr>
            <w:tcW w:w="2552" w:type="dxa"/>
          </w:tcPr>
          <w:p w:rsidR="005D21FA" w:rsidRDefault="001C2101" w:rsidP="00595820">
            <w:pPr>
              <w:snapToGrid w:val="0"/>
              <w:rPr>
                <w:lang w:eastAsia="ar-SA"/>
              </w:rPr>
            </w:pPr>
            <w:r w:rsidRPr="001245AD">
              <w:rPr>
                <w:lang w:eastAsia="ar-SA"/>
              </w:rPr>
              <w:t xml:space="preserve">Р.   Принимать и удерживать учебную задачу. </w:t>
            </w:r>
          </w:p>
          <w:p w:rsidR="001C2101" w:rsidRPr="001245AD" w:rsidRDefault="001C2101" w:rsidP="005D21FA">
            <w:pPr>
              <w:snapToGrid w:val="0"/>
              <w:rPr>
                <w:lang w:eastAsia="ar-SA"/>
              </w:rPr>
            </w:pPr>
            <w:r w:rsidRPr="001245AD">
              <w:rPr>
                <w:lang w:eastAsia="ar-SA"/>
              </w:rPr>
              <w:t>Учитывать выделенные учителем ориентиры действия.  П.</w:t>
            </w:r>
            <w:r w:rsidR="005D21FA">
              <w:rPr>
                <w:lang w:eastAsia="ar-SA"/>
              </w:rPr>
              <w:t xml:space="preserve"> </w:t>
            </w:r>
            <w:r w:rsidRPr="001245AD">
              <w:rPr>
                <w:lang w:eastAsia="ar-SA"/>
              </w:rPr>
              <w:t>Поиск и выделение необходимой информации из рисунков учебника. Применение правил и пользование инструкций</w:t>
            </w:r>
          </w:p>
          <w:p w:rsidR="001C2101" w:rsidRPr="001245AD" w:rsidRDefault="001C2101" w:rsidP="00595820">
            <w:pPr>
              <w:rPr>
                <w:lang w:eastAsia="ar-SA"/>
              </w:rPr>
            </w:pPr>
            <w:r w:rsidRPr="001245AD">
              <w:rPr>
                <w:lang w:eastAsia="ar-SA"/>
              </w:rPr>
              <w:t>К.</w:t>
            </w:r>
            <w:r w:rsidR="005D21FA">
              <w:rPr>
                <w:lang w:eastAsia="ar-SA"/>
              </w:rPr>
              <w:t xml:space="preserve"> </w:t>
            </w:r>
            <w:r w:rsidRPr="001245AD">
              <w:rPr>
                <w:lang w:eastAsia="ar-SA"/>
              </w:rPr>
              <w:t>Определять общую цель и пути её достижения, оказывать взаимопомощь.</w:t>
            </w:r>
          </w:p>
        </w:tc>
      </w:tr>
      <w:tr w:rsidR="001C2101" w:rsidRPr="00595820" w:rsidTr="00B919DD">
        <w:tc>
          <w:tcPr>
            <w:tcW w:w="993" w:type="dxa"/>
          </w:tcPr>
          <w:p w:rsidR="001C2101" w:rsidRPr="001245AD" w:rsidRDefault="001C2101" w:rsidP="00595820">
            <w:pPr>
              <w:pStyle w:val="a5"/>
              <w:numPr>
                <w:ilvl w:val="0"/>
                <w:numId w:val="4"/>
              </w:numPr>
              <w:ind w:left="0"/>
              <w:jc w:val="center"/>
              <w:rPr>
                <w:lang w:val="ru-RU" w:eastAsia="ru-RU"/>
              </w:rPr>
            </w:pPr>
          </w:p>
        </w:tc>
        <w:tc>
          <w:tcPr>
            <w:tcW w:w="992" w:type="dxa"/>
          </w:tcPr>
          <w:p w:rsidR="001C2101" w:rsidRPr="001245AD" w:rsidRDefault="001C2101" w:rsidP="00595820">
            <w:pPr>
              <w:autoSpaceDE w:val="0"/>
              <w:autoSpaceDN w:val="0"/>
              <w:adjustRightInd w:val="0"/>
              <w:rPr>
                <w:rFonts w:eastAsia="Arial Unicode MS"/>
                <w:kern w:val="2"/>
              </w:rPr>
            </w:pPr>
          </w:p>
        </w:tc>
        <w:tc>
          <w:tcPr>
            <w:tcW w:w="2127" w:type="dxa"/>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Город архитекторов и зодчих</w:t>
            </w:r>
          </w:p>
          <w:p w:rsidR="001C2101" w:rsidRPr="001245AD" w:rsidRDefault="001C2101" w:rsidP="00595820">
            <w:pPr>
              <w:autoSpaceDE w:val="0"/>
              <w:autoSpaceDN w:val="0"/>
              <w:adjustRightInd w:val="0"/>
              <w:rPr>
                <w:rFonts w:eastAsia="Arial Unicode MS"/>
                <w:kern w:val="2"/>
              </w:rPr>
            </w:pPr>
            <w:r w:rsidRPr="001245AD">
              <w:rPr>
                <w:rFonts w:eastAsia="Arial Unicode MS"/>
                <w:kern w:val="2"/>
              </w:rPr>
              <w:t>Изготовление  поделки  «Бумажная  Пизанская  башня».</w:t>
            </w:r>
          </w:p>
        </w:tc>
        <w:tc>
          <w:tcPr>
            <w:tcW w:w="850" w:type="dxa"/>
          </w:tcPr>
          <w:p w:rsidR="001C2101" w:rsidRPr="001245AD" w:rsidRDefault="005D21FA" w:rsidP="00595820">
            <w:pPr>
              <w:pStyle w:val="a3"/>
              <w:spacing w:after="0"/>
              <w:rPr>
                <w:rStyle w:val="a4"/>
                <w:color w:val="000000"/>
              </w:rPr>
            </w:pPr>
            <w:r w:rsidRPr="001245AD">
              <w:t>КУ</w:t>
            </w:r>
          </w:p>
        </w:tc>
        <w:tc>
          <w:tcPr>
            <w:tcW w:w="2126" w:type="dxa"/>
          </w:tcPr>
          <w:p w:rsidR="001C2101" w:rsidRPr="001245AD" w:rsidRDefault="001C2101" w:rsidP="00595820">
            <w:pPr>
              <w:suppressAutoHyphens w:val="0"/>
              <w:autoSpaceDE w:val="0"/>
              <w:autoSpaceDN w:val="0"/>
              <w:adjustRightInd w:val="0"/>
              <w:rPr>
                <w:rFonts w:eastAsia="Times New Roman"/>
                <w:kern w:val="0"/>
                <w:lang w:eastAsia="ru-RU"/>
              </w:rPr>
            </w:pPr>
            <w:r w:rsidRPr="001245AD">
              <w:rPr>
                <w:rFonts w:eastAsia="Times New Roman"/>
                <w:kern w:val="0"/>
                <w:lang w:eastAsia="ru-RU"/>
              </w:rPr>
              <w:t xml:space="preserve">Знакомство  с работой архитектора. Работа с различными материалами. Знакомство  с традицией бревенчатых </w:t>
            </w:r>
            <w:r w:rsidRPr="001245AD">
              <w:rPr>
                <w:rFonts w:eastAsia="Times New Roman"/>
                <w:kern w:val="0"/>
                <w:lang w:eastAsia="ru-RU"/>
              </w:rPr>
              <w:lastRenderedPageBreak/>
              <w:t>срубов. Изготовление объемного макета из спичекОбучение работе с отвесом, выравниванием по отвесу.</w:t>
            </w:r>
          </w:p>
          <w:p w:rsidR="001C2101" w:rsidRPr="001245AD" w:rsidRDefault="001C2101" w:rsidP="00595820">
            <w:pPr>
              <w:suppressAutoHyphens w:val="0"/>
              <w:autoSpaceDE w:val="0"/>
              <w:autoSpaceDN w:val="0"/>
              <w:adjustRightInd w:val="0"/>
              <w:rPr>
                <w:rFonts w:eastAsia="Times New Roman"/>
                <w:kern w:val="0"/>
                <w:lang w:eastAsia="ru-RU"/>
              </w:rPr>
            </w:pPr>
            <w:r w:rsidRPr="001245AD">
              <w:rPr>
                <w:rFonts w:eastAsia="Times New Roman"/>
                <w:kern w:val="0"/>
                <w:lang w:eastAsia="ru-RU"/>
              </w:rPr>
              <w:t>Конструирование.</w:t>
            </w:r>
          </w:p>
        </w:tc>
        <w:tc>
          <w:tcPr>
            <w:tcW w:w="2552" w:type="dxa"/>
          </w:tcPr>
          <w:p w:rsidR="001C2101" w:rsidRPr="001245AD" w:rsidRDefault="001C2101" w:rsidP="00595820">
            <w:pPr>
              <w:autoSpaceDE w:val="0"/>
              <w:autoSpaceDN w:val="0"/>
              <w:adjustRightInd w:val="0"/>
              <w:rPr>
                <w:rFonts w:eastAsia="Calibri"/>
                <w:kern w:val="0"/>
                <w:lang w:eastAsia="ru-RU"/>
              </w:rPr>
            </w:pPr>
            <w:r w:rsidRPr="001245AD">
              <w:rPr>
                <w:rFonts w:eastAsia="Calibri"/>
                <w:b/>
                <w:kern w:val="0"/>
                <w:lang w:eastAsia="ru-RU"/>
              </w:rPr>
              <w:lastRenderedPageBreak/>
              <w:t>Знать</w:t>
            </w:r>
            <w:r w:rsidRPr="001245AD">
              <w:rPr>
                <w:rFonts w:eastAsia="Calibri"/>
                <w:kern w:val="0"/>
                <w:lang w:eastAsia="ru-RU"/>
              </w:rPr>
              <w:t xml:space="preserve"> связь между конфигурацией развертки и высотой и толщиной конуса из этой развертки. </w:t>
            </w:r>
          </w:p>
          <w:p w:rsidR="001C2101" w:rsidRPr="001245AD" w:rsidRDefault="001C2101" w:rsidP="00595820">
            <w:pPr>
              <w:autoSpaceDE w:val="0"/>
              <w:autoSpaceDN w:val="0"/>
              <w:adjustRightInd w:val="0"/>
              <w:rPr>
                <w:rFonts w:eastAsia="Calibri"/>
                <w:kern w:val="0"/>
                <w:lang w:eastAsia="ru-RU"/>
              </w:rPr>
            </w:pPr>
            <w:r w:rsidRPr="001245AD">
              <w:rPr>
                <w:rFonts w:eastAsia="Calibri"/>
                <w:b/>
                <w:kern w:val="0"/>
                <w:lang w:eastAsia="ru-RU"/>
              </w:rPr>
              <w:t>Знать</w:t>
            </w:r>
            <w:r w:rsidRPr="001245AD">
              <w:rPr>
                <w:rFonts w:eastAsia="Calibri"/>
                <w:kern w:val="0"/>
                <w:lang w:eastAsia="ru-RU"/>
              </w:rPr>
              <w:t xml:space="preserve"> взаимосвязь между рельефом местности и его изображением на </w:t>
            </w:r>
            <w:r w:rsidRPr="001245AD">
              <w:rPr>
                <w:rFonts w:eastAsia="Calibri"/>
                <w:kern w:val="0"/>
                <w:lang w:eastAsia="ru-RU"/>
              </w:rPr>
              <w:lastRenderedPageBreak/>
              <w:t xml:space="preserve">карте. </w:t>
            </w:r>
          </w:p>
          <w:p w:rsidR="001C2101" w:rsidRPr="001245AD" w:rsidRDefault="001C2101" w:rsidP="00595820">
            <w:pPr>
              <w:autoSpaceDE w:val="0"/>
              <w:autoSpaceDN w:val="0"/>
              <w:adjustRightInd w:val="0"/>
              <w:rPr>
                <w:rFonts w:eastAsia="Calibri"/>
                <w:kern w:val="0"/>
                <w:lang w:eastAsia="ru-RU"/>
              </w:rPr>
            </w:pPr>
            <w:r w:rsidRPr="001245AD">
              <w:rPr>
                <w:rFonts w:eastAsia="Calibri"/>
                <w:kern w:val="0"/>
                <w:lang w:eastAsia="ru-RU"/>
              </w:rPr>
              <w:t xml:space="preserve">Уметь работать с циркулем и линейкой для построения разверток конуса; экспериментировать с размерами вырезаемого сектора, чтобы сделать выводы. </w:t>
            </w:r>
          </w:p>
        </w:tc>
        <w:tc>
          <w:tcPr>
            <w:tcW w:w="2551" w:type="dxa"/>
          </w:tcPr>
          <w:p w:rsidR="001C2101" w:rsidRPr="001245AD" w:rsidRDefault="001C2101" w:rsidP="00595820">
            <w:pPr>
              <w:snapToGrid w:val="0"/>
              <w:rPr>
                <w:lang w:eastAsia="ar-SA"/>
              </w:rPr>
            </w:pPr>
            <w:r w:rsidRPr="001245AD">
              <w:rPr>
                <w:lang w:eastAsia="ar-SA"/>
              </w:rPr>
              <w:lastRenderedPageBreak/>
              <w:t>Учебно-познавательный интерес к новому учебному материалу.</w:t>
            </w:r>
          </w:p>
          <w:p w:rsidR="001C2101" w:rsidRPr="001245AD" w:rsidRDefault="001C2101" w:rsidP="00595820">
            <w:pPr>
              <w:rPr>
                <w:lang w:eastAsia="ar-SA"/>
              </w:rPr>
            </w:pPr>
            <w:r w:rsidRPr="001245AD">
              <w:t>представления о мире профессий и важности правильно</w:t>
            </w:r>
            <w:r w:rsidRPr="001245AD">
              <w:softHyphen/>
              <w:t xml:space="preserve">го выбора профессии, о материальной </w:t>
            </w:r>
            <w:r w:rsidRPr="001245AD">
              <w:lastRenderedPageBreak/>
              <w:t>культуре как про</w:t>
            </w:r>
            <w:r w:rsidRPr="001245AD">
              <w:softHyphen/>
              <w:t>дукте предметно-преобразующей деятельности челове</w:t>
            </w:r>
            <w:r w:rsidRPr="001245AD">
              <w:softHyphen/>
              <w:t>ка, о роли ручного труда в жизни человека;</w:t>
            </w:r>
          </w:p>
        </w:tc>
        <w:tc>
          <w:tcPr>
            <w:tcW w:w="2552" w:type="dxa"/>
          </w:tcPr>
          <w:p w:rsidR="005D21FA" w:rsidRDefault="001C2101" w:rsidP="00595820">
            <w:pPr>
              <w:snapToGrid w:val="0"/>
              <w:rPr>
                <w:lang w:eastAsia="ar-SA"/>
              </w:rPr>
            </w:pPr>
            <w:r w:rsidRPr="001245AD">
              <w:rPr>
                <w:lang w:eastAsia="ar-SA"/>
              </w:rPr>
              <w:lastRenderedPageBreak/>
              <w:t>Р. Принимать и удерживать учебную задачу.</w:t>
            </w:r>
          </w:p>
          <w:p w:rsidR="005D21FA" w:rsidRDefault="001C2101" w:rsidP="00595820">
            <w:pPr>
              <w:snapToGrid w:val="0"/>
              <w:rPr>
                <w:lang w:eastAsia="ar-SA"/>
              </w:rPr>
            </w:pPr>
            <w:r w:rsidRPr="001245AD">
              <w:rPr>
                <w:lang w:eastAsia="ar-SA"/>
              </w:rPr>
              <w:t xml:space="preserve">Учитывать выделенные учителем ориентиры действия. </w:t>
            </w:r>
          </w:p>
          <w:p w:rsidR="001C2101" w:rsidRPr="001245AD" w:rsidRDefault="001C2101" w:rsidP="00595820">
            <w:pPr>
              <w:rPr>
                <w:lang w:eastAsia="ar-SA"/>
              </w:rPr>
            </w:pPr>
            <w:r w:rsidRPr="001245AD">
              <w:rPr>
                <w:lang w:eastAsia="ar-SA"/>
              </w:rPr>
              <w:t>П.</w:t>
            </w:r>
            <w:r w:rsidR="005D21FA">
              <w:rPr>
                <w:lang w:eastAsia="ar-SA"/>
              </w:rPr>
              <w:t xml:space="preserve"> </w:t>
            </w:r>
            <w:r w:rsidRPr="001245AD">
              <w:rPr>
                <w:lang w:eastAsia="ar-SA"/>
              </w:rPr>
              <w:t xml:space="preserve">Поиск и выделение необходимой информации из </w:t>
            </w:r>
            <w:r w:rsidRPr="001245AD">
              <w:rPr>
                <w:lang w:eastAsia="ar-SA"/>
              </w:rPr>
              <w:lastRenderedPageBreak/>
              <w:t>рисунков учебника. Применение правил и пользование инструкций</w:t>
            </w:r>
          </w:p>
          <w:p w:rsidR="001C2101" w:rsidRPr="001245AD" w:rsidRDefault="001C2101" w:rsidP="00595820">
            <w:pPr>
              <w:rPr>
                <w:lang w:eastAsia="ar-SA"/>
              </w:rPr>
            </w:pPr>
            <w:r w:rsidRPr="001245AD">
              <w:rPr>
                <w:lang w:eastAsia="ar-SA"/>
              </w:rPr>
              <w:t>К. Вести устный диалог</w:t>
            </w:r>
          </w:p>
        </w:tc>
      </w:tr>
      <w:tr w:rsidR="001C2101" w:rsidRPr="00595820" w:rsidTr="00B919DD">
        <w:tc>
          <w:tcPr>
            <w:tcW w:w="993" w:type="dxa"/>
          </w:tcPr>
          <w:p w:rsidR="001C2101" w:rsidRPr="001245AD" w:rsidRDefault="001C2101" w:rsidP="00595820">
            <w:pPr>
              <w:pStyle w:val="a5"/>
              <w:numPr>
                <w:ilvl w:val="0"/>
                <w:numId w:val="4"/>
              </w:numPr>
              <w:ind w:left="0"/>
              <w:jc w:val="center"/>
              <w:rPr>
                <w:lang w:eastAsia="ru-RU"/>
              </w:rPr>
            </w:pPr>
          </w:p>
        </w:tc>
        <w:tc>
          <w:tcPr>
            <w:tcW w:w="992" w:type="dxa"/>
          </w:tcPr>
          <w:p w:rsidR="001C2101" w:rsidRPr="001245AD" w:rsidRDefault="001C2101" w:rsidP="00595820">
            <w:pPr>
              <w:autoSpaceDE w:val="0"/>
              <w:autoSpaceDN w:val="0"/>
              <w:adjustRightInd w:val="0"/>
              <w:rPr>
                <w:rFonts w:eastAsia="Arial Unicode MS"/>
                <w:kern w:val="2"/>
              </w:rPr>
            </w:pPr>
          </w:p>
        </w:tc>
        <w:tc>
          <w:tcPr>
            <w:tcW w:w="2127" w:type="dxa"/>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 xml:space="preserve"> Город будущего. Изготовление  поделки  «Мегаполис».</w:t>
            </w:r>
          </w:p>
        </w:tc>
        <w:tc>
          <w:tcPr>
            <w:tcW w:w="850" w:type="dxa"/>
          </w:tcPr>
          <w:p w:rsidR="001C2101" w:rsidRPr="001245AD" w:rsidRDefault="005D21FA" w:rsidP="00595820">
            <w:pPr>
              <w:autoSpaceDE w:val="0"/>
              <w:autoSpaceDN w:val="0"/>
              <w:adjustRightInd w:val="0"/>
              <w:rPr>
                <w:rFonts w:eastAsia="Arial Unicode MS"/>
                <w:kern w:val="2"/>
              </w:rPr>
            </w:pPr>
            <w:r w:rsidRPr="001245AD">
              <w:t>УКПЗУ</w:t>
            </w:r>
          </w:p>
        </w:tc>
        <w:tc>
          <w:tcPr>
            <w:tcW w:w="2126" w:type="dxa"/>
          </w:tcPr>
          <w:p w:rsidR="001C2101" w:rsidRPr="001245AD" w:rsidRDefault="001C2101" w:rsidP="00595820">
            <w:pPr>
              <w:rPr>
                <w:rFonts w:eastAsia="Arial Unicode MS"/>
                <w:b/>
                <w:kern w:val="2"/>
              </w:rPr>
            </w:pPr>
            <w:r w:rsidRPr="001245AD">
              <w:rPr>
                <w:rFonts w:eastAsia="Arial Unicode MS"/>
                <w:kern w:val="2"/>
              </w:rPr>
              <w:t xml:space="preserve">Работа с различными материалами. Повторение приемов и принципов работы изученных макетов </w:t>
            </w:r>
          </w:p>
        </w:tc>
        <w:tc>
          <w:tcPr>
            <w:tcW w:w="2552" w:type="dxa"/>
          </w:tcPr>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Знать</w:t>
            </w:r>
            <w:r w:rsidRPr="001245AD">
              <w:rPr>
                <w:rFonts w:eastAsia="Arial Unicode MS"/>
                <w:kern w:val="2"/>
              </w:rPr>
              <w:t xml:space="preserve"> способы крепления деталей.</w:t>
            </w:r>
          </w:p>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Уметь</w:t>
            </w:r>
            <w:r w:rsidRPr="001245AD">
              <w:rPr>
                <w:rFonts w:eastAsia="Arial Unicode MS"/>
                <w:kern w:val="2"/>
              </w:rPr>
              <w:t xml:space="preserve"> правильно использовать инструменты для изготовления деталей декора.</w:t>
            </w:r>
          </w:p>
        </w:tc>
        <w:tc>
          <w:tcPr>
            <w:tcW w:w="2551" w:type="dxa"/>
          </w:tcPr>
          <w:p w:rsidR="001C2101" w:rsidRPr="001245AD" w:rsidRDefault="001C2101" w:rsidP="00595820">
            <w:pPr>
              <w:snapToGrid w:val="0"/>
              <w:rPr>
                <w:lang w:eastAsia="ar-SA"/>
              </w:rPr>
            </w:pPr>
            <w:r w:rsidRPr="001245AD">
              <w:rPr>
                <w:lang w:eastAsia="ar-SA"/>
              </w:rPr>
              <w:t>Чувство прекрасного и эстетические чувства на основе знакомства с работами мастеров.</w:t>
            </w:r>
          </w:p>
          <w:p w:rsidR="001C2101" w:rsidRPr="001245AD" w:rsidRDefault="001C2101" w:rsidP="00595820">
            <w:pPr>
              <w:tabs>
                <w:tab w:val="left" w:pos="384"/>
              </w:tabs>
            </w:pPr>
            <w:r w:rsidRPr="001245AD">
              <w:t>устойчивая учебно-познавательная мотивация учения;</w:t>
            </w:r>
          </w:p>
          <w:p w:rsidR="001C2101" w:rsidRPr="001245AD" w:rsidRDefault="001C2101" w:rsidP="00595820">
            <w:pPr>
              <w:tabs>
                <w:tab w:val="left" w:pos="384"/>
              </w:tabs>
            </w:pPr>
            <w:r w:rsidRPr="001245AD">
              <w:t>понимание причин успеха в деятельности, способность к самооценке.</w:t>
            </w:r>
          </w:p>
        </w:tc>
        <w:tc>
          <w:tcPr>
            <w:tcW w:w="2552" w:type="dxa"/>
          </w:tcPr>
          <w:p w:rsidR="001C2101" w:rsidRPr="001245AD" w:rsidRDefault="001C2101" w:rsidP="00595820">
            <w:pPr>
              <w:snapToGrid w:val="0"/>
              <w:rPr>
                <w:lang w:eastAsia="ar-SA"/>
              </w:rPr>
            </w:pPr>
            <w:r w:rsidRPr="001245AD">
              <w:rPr>
                <w:lang w:eastAsia="ar-SA"/>
              </w:rPr>
              <w:t>Р. Преобразовывать практическую задачу в познавательную.</w:t>
            </w:r>
          </w:p>
          <w:p w:rsidR="001C2101" w:rsidRPr="001245AD" w:rsidRDefault="001C2101" w:rsidP="00595820">
            <w:pPr>
              <w:rPr>
                <w:lang w:eastAsia="ar-SA"/>
              </w:rPr>
            </w:pPr>
            <w:r w:rsidRPr="001245AD">
              <w:rPr>
                <w:lang w:eastAsia="ar-SA"/>
              </w:rPr>
              <w:t>П. применять правила и пользоваться инструкциями;  выбирать наиболее эффективные способы решения задач.</w:t>
            </w:r>
          </w:p>
          <w:p w:rsidR="001C2101" w:rsidRPr="001245AD" w:rsidRDefault="001C2101" w:rsidP="00595820">
            <w:pPr>
              <w:rPr>
                <w:lang w:eastAsia="ar-SA"/>
              </w:rPr>
            </w:pPr>
            <w:r w:rsidRPr="001245AD">
              <w:rPr>
                <w:lang w:eastAsia="ar-SA"/>
              </w:rPr>
              <w:t>К. Формулировать собственное мнение ,строить понятные для партнёра высказывания.</w:t>
            </w:r>
          </w:p>
        </w:tc>
      </w:tr>
      <w:tr w:rsidR="001C2101" w:rsidRPr="00595820" w:rsidTr="00B919DD">
        <w:tc>
          <w:tcPr>
            <w:tcW w:w="993" w:type="dxa"/>
          </w:tcPr>
          <w:p w:rsidR="001C2101" w:rsidRPr="001245AD" w:rsidRDefault="001C2101" w:rsidP="005D21FA">
            <w:pPr>
              <w:pStyle w:val="a5"/>
              <w:numPr>
                <w:ilvl w:val="0"/>
                <w:numId w:val="4"/>
              </w:numPr>
              <w:ind w:left="0" w:hanging="43"/>
              <w:rPr>
                <w:lang w:val="ru-RU" w:eastAsia="ru-RU"/>
              </w:rPr>
            </w:pPr>
          </w:p>
        </w:tc>
        <w:tc>
          <w:tcPr>
            <w:tcW w:w="992" w:type="dxa"/>
          </w:tcPr>
          <w:p w:rsidR="001C2101" w:rsidRPr="001245AD" w:rsidRDefault="001C2101" w:rsidP="00595820">
            <w:pPr>
              <w:autoSpaceDE w:val="0"/>
              <w:autoSpaceDN w:val="0"/>
              <w:adjustRightInd w:val="0"/>
              <w:rPr>
                <w:rFonts w:eastAsia="Arial Unicode MS"/>
                <w:kern w:val="2"/>
              </w:rPr>
            </w:pPr>
          </w:p>
        </w:tc>
        <w:tc>
          <w:tcPr>
            <w:tcW w:w="2127" w:type="dxa"/>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Рачительный хозяин. Студия здоровья. Изготовление  поделки «Домовушка» «Мешочек  для  запаривания  трав».</w:t>
            </w:r>
          </w:p>
          <w:p w:rsidR="001C2101" w:rsidRPr="001245AD" w:rsidRDefault="001C2101" w:rsidP="00595820">
            <w:pPr>
              <w:autoSpaceDE w:val="0"/>
              <w:autoSpaceDN w:val="0"/>
              <w:adjustRightInd w:val="0"/>
              <w:rPr>
                <w:rFonts w:eastAsia="Arial Unicode MS"/>
                <w:kern w:val="2"/>
              </w:rPr>
            </w:pPr>
            <w:r w:rsidRPr="001245AD">
              <w:rPr>
                <w:rFonts w:eastAsia="Arial Unicode MS"/>
                <w:kern w:val="2"/>
              </w:rPr>
              <w:t>(на выбор)</w:t>
            </w:r>
          </w:p>
          <w:p w:rsidR="001C2101" w:rsidRPr="001245AD" w:rsidRDefault="001C2101" w:rsidP="00595820">
            <w:pPr>
              <w:autoSpaceDE w:val="0"/>
              <w:autoSpaceDN w:val="0"/>
              <w:adjustRightInd w:val="0"/>
              <w:rPr>
                <w:rFonts w:eastAsia="Arial Unicode MS"/>
                <w:kern w:val="2"/>
              </w:rPr>
            </w:pPr>
          </w:p>
          <w:p w:rsidR="001C2101" w:rsidRPr="001245AD" w:rsidRDefault="001C2101" w:rsidP="00595820">
            <w:pPr>
              <w:autoSpaceDE w:val="0"/>
              <w:autoSpaceDN w:val="0"/>
              <w:adjustRightInd w:val="0"/>
              <w:rPr>
                <w:rFonts w:eastAsia="Arial Unicode MS"/>
                <w:kern w:val="2"/>
              </w:rPr>
            </w:pPr>
          </w:p>
        </w:tc>
        <w:tc>
          <w:tcPr>
            <w:tcW w:w="850" w:type="dxa"/>
          </w:tcPr>
          <w:p w:rsidR="001C2101" w:rsidRPr="001245AD" w:rsidRDefault="005D21FA" w:rsidP="00595820">
            <w:pPr>
              <w:pStyle w:val="a3"/>
              <w:spacing w:after="0"/>
              <w:rPr>
                <w:rStyle w:val="a4"/>
                <w:color w:val="000000"/>
              </w:rPr>
            </w:pPr>
            <w:r w:rsidRPr="001245AD">
              <w:lastRenderedPageBreak/>
              <w:t>КУ</w:t>
            </w:r>
          </w:p>
        </w:tc>
        <w:tc>
          <w:tcPr>
            <w:tcW w:w="2126" w:type="dxa"/>
          </w:tcPr>
          <w:p w:rsidR="001C2101" w:rsidRPr="001245AD" w:rsidRDefault="001C2101" w:rsidP="00595820">
            <w:pPr>
              <w:suppressAutoHyphens w:val="0"/>
              <w:autoSpaceDE w:val="0"/>
              <w:autoSpaceDN w:val="0"/>
              <w:adjustRightInd w:val="0"/>
              <w:rPr>
                <w:rFonts w:eastAsia="Times New Roman"/>
                <w:b/>
                <w:kern w:val="0"/>
                <w:lang w:eastAsia="ru-RU"/>
              </w:rPr>
            </w:pPr>
            <w:r w:rsidRPr="001245AD">
              <w:rPr>
                <w:rFonts w:eastAsia="Times New Roman"/>
                <w:kern w:val="0"/>
                <w:lang w:eastAsia="ru-RU"/>
              </w:rPr>
              <w:t>Ознакомление с принципом экономного ведения хозяйства Уборка в доме Работа с различными материалами.</w:t>
            </w:r>
          </w:p>
          <w:p w:rsidR="001C2101" w:rsidRPr="001245AD" w:rsidRDefault="001C2101" w:rsidP="00595820">
            <w:pPr>
              <w:autoSpaceDE w:val="0"/>
              <w:autoSpaceDN w:val="0"/>
              <w:adjustRightInd w:val="0"/>
              <w:rPr>
                <w:rFonts w:eastAsia="Times New Roman"/>
                <w:b/>
                <w:kern w:val="0"/>
                <w:lang w:eastAsia="ru-RU"/>
              </w:rPr>
            </w:pPr>
            <w:r w:rsidRPr="001245AD">
              <w:rPr>
                <w:rFonts w:eastAsia="Times New Roman"/>
                <w:kern w:val="0"/>
                <w:lang w:eastAsia="ru-RU"/>
              </w:rPr>
              <w:t xml:space="preserve">Беседа о ценности здоровья, </w:t>
            </w:r>
            <w:r w:rsidRPr="001245AD">
              <w:rPr>
                <w:rFonts w:eastAsia="Times New Roman"/>
                <w:kern w:val="0"/>
                <w:lang w:eastAsia="ru-RU"/>
              </w:rPr>
              <w:lastRenderedPageBreak/>
              <w:t>питании, гигиене, режиме. Работа с текстильными материалами.</w:t>
            </w:r>
          </w:p>
        </w:tc>
        <w:tc>
          <w:tcPr>
            <w:tcW w:w="2552" w:type="dxa"/>
          </w:tcPr>
          <w:p w:rsidR="005D21FA" w:rsidRDefault="001C2101" w:rsidP="00595820">
            <w:pPr>
              <w:autoSpaceDE w:val="0"/>
              <w:autoSpaceDN w:val="0"/>
              <w:adjustRightInd w:val="0"/>
              <w:rPr>
                <w:rFonts w:eastAsia="Calibri"/>
                <w:kern w:val="0"/>
                <w:lang w:eastAsia="ru-RU"/>
              </w:rPr>
            </w:pPr>
            <w:r w:rsidRPr="001245AD">
              <w:rPr>
                <w:rFonts w:eastAsia="Calibri"/>
                <w:b/>
                <w:kern w:val="0"/>
                <w:lang w:eastAsia="ru-RU"/>
              </w:rPr>
              <w:lastRenderedPageBreak/>
              <w:t>Обсуждение</w:t>
            </w:r>
            <w:r w:rsidRPr="001245AD">
              <w:rPr>
                <w:rFonts w:eastAsia="Calibri"/>
                <w:kern w:val="0"/>
                <w:lang w:eastAsia="ru-RU"/>
              </w:rPr>
              <w:t xml:space="preserve"> проблем охраны здоровья, здорового питания, режима дня и личной</w:t>
            </w:r>
          </w:p>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Знать</w:t>
            </w:r>
            <w:r w:rsidRPr="001245AD">
              <w:rPr>
                <w:rFonts w:eastAsia="Arial Unicode MS"/>
                <w:kern w:val="2"/>
              </w:rPr>
              <w:t xml:space="preserve">  прием использования бросового материала.</w:t>
            </w:r>
          </w:p>
          <w:p w:rsidR="001C2101" w:rsidRPr="001245AD" w:rsidRDefault="001C2101" w:rsidP="00595820">
            <w:pPr>
              <w:autoSpaceDE w:val="0"/>
              <w:autoSpaceDN w:val="0"/>
              <w:adjustRightInd w:val="0"/>
              <w:rPr>
                <w:rFonts w:eastAsia="Calibri"/>
                <w:kern w:val="0"/>
                <w:lang w:eastAsia="ru-RU"/>
              </w:rPr>
            </w:pPr>
            <w:r w:rsidRPr="001245AD">
              <w:rPr>
                <w:rFonts w:eastAsia="Calibri"/>
                <w:b/>
                <w:kern w:val="0"/>
                <w:lang w:eastAsia="ru-RU"/>
              </w:rPr>
              <w:t>Знать</w:t>
            </w:r>
            <w:r w:rsidRPr="001245AD">
              <w:rPr>
                <w:rFonts w:eastAsia="Calibri"/>
                <w:kern w:val="0"/>
                <w:lang w:eastAsia="ru-RU"/>
              </w:rPr>
              <w:t xml:space="preserve"> правила экономии. </w:t>
            </w:r>
          </w:p>
          <w:p w:rsidR="001C2101" w:rsidRPr="001245AD" w:rsidRDefault="001C2101" w:rsidP="00595820">
            <w:pPr>
              <w:autoSpaceDE w:val="0"/>
              <w:autoSpaceDN w:val="0"/>
              <w:adjustRightInd w:val="0"/>
              <w:rPr>
                <w:rFonts w:eastAsia="Calibri"/>
                <w:kern w:val="0"/>
                <w:lang w:eastAsia="ru-RU"/>
              </w:rPr>
            </w:pPr>
            <w:r w:rsidRPr="001245AD">
              <w:rPr>
                <w:rFonts w:eastAsia="Calibri"/>
                <w:b/>
                <w:kern w:val="0"/>
                <w:lang w:eastAsia="ru-RU"/>
              </w:rPr>
              <w:t>Уметь</w:t>
            </w:r>
            <w:r w:rsidRPr="001245AD">
              <w:rPr>
                <w:rFonts w:eastAsia="Calibri"/>
                <w:kern w:val="0"/>
                <w:lang w:eastAsia="ru-RU"/>
              </w:rPr>
              <w:t xml:space="preserve"> применять </w:t>
            </w:r>
            <w:r w:rsidRPr="001245AD">
              <w:rPr>
                <w:rFonts w:eastAsia="Calibri"/>
                <w:kern w:val="0"/>
                <w:lang w:eastAsia="ru-RU"/>
              </w:rPr>
              <w:lastRenderedPageBreak/>
              <w:t>знания о порядке подметания;</w:t>
            </w:r>
          </w:p>
          <w:p w:rsidR="001C2101" w:rsidRPr="001245AD" w:rsidRDefault="001C2101" w:rsidP="00595820">
            <w:pPr>
              <w:autoSpaceDE w:val="0"/>
              <w:autoSpaceDN w:val="0"/>
              <w:adjustRightInd w:val="0"/>
              <w:rPr>
                <w:rFonts w:eastAsia="Arial Unicode MS"/>
                <w:kern w:val="2"/>
              </w:rPr>
            </w:pPr>
            <w:r w:rsidRPr="001245AD">
              <w:rPr>
                <w:rFonts w:eastAsia="Calibri"/>
                <w:kern w:val="0"/>
                <w:lang w:eastAsia="ru-RU"/>
              </w:rPr>
              <w:t>декорировать готовые формы.</w:t>
            </w:r>
            <w:r w:rsidRPr="001245AD">
              <w:rPr>
                <w:rFonts w:eastAsia="Arial Unicode MS"/>
                <w:b/>
                <w:kern w:val="2"/>
              </w:rPr>
              <w:t xml:space="preserve">Уметь </w:t>
            </w:r>
            <w:r w:rsidRPr="001245AD">
              <w:rPr>
                <w:rFonts w:eastAsia="Arial Unicode MS"/>
                <w:kern w:val="2"/>
              </w:rPr>
              <w:t>выполнять шов "иголку вперед".</w:t>
            </w:r>
          </w:p>
        </w:tc>
        <w:tc>
          <w:tcPr>
            <w:tcW w:w="2551" w:type="dxa"/>
          </w:tcPr>
          <w:p w:rsidR="001C2101" w:rsidRPr="001245AD" w:rsidRDefault="001C2101" w:rsidP="00595820">
            <w:pPr>
              <w:snapToGrid w:val="0"/>
              <w:rPr>
                <w:lang w:eastAsia="ar-SA"/>
              </w:rPr>
            </w:pPr>
            <w:r w:rsidRPr="001245AD">
              <w:rPr>
                <w:lang w:eastAsia="ar-SA"/>
              </w:rPr>
              <w:lastRenderedPageBreak/>
              <w:t>Учебно-познавательный интерес к новому учебному материалу.</w:t>
            </w:r>
          </w:p>
          <w:p w:rsidR="001C2101" w:rsidRPr="001245AD" w:rsidRDefault="001C2101" w:rsidP="00595820">
            <w:pPr>
              <w:tabs>
                <w:tab w:val="left" w:pos="384"/>
              </w:tabs>
            </w:pPr>
            <w:r w:rsidRPr="001245AD">
              <w:t>осознание созидательного и нравственного значения тру</w:t>
            </w:r>
            <w:r w:rsidRPr="001245AD">
              <w:softHyphen/>
              <w:t>да в жизни человека и общества;</w:t>
            </w:r>
          </w:p>
          <w:p w:rsidR="001C2101" w:rsidRPr="001245AD" w:rsidRDefault="001C2101" w:rsidP="00595820">
            <w:pPr>
              <w:tabs>
                <w:tab w:val="left" w:pos="384"/>
              </w:tabs>
            </w:pPr>
            <w:r w:rsidRPr="001245AD">
              <w:lastRenderedPageBreak/>
              <w:t>положительная мотивация и познавательный интерес к созданию личностно и общественно значимых объектов</w:t>
            </w:r>
          </w:p>
          <w:p w:rsidR="001C2101" w:rsidRPr="001245AD" w:rsidRDefault="001C2101" w:rsidP="00595820">
            <w:r w:rsidRPr="001245AD">
              <w:t>труда;</w:t>
            </w:r>
          </w:p>
        </w:tc>
        <w:tc>
          <w:tcPr>
            <w:tcW w:w="2552" w:type="dxa"/>
          </w:tcPr>
          <w:p w:rsidR="001C2101" w:rsidRPr="001245AD" w:rsidRDefault="001C2101" w:rsidP="00595820">
            <w:pPr>
              <w:snapToGrid w:val="0"/>
              <w:rPr>
                <w:lang w:eastAsia="ar-SA"/>
              </w:rPr>
            </w:pPr>
            <w:r w:rsidRPr="001245AD">
              <w:rPr>
                <w:lang w:eastAsia="ar-SA"/>
              </w:rPr>
              <w:lastRenderedPageBreak/>
              <w:t>Р. Планировать своё действие в соответствии с поставленной задачей и условиями её реализации.</w:t>
            </w:r>
          </w:p>
          <w:p w:rsidR="001C2101" w:rsidRPr="001245AD" w:rsidRDefault="001C2101" w:rsidP="00595820">
            <w:pPr>
              <w:rPr>
                <w:lang w:eastAsia="ar-SA"/>
              </w:rPr>
            </w:pPr>
            <w:r w:rsidRPr="001245AD">
              <w:rPr>
                <w:lang w:eastAsia="ar-SA"/>
              </w:rPr>
              <w:t xml:space="preserve">П. осуществлять поиск необходимой информации с использованием </w:t>
            </w:r>
            <w:r w:rsidRPr="001245AD">
              <w:rPr>
                <w:lang w:eastAsia="ar-SA"/>
              </w:rPr>
              <w:lastRenderedPageBreak/>
              <w:t>учебной литературы; проводить сравнение по заданным критериям.</w:t>
            </w:r>
          </w:p>
          <w:p w:rsidR="001C2101" w:rsidRPr="001245AD" w:rsidRDefault="001C2101" w:rsidP="00595820">
            <w:pPr>
              <w:rPr>
                <w:lang w:eastAsia="ar-SA"/>
              </w:rPr>
            </w:pPr>
            <w:r w:rsidRPr="001245AD">
              <w:rPr>
                <w:lang w:eastAsia="ar-SA"/>
              </w:rPr>
              <w:t>К.</w:t>
            </w:r>
            <w:r w:rsidR="005D21FA">
              <w:rPr>
                <w:lang w:eastAsia="ar-SA"/>
              </w:rPr>
              <w:t xml:space="preserve"> </w:t>
            </w:r>
            <w:r w:rsidRPr="001245AD">
              <w:rPr>
                <w:lang w:eastAsia="ar-SA"/>
              </w:rPr>
              <w:t>учитывать разные мнения и стремиться к координации различных позиций в сотрудничестве.</w:t>
            </w:r>
          </w:p>
        </w:tc>
      </w:tr>
      <w:tr w:rsidR="001C2101" w:rsidRPr="00595820" w:rsidTr="00B919DD">
        <w:tc>
          <w:tcPr>
            <w:tcW w:w="993" w:type="dxa"/>
          </w:tcPr>
          <w:p w:rsidR="001C2101" w:rsidRPr="001245AD" w:rsidRDefault="001C2101" w:rsidP="00595820">
            <w:pPr>
              <w:pStyle w:val="a5"/>
              <w:numPr>
                <w:ilvl w:val="0"/>
                <w:numId w:val="4"/>
              </w:numPr>
              <w:ind w:left="0"/>
              <w:jc w:val="center"/>
              <w:rPr>
                <w:lang w:val="ru-RU" w:eastAsia="ru-RU"/>
              </w:rPr>
            </w:pPr>
          </w:p>
        </w:tc>
        <w:tc>
          <w:tcPr>
            <w:tcW w:w="992" w:type="dxa"/>
          </w:tcPr>
          <w:p w:rsidR="001C2101" w:rsidRPr="001245AD" w:rsidRDefault="001C2101" w:rsidP="00595820">
            <w:pPr>
              <w:autoSpaceDE w:val="0"/>
              <w:autoSpaceDN w:val="0"/>
              <w:adjustRightInd w:val="0"/>
              <w:rPr>
                <w:rFonts w:eastAsia="Arial Unicode MS"/>
                <w:kern w:val="2"/>
              </w:rPr>
            </w:pPr>
          </w:p>
        </w:tc>
        <w:tc>
          <w:tcPr>
            <w:tcW w:w="2127" w:type="dxa"/>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Город скульпторов. Изготовление  поделки «Гипсовый  подсвечник».</w:t>
            </w:r>
          </w:p>
          <w:p w:rsidR="001C2101" w:rsidRPr="001245AD" w:rsidRDefault="001C2101" w:rsidP="00595820">
            <w:pPr>
              <w:autoSpaceDE w:val="0"/>
              <w:autoSpaceDN w:val="0"/>
              <w:adjustRightInd w:val="0"/>
              <w:rPr>
                <w:rFonts w:eastAsia="Arial Unicode MS"/>
                <w:kern w:val="2"/>
              </w:rPr>
            </w:pPr>
          </w:p>
        </w:tc>
        <w:tc>
          <w:tcPr>
            <w:tcW w:w="850" w:type="dxa"/>
          </w:tcPr>
          <w:p w:rsidR="001C2101" w:rsidRPr="001245AD" w:rsidRDefault="005D21FA" w:rsidP="00595820">
            <w:pPr>
              <w:pStyle w:val="a3"/>
              <w:spacing w:after="0"/>
              <w:rPr>
                <w:rStyle w:val="a4"/>
                <w:color w:val="000000"/>
              </w:rPr>
            </w:pPr>
            <w:r w:rsidRPr="001245AD">
              <w:t>КУ</w:t>
            </w:r>
          </w:p>
        </w:tc>
        <w:tc>
          <w:tcPr>
            <w:tcW w:w="2126" w:type="dxa"/>
          </w:tcPr>
          <w:p w:rsidR="001C2101" w:rsidRPr="001245AD" w:rsidRDefault="001C2101" w:rsidP="00595820">
            <w:pPr>
              <w:suppressAutoHyphens w:val="0"/>
              <w:autoSpaceDE w:val="0"/>
              <w:autoSpaceDN w:val="0"/>
              <w:adjustRightInd w:val="0"/>
              <w:rPr>
                <w:rFonts w:eastAsia="Times New Roman"/>
                <w:kern w:val="0"/>
                <w:lang w:eastAsia="ru-RU"/>
              </w:rPr>
            </w:pPr>
            <w:r w:rsidRPr="001245AD">
              <w:rPr>
                <w:rFonts w:eastAsia="Times New Roman"/>
                <w:kern w:val="0"/>
                <w:lang w:eastAsia="ru-RU"/>
              </w:rPr>
              <w:t>Назначение и свойства гипса как декоративного материала, обучение работе с гипсом-раствором, лепка, подготовка формы, соскабливание облоя.</w:t>
            </w:r>
          </w:p>
        </w:tc>
        <w:tc>
          <w:tcPr>
            <w:tcW w:w="2552" w:type="dxa"/>
          </w:tcPr>
          <w:p w:rsidR="001C2101" w:rsidRPr="001245AD" w:rsidRDefault="001C2101" w:rsidP="00595820">
            <w:pPr>
              <w:autoSpaceDE w:val="0"/>
              <w:autoSpaceDN w:val="0"/>
              <w:adjustRightInd w:val="0"/>
              <w:rPr>
                <w:rFonts w:eastAsia="Calibri"/>
                <w:kern w:val="0"/>
                <w:lang w:eastAsia="ru-RU"/>
              </w:rPr>
            </w:pPr>
            <w:r w:rsidRPr="001245AD">
              <w:rPr>
                <w:rFonts w:eastAsia="Arial Unicode MS"/>
                <w:b/>
                <w:kern w:val="2"/>
              </w:rPr>
              <w:t xml:space="preserve">Знать </w:t>
            </w:r>
            <w:r w:rsidRPr="001245AD">
              <w:rPr>
                <w:rFonts w:eastAsia="Arial Unicode MS"/>
                <w:kern w:val="2"/>
              </w:rPr>
              <w:t xml:space="preserve">особенности работы с гипсом. </w:t>
            </w:r>
            <w:r w:rsidRPr="001245AD">
              <w:rPr>
                <w:rFonts w:eastAsia="Calibri"/>
                <w:b/>
                <w:kern w:val="0"/>
                <w:lang w:eastAsia="ru-RU"/>
              </w:rPr>
              <w:t>Уметь</w:t>
            </w:r>
            <w:r w:rsidRPr="001245AD">
              <w:rPr>
                <w:rFonts w:eastAsia="Calibri"/>
                <w:kern w:val="0"/>
                <w:lang w:eastAsia="ru-RU"/>
              </w:rPr>
              <w:t xml:space="preserve"> разводить гипсовый раствор нужной консистенции; </w:t>
            </w:r>
          </w:p>
          <w:p w:rsidR="001C2101" w:rsidRPr="001245AD" w:rsidRDefault="001C2101" w:rsidP="00595820">
            <w:pPr>
              <w:autoSpaceDE w:val="0"/>
              <w:autoSpaceDN w:val="0"/>
              <w:adjustRightInd w:val="0"/>
              <w:rPr>
                <w:rFonts w:eastAsia="Calibri"/>
                <w:kern w:val="0"/>
                <w:lang w:eastAsia="ru-RU"/>
              </w:rPr>
            </w:pPr>
            <w:r w:rsidRPr="001245AD">
              <w:rPr>
                <w:rFonts w:eastAsia="Calibri"/>
                <w:kern w:val="0"/>
                <w:lang w:eastAsia="ru-RU"/>
              </w:rPr>
              <w:t xml:space="preserve">лепить цилиндрическую форму для серединки подсвечника; </w:t>
            </w:r>
          </w:p>
          <w:p w:rsidR="001C2101" w:rsidRPr="001245AD" w:rsidRDefault="001C2101" w:rsidP="00595820">
            <w:pPr>
              <w:autoSpaceDE w:val="0"/>
              <w:autoSpaceDN w:val="0"/>
              <w:adjustRightInd w:val="0"/>
              <w:rPr>
                <w:rFonts w:eastAsia="Arial Unicode MS"/>
                <w:kern w:val="2"/>
              </w:rPr>
            </w:pPr>
            <w:r w:rsidRPr="001245AD">
              <w:rPr>
                <w:rFonts w:eastAsia="Calibri"/>
                <w:b/>
                <w:kern w:val="0"/>
                <w:lang w:eastAsia="ru-RU"/>
              </w:rPr>
              <w:t>Уметь</w:t>
            </w:r>
            <w:r w:rsidRPr="001245AD">
              <w:rPr>
                <w:rFonts w:eastAsia="Calibri"/>
                <w:kern w:val="0"/>
                <w:lang w:eastAsia="ru-RU"/>
              </w:rPr>
              <w:t xml:space="preserve"> декорировать, окрашивать и грунтовать изделия из гипса.</w:t>
            </w:r>
          </w:p>
        </w:tc>
        <w:tc>
          <w:tcPr>
            <w:tcW w:w="2551" w:type="dxa"/>
          </w:tcPr>
          <w:p w:rsidR="001C2101" w:rsidRPr="001245AD" w:rsidRDefault="001C2101" w:rsidP="00595820">
            <w:pPr>
              <w:snapToGrid w:val="0"/>
              <w:rPr>
                <w:lang w:eastAsia="ar-SA"/>
              </w:rPr>
            </w:pPr>
            <w:r w:rsidRPr="001245AD">
              <w:rPr>
                <w:lang w:eastAsia="ar-SA"/>
              </w:rPr>
              <w:t>Учебно-познавательный интерес к новому учебному материалу.</w:t>
            </w:r>
          </w:p>
          <w:p w:rsidR="001C2101" w:rsidRPr="001245AD" w:rsidRDefault="001C2101" w:rsidP="00595820">
            <w:pPr>
              <w:snapToGrid w:val="0"/>
              <w:rPr>
                <w:lang w:eastAsia="ar-SA"/>
              </w:rPr>
            </w:pPr>
            <w:r w:rsidRPr="001245AD">
              <w:t>представления о мире профессий и важности правильно</w:t>
            </w:r>
            <w:r w:rsidRPr="001245AD">
              <w:softHyphen/>
              <w:t>го выбора профессии, о материальной культуре как про</w:t>
            </w:r>
            <w:r w:rsidRPr="001245AD">
              <w:softHyphen/>
              <w:t>дукте предметно-преобразующей деятельности челове</w:t>
            </w:r>
            <w:r w:rsidRPr="001245AD">
              <w:softHyphen/>
              <w:t>ка, о роли ручного труда в жизни человека;</w:t>
            </w:r>
          </w:p>
        </w:tc>
        <w:tc>
          <w:tcPr>
            <w:tcW w:w="2552" w:type="dxa"/>
          </w:tcPr>
          <w:p w:rsidR="001C2101" w:rsidRPr="001245AD" w:rsidRDefault="001C2101" w:rsidP="00595820">
            <w:pPr>
              <w:snapToGrid w:val="0"/>
              <w:rPr>
                <w:lang w:eastAsia="ar-SA"/>
              </w:rPr>
            </w:pPr>
            <w:r w:rsidRPr="001245AD">
              <w:rPr>
                <w:lang w:eastAsia="ar-SA"/>
              </w:rPr>
              <w:t>Р. Преобразовывать практическую задачу в познавательную.</w:t>
            </w:r>
          </w:p>
          <w:p w:rsidR="001C2101" w:rsidRPr="001245AD" w:rsidRDefault="001C2101" w:rsidP="00595820">
            <w:pPr>
              <w:rPr>
                <w:lang w:eastAsia="ar-SA"/>
              </w:rPr>
            </w:pPr>
            <w:r w:rsidRPr="001245AD">
              <w:rPr>
                <w:lang w:eastAsia="ar-SA"/>
              </w:rPr>
              <w:t xml:space="preserve">П. Применять правила и пользоваться инструкциями;  </w:t>
            </w:r>
          </w:p>
          <w:p w:rsidR="001C2101" w:rsidRPr="001245AD" w:rsidRDefault="001C2101" w:rsidP="00595820">
            <w:pPr>
              <w:rPr>
                <w:lang w:eastAsia="ar-SA"/>
              </w:rPr>
            </w:pPr>
            <w:r w:rsidRPr="001245AD">
              <w:rPr>
                <w:lang w:eastAsia="ar-SA"/>
              </w:rPr>
              <w:t>К. Ставить вопросы, обращаться за помощью.</w:t>
            </w:r>
          </w:p>
        </w:tc>
      </w:tr>
      <w:tr w:rsidR="001C2101" w:rsidRPr="00595820" w:rsidTr="00B919DD">
        <w:tc>
          <w:tcPr>
            <w:tcW w:w="993" w:type="dxa"/>
          </w:tcPr>
          <w:p w:rsidR="001C2101" w:rsidRPr="001245AD" w:rsidRDefault="001C2101" w:rsidP="005D21FA">
            <w:pPr>
              <w:pStyle w:val="a5"/>
              <w:numPr>
                <w:ilvl w:val="0"/>
                <w:numId w:val="4"/>
              </w:numPr>
              <w:ind w:left="0" w:hanging="43"/>
              <w:rPr>
                <w:lang w:val="ru-RU" w:eastAsia="ru-RU"/>
              </w:rPr>
            </w:pPr>
          </w:p>
        </w:tc>
        <w:tc>
          <w:tcPr>
            <w:tcW w:w="992" w:type="dxa"/>
          </w:tcPr>
          <w:p w:rsidR="001C2101" w:rsidRPr="001245AD" w:rsidRDefault="001C2101" w:rsidP="00595820">
            <w:pPr>
              <w:autoSpaceDE w:val="0"/>
              <w:autoSpaceDN w:val="0"/>
              <w:adjustRightInd w:val="0"/>
              <w:rPr>
                <w:rFonts w:eastAsia="Arial Unicode MS"/>
                <w:kern w:val="2"/>
              </w:rPr>
            </w:pPr>
          </w:p>
        </w:tc>
        <w:tc>
          <w:tcPr>
            <w:tcW w:w="2127" w:type="dxa"/>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Изготовление  поделки  «Мексиканская  кукла  пиьята» (папье-маше).</w:t>
            </w:r>
          </w:p>
        </w:tc>
        <w:tc>
          <w:tcPr>
            <w:tcW w:w="850" w:type="dxa"/>
          </w:tcPr>
          <w:p w:rsidR="001C2101" w:rsidRPr="001245AD" w:rsidRDefault="005D21FA" w:rsidP="00595820">
            <w:pPr>
              <w:pStyle w:val="a3"/>
              <w:spacing w:after="0"/>
              <w:jc w:val="both"/>
              <w:rPr>
                <w:rStyle w:val="a4"/>
                <w:color w:val="000000"/>
              </w:rPr>
            </w:pPr>
            <w:r w:rsidRPr="001245AD">
              <w:t>КУ</w:t>
            </w:r>
          </w:p>
        </w:tc>
        <w:tc>
          <w:tcPr>
            <w:tcW w:w="2126" w:type="dxa"/>
          </w:tcPr>
          <w:p w:rsidR="001C2101" w:rsidRPr="001245AD" w:rsidRDefault="001C2101" w:rsidP="00595820">
            <w:pPr>
              <w:suppressAutoHyphens w:val="0"/>
              <w:autoSpaceDE w:val="0"/>
              <w:autoSpaceDN w:val="0"/>
              <w:adjustRightInd w:val="0"/>
              <w:rPr>
                <w:rFonts w:eastAsia="Times New Roman"/>
                <w:kern w:val="0"/>
                <w:lang w:eastAsia="ru-RU"/>
              </w:rPr>
            </w:pPr>
            <w:r w:rsidRPr="001245AD">
              <w:rPr>
                <w:rFonts w:eastAsia="Times New Roman"/>
                <w:kern w:val="0"/>
                <w:lang w:eastAsia="ru-RU"/>
              </w:rPr>
              <w:t>Ознакомление с «папье-маше» Работа с папье – маше. Прорезание канцелярским ножом, декорирование</w:t>
            </w:r>
          </w:p>
        </w:tc>
        <w:tc>
          <w:tcPr>
            <w:tcW w:w="2552" w:type="dxa"/>
          </w:tcPr>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Знать</w:t>
            </w:r>
            <w:r w:rsidRPr="001245AD">
              <w:rPr>
                <w:rFonts w:eastAsia="Arial Unicode MS"/>
                <w:kern w:val="2"/>
              </w:rPr>
              <w:t xml:space="preserve"> способ выполнения папье-маше.</w:t>
            </w:r>
          </w:p>
          <w:p w:rsidR="001C2101" w:rsidRPr="001245AD" w:rsidRDefault="001C2101" w:rsidP="00595820">
            <w:pPr>
              <w:autoSpaceDE w:val="0"/>
              <w:autoSpaceDN w:val="0"/>
              <w:adjustRightInd w:val="0"/>
              <w:rPr>
                <w:rFonts w:eastAsia="Calibri"/>
                <w:kern w:val="0"/>
                <w:lang w:eastAsia="ru-RU"/>
              </w:rPr>
            </w:pPr>
            <w:r w:rsidRPr="001245AD">
              <w:rPr>
                <w:rFonts w:eastAsia="Calibri"/>
                <w:b/>
                <w:kern w:val="0"/>
                <w:lang w:eastAsia="ru-RU"/>
              </w:rPr>
              <w:t>Уметь</w:t>
            </w:r>
            <w:r w:rsidRPr="001245AD">
              <w:rPr>
                <w:rFonts w:eastAsia="Calibri"/>
                <w:kern w:val="0"/>
                <w:lang w:eastAsia="ru-RU"/>
              </w:rPr>
              <w:t xml:space="preserve"> обрывать газетной бумаги на кусочки для заготовок; </w:t>
            </w:r>
          </w:p>
          <w:p w:rsidR="001C2101" w:rsidRPr="001245AD" w:rsidRDefault="001C2101" w:rsidP="00595820">
            <w:pPr>
              <w:autoSpaceDE w:val="0"/>
              <w:autoSpaceDN w:val="0"/>
              <w:adjustRightInd w:val="0"/>
              <w:rPr>
                <w:rFonts w:eastAsia="Arial Unicode MS"/>
                <w:kern w:val="2"/>
              </w:rPr>
            </w:pPr>
            <w:r w:rsidRPr="001245AD">
              <w:rPr>
                <w:rFonts w:eastAsia="Calibri"/>
                <w:kern w:val="0"/>
                <w:lang w:eastAsia="ru-RU"/>
              </w:rPr>
              <w:t xml:space="preserve">оклеивать обрывками бумаги выпуклую </w:t>
            </w:r>
            <w:r w:rsidRPr="001245AD">
              <w:rPr>
                <w:rFonts w:eastAsia="Calibri"/>
                <w:kern w:val="0"/>
                <w:lang w:eastAsia="ru-RU"/>
              </w:rPr>
              <w:lastRenderedPageBreak/>
              <w:t xml:space="preserve">поверхность в несколько </w:t>
            </w:r>
          </w:p>
        </w:tc>
        <w:tc>
          <w:tcPr>
            <w:tcW w:w="2551" w:type="dxa"/>
          </w:tcPr>
          <w:p w:rsidR="001C2101" w:rsidRPr="001245AD" w:rsidRDefault="001C2101" w:rsidP="00595820">
            <w:pPr>
              <w:snapToGrid w:val="0"/>
              <w:rPr>
                <w:lang w:eastAsia="ar-SA"/>
              </w:rPr>
            </w:pPr>
            <w:r w:rsidRPr="001245AD">
              <w:rPr>
                <w:lang w:eastAsia="ar-SA"/>
              </w:rPr>
              <w:lastRenderedPageBreak/>
              <w:t xml:space="preserve"> Учебно-познавательный интерес к новому учебному материалу и способам решения новой частной задачи.</w:t>
            </w:r>
          </w:p>
          <w:p w:rsidR="001C2101" w:rsidRPr="001245AD" w:rsidRDefault="001C2101" w:rsidP="00595820">
            <w:pPr>
              <w:snapToGrid w:val="0"/>
              <w:rPr>
                <w:lang w:eastAsia="ar-SA"/>
              </w:rPr>
            </w:pPr>
            <w:r w:rsidRPr="001245AD">
              <w:t xml:space="preserve">чувство ответственности за выполнение своей </w:t>
            </w:r>
            <w:r w:rsidRPr="001245AD">
              <w:lastRenderedPageBreak/>
              <w:t>части рабо</w:t>
            </w:r>
            <w:r w:rsidRPr="001245AD">
              <w:softHyphen/>
              <w:t>ты при работе в группе (в ходе проектной деятельности);</w:t>
            </w:r>
          </w:p>
        </w:tc>
        <w:tc>
          <w:tcPr>
            <w:tcW w:w="2552" w:type="dxa"/>
          </w:tcPr>
          <w:p w:rsidR="005D21FA" w:rsidRDefault="001C2101" w:rsidP="00595820">
            <w:pPr>
              <w:snapToGrid w:val="0"/>
              <w:rPr>
                <w:lang w:eastAsia="ar-SA"/>
              </w:rPr>
            </w:pPr>
            <w:r w:rsidRPr="001245AD">
              <w:rPr>
                <w:lang w:eastAsia="ar-SA"/>
              </w:rPr>
              <w:lastRenderedPageBreak/>
              <w:t xml:space="preserve"> Р. Преобразовывать практическую задачу в познавательную.</w:t>
            </w:r>
          </w:p>
          <w:p w:rsidR="001C2101" w:rsidRPr="001245AD" w:rsidRDefault="001C2101" w:rsidP="00595820">
            <w:pPr>
              <w:snapToGrid w:val="0"/>
              <w:rPr>
                <w:lang w:eastAsia="ar-SA"/>
              </w:rPr>
            </w:pPr>
            <w:r w:rsidRPr="001245AD">
              <w:rPr>
                <w:lang w:eastAsia="ar-SA"/>
              </w:rPr>
              <w:t>П. Применять правила и пользоваться инструкциями</w:t>
            </w:r>
          </w:p>
          <w:p w:rsidR="001C2101" w:rsidRPr="001245AD" w:rsidRDefault="001C2101" w:rsidP="00595820">
            <w:pPr>
              <w:rPr>
                <w:lang w:eastAsia="ar-SA"/>
              </w:rPr>
            </w:pPr>
            <w:r w:rsidRPr="001245AD">
              <w:rPr>
                <w:lang w:eastAsia="ar-SA"/>
              </w:rPr>
              <w:t>К. Ставить вопросы, обращаться за помощью.</w:t>
            </w:r>
          </w:p>
        </w:tc>
      </w:tr>
      <w:tr w:rsidR="001C2101" w:rsidRPr="00595820" w:rsidTr="00B919DD">
        <w:tc>
          <w:tcPr>
            <w:tcW w:w="993" w:type="dxa"/>
          </w:tcPr>
          <w:p w:rsidR="001C2101" w:rsidRPr="001245AD" w:rsidRDefault="001C2101" w:rsidP="00243694">
            <w:pPr>
              <w:pStyle w:val="a5"/>
              <w:numPr>
                <w:ilvl w:val="0"/>
                <w:numId w:val="4"/>
              </w:numPr>
              <w:ind w:left="0" w:hanging="43"/>
              <w:rPr>
                <w:lang w:val="ru-RU" w:eastAsia="ru-RU"/>
              </w:rPr>
            </w:pPr>
          </w:p>
        </w:tc>
        <w:tc>
          <w:tcPr>
            <w:tcW w:w="992" w:type="dxa"/>
          </w:tcPr>
          <w:p w:rsidR="001C2101" w:rsidRPr="001245AD" w:rsidRDefault="001C2101" w:rsidP="00595820">
            <w:pPr>
              <w:autoSpaceDE w:val="0"/>
              <w:autoSpaceDN w:val="0"/>
              <w:adjustRightInd w:val="0"/>
              <w:rPr>
                <w:rFonts w:eastAsia="Arial Unicode MS"/>
                <w:kern w:val="2"/>
              </w:rPr>
            </w:pPr>
          </w:p>
        </w:tc>
        <w:tc>
          <w:tcPr>
            <w:tcW w:w="2127" w:type="dxa"/>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 xml:space="preserve">Бисероплетение. Бисерная улица. </w:t>
            </w:r>
          </w:p>
          <w:p w:rsidR="001C2101" w:rsidRPr="001245AD" w:rsidRDefault="001C2101" w:rsidP="00595820">
            <w:pPr>
              <w:autoSpaceDE w:val="0"/>
              <w:autoSpaceDN w:val="0"/>
              <w:adjustRightInd w:val="0"/>
              <w:rPr>
                <w:rFonts w:eastAsia="Arial Unicode MS"/>
                <w:kern w:val="2"/>
              </w:rPr>
            </w:pPr>
            <w:r w:rsidRPr="001245AD">
              <w:rPr>
                <w:rFonts w:eastAsia="Arial Unicode MS"/>
                <w:kern w:val="2"/>
              </w:rPr>
              <w:t>Изготовление  поделки  «Юркая  ящерица».</w:t>
            </w:r>
          </w:p>
        </w:tc>
        <w:tc>
          <w:tcPr>
            <w:tcW w:w="850" w:type="dxa"/>
          </w:tcPr>
          <w:p w:rsidR="001C2101" w:rsidRPr="001245AD" w:rsidRDefault="005D21FA" w:rsidP="00595820">
            <w:pPr>
              <w:pStyle w:val="a3"/>
              <w:spacing w:after="0"/>
              <w:jc w:val="both"/>
              <w:rPr>
                <w:rStyle w:val="a4"/>
                <w:color w:val="000000"/>
              </w:rPr>
            </w:pPr>
            <w:r w:rsidRPr="001245AD">
              <w:t>КУ</w:t>
            </w:r>
          </w:p>
        </w:tc>
        <w:tc>
          <w:tcPr>
            <w:tcW w:w="2126" w:type="dxa"/>
          </w:tcPr>
          <w:p w:rsidR="001C2101" w:rsidRPr="001245AD" w:rsidRDefault="001C2101" w:rsidP="00595820">
            <w:pPr>
              <w:suppressAutoHyphens w:val="0"/>
              <w:autoSpaceDE w:val="0"/>
              <w:autoSpaceDN w:val="0"/>
              <w:adjustRightInd w:val="0"/>
              <w:rPr>
                <w:rFonts w:eastAsia="Times New Roman"/>
                <w:b/>
                <w:kern w:val="0"/>
                <w:lang w:eastAsia="ru-RU"/>
              </w:rPr>
            </w:pPr>
            <w:r w:rsidRPr="001245AD">
              <w:rPr>
                <w:rFonts w:eastAsia="Times New Roman"/>
                <w:kern w:val="0"/>
                <w:lang w:eastAsia="ru-RU"/>
              </w:rPr>
              <w:t>Обучение чтению схем  и плетению по ним Бисероплетение.</w:t>
            </w:r>
          </w:p>
        </w:tc>
        <w:tc>
          <w:tcPr>
            <w:tcW w:w="2552" w:type="dxa"/>
          </w:tcPr>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 xml:space="preserve">Уметь </w:t>
            </w:r>
            <w:r w:rsidRPr="001245AD">
              <w:rPr>
                <w:rFonts w:eastAsia="Arial Unicode MS"/>
                <w:iCs/>
                <w:kern w:val="2"/>
              </w:rPr>
              <w:t>применят</w:t>
            </w:r>
            <w:r w:rsidRPr="001245AD">
              <w:rPr>
                <w:rFonts w:eastAsia="Arial Unicode MS"/>
                <w:i/>
                <w:iCs/>
                <w:kern w:val="2"/>
              </w:rPr>
              <w:t xml:space="preserve">ь </w:t>
            </w:r>
            <w:r w:rsidRPr="001245AD">
              <w:rPr>
                <w:rFonts w:eastAsia="Arial Unicode MS"/>
                <w:kern w:val="2"/>
              </w:rPr>
              <w:t xml:space="preserve">знания, полученные ранее при работе с проволокой и бисером. </w:t>
            </w:r>
          </w:p>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Читать</w:t>
            </w:r>
            <w:r w:rsidRPr="001245AD">
              <w:rPr>
                <w:rFonts w:eastAsia="Arial Unicode MS"/>
                <w:kern w:val="2"/>
              </w:rPr>
              <w:t xml:space="preserve"> схему и разбираться в схемах бисероплетения.</w:t>
            </w:r>
          </w:p>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Знать</w:t>
            </w:r>
            <w:r w:rsidRPr="001245AD">
              <w:rPr>
                <w:rFonts w:eastAsia="Arial Unicode MS"/>
                <w:kern w:val="2"/>
              </w:rPr>
              <w:t xml:space="preserve"> виды поделочных доступных материалов.</w:t>
            </w:r>
          </w:p>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Уметь</w:t>
            </w:r>
            <w:r w:rsidRPr="001245AD">
              <w:rPr>
                <w:rFonts w:eastAsia="Arial Unicode MS"/>
                <w:kern w:val="2"/>
              </w:rPr>
              <w:t xml:space="preserve"> выполнять правила техники безопасности.</w:t>
            </w:r>
          </w:p>
          <w:p w:rsidR="001C2101" w:rsidRPr="001245AD" w:rsidRDefault="001C2101" w:rsidP="00595820">
            <w:pPr>
              <w:autoSpaceDE w:val="0"/>
              <w:autoSpaceDN w:val="0"/>
              <w:adjustRightInd w:val="0"/>
              <w:rPr>
                <w:rFonts w:eastAsia="Arial Unicode MS"/>
                <w:kern w:val="2"/>
              </w:rPr>
            </w:pPr>
            <w:r w:rsidRPr="001245AD">
              <w:rPr>
                <w:rFonts w:eastAsia="Arial Unicode MS"/>
                <w:kern w:val="2"/>
              </w:rPr>
              <w:t>Знать правила техники безопасности при  работе с колющими предметами.</w:t>
            </w:r>
          </w:p>
        </w:tc>
        <w:tc>
          <w:tcPr>
            <w:tcW w:w="2551" w:type="dxa"/>
          </w:tcPr>
          <w:p w:rsidR="001C2101" w:rsidRPr="001245AD" w:rsidRDefault="001C2101" w:rsidP="00595820">
            <w:pPr>
              <w:snapToGrid w:val="0"/>
              <w:rPr>
                <w:lang w:eastAsia="ar-SA"/>
              </w:rPr>
            </w:pPr>
            <w:r w:rsidRPr="001245AD">
              <w:rPr>
                <w:lang w:eastAsia="ar-SA"/>
              </w:rPr>
              <w:t>Чувство прекрасного и эстетические чувства на основе знакомства с зимней природой.</w:t>
            </w:r>
          </w:p>
          <w:p w:rsidR="001C2101" w:rsidRPr="001245AD" w:rsidRDefault="001C2101" w:rsidP="00595820">
            <w:pPr>
              <w:tabs>
                <w:tab w:val="left" w:pos="384"/>
              </w:tabs>
            </w:pPr>
            <w:r w:rsidRPr="001245AD">
              <w:t>устойчивая учебно-познавательная мотивация учения;</w:t>
            </w:r>
          </w:p>
          <w:p w:rsidR="001C2101" w:rsidRPr="001245AD" w:rsidRDefault="001C2101" w:rsidP="00595820">
            <w:pPr>
              <w:tabs>
                <w:tab w:val="left" w:pos="384"/>
              </w:tabs>
            </w:pPr>
            <w:r w:rsidRPr="001245AD">
              <w:t>понимание причин успеха в деятельности, способность к самооценке.</w:t>
            </w:r>
          </w:p>
        </w:tc>
        <w:tc>
          <w:tcPr>
            <w:tcW w:w="2552" w:type="dxa"/>
          </w:tcPr>
          <w:p w:rsidR="001C2101" w:rsidRPr="001245AD" w:rsidRDefault="001C2101" w:rsidP="00595820">
            <w:pPr>
              <w:snapToGrid w:val="0"/>
              <w:rPr>
                <w:lang w:eastAsia="ar-SA"/>
              </w:rPr>
            </w:pPr>
            <w:r w:rsidRPr="001245AD">
              <w:rPr>
                <w:lang w:eastAsia="ar-SA"/>
              </w:rPr>
              <w:t>Р. Преобразовывать практическую задачу в познавательную.</w:t>
            </w:r>
          </w:p>
          <w:p w:rsidR="001C2101" w:rsidRPr="001245AD" w:rsidRDefault="001C2101" w:rsidP="00595820">
            <w:pPr>
              <w:rPr>
                <w:lang w:eastAsia="ar-SA"/>
              </w:rPr>
            </w:pPr>
            <w:r w:rsidRPr="001245AD">
              <w:rPr>
                <w:lang w:eastAsia="ar-SA"/>
              </w:rPr>
              <w:t>П. Осуществлять анализ объектов с выделением существенных и несущественных признаков; проводить сравнение по заданным критериям.</w:t>
            </w:r>
          </w:p>
          <w:p w:rsidR="001C2101" w:rsidRPr="001245AD" w:rsidRDefault="001C2101" w:rsidP="00595820">
            <w:pPr>
              <w:rPr>
                <w:lang w:eastAsia="ar-SA"/>
              </w:rPr>
            </w:pPr>
            <w:r w:rsidRPr="001245AD">
              <w:rPr>
                <w:lang w:eastAsia="ar-SA"/>
              </w:rPr>
              <w:t>К. Ставить вопросы, обращаться за помощью.</w:t>
            </w:r>
          </w:p>
        </w:tc>
      </w:tr>
      <w:tr w:rsidR="001C2101" w:rsidRPr="00595820" w:rsidTr="00B919DD">
        <w:tc>
          <w:tcPr>
            <w:tcW w:w="993" w:type="dxa"/>
          </w:tcPr>
          <w:p w:rsidR="001C2101" w:rsidRPr="001245AD" w:rsidRDefault="001C2101" w:rsidP="00243694">
            <w:pPr>
              <w:pStyle w:val="a5"/>
              <w:numPr>
                <w:ilvl w:val="0"/>
                <w:numId w:val="4"/>
              </w:numPr>
              <w:ind w:left="0" w:hanging="43"/>
              <w:rPr>
                <w:lang w:val="ru-RU" w:eastAsia="ru-RU"/>
              </w:rPr>
            </w:pPr>
          </w:p>
        </w:tc>
        <w:tc>
          <w:tcPr>
            <w:tcW w:w="992" w:type="dxa"/>
          </w:tcPr>
          <w:p w:rsidR="001C2101" w:rsidRPr="001245AD" w:rsidRDefault="001C2101" w:rsidP="00595820">
            <w:pPr>
              <w:autoSpaceDE w:val="0"/>
              <w:autoSpaceDN w:val="0"/>
              <w:adjustRightInd w:val="0"/>
              <w:rPr>
                <w:rFonts w:eastAsia="Arial Unicode MS"/>
                <w:kern w:val="2"/>
              </w:rPr>
            </w:pPr>
          </w:p>
        </w:tc>
        <w:tc>
          <w:tcPr>
            <w:tcW w:w="2127" w:type="dxa"/>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Курсы кройки и шитья. Изготовление индейского талисмана «Ловец снов».</w:t>
            </w:r>
          </w:p>
        </w:tc>
        <w:tc>
          <w:tcPr>
            <w:tcW w:w="850" w:type="dxa"/>
          </w:tcPr>
          <w:p w:rsidR="001C2101" w:rsidRPr="001245AD" w:rsidRDefault="005D21FA" w:rsidP="00595820">
            <w:pPr>
              <w:autoSpaceDE w:val="0"/>
              <w:autoSpaceDN w:val="0"/>
              <w:adjustRightInd w:val="0"/>
              <w:rPr>
                <w:rFonts w:eastAsia="Arial Unicode MS"/>
                <w:kern w:val="2"/>
              </w:rPr>
            </w:pPr>
            <w:r>
              <w:rPr>
                <w:rFonts w:eastAsia="Arial Unicode MS"/>
                <w:kern w:val="2"/>
              </w:rPr>
              <w:t>ПУ</w:t>
            </w:r>
          </w:p>
        </w:tc>
        <w:tc>
          <w:tcPr>
            <w:tcW w:w="2126" w:type="dxa"/>
          </w:tcPr>
          <w:p w:rsidR="001C2101" w:rsidRPr="001245AD" w:rsidRDefault="001C2101" w:rsidP="00595820">
            <w:pPr>
              <w:suppressAutoHyphens w:val="0"/>
              <w:autoSpaceDE w:val="0"/>
              <w:autoSpaceDN w:val="0"/>
              <w:adjustRightInd w:val="0"/>
              <w:rPr>
                <w:rFonts w:eastAsia="Times New Roman"/>
                <w:kern w:val="0"/>
                <w:lang w:eastAsia="ru-RU"/>
              </w:rPr>
            </w:pPr>
            <w:r w:rsidRPr="001245AD">
              <w:rPr>
                <w:rFonts w:eastAsia="Arial Unicode MS"/>
                <w:kern w:val="2"/>
              </w:rPr>
              <w:t xml:space="preserve">Увеличение выкройки по клеткам. </w:t>
            </w:r>
            <w:r w:rsidRPr="001245AD">
              <w:rPr>
                <w:rFonts w:eastAsia="Times New Roman"/>
                <w:kern w:val="0"/>
                <w:lang w:eastAsia="ru-RU"/>
              </w:rPr>
              <w:t>Работа с текстильными материалами.</w:t>
            </w:r>
          </w:p>
        </w:tc>
        <w:tc>
          <w:tcPr>
            <w:tcW w:w="2552" w:type="dxa"/>
            <w:vAlign w:val="center"/>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Знать правила работы с текстильными материалами.</w:t>
            </w:r>
          </w:p>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Знать</w:t>
            </w:r>
            <w:r w:rsidRPr="001245AD">
              <w:rPr>
                <w:rFonts w:eastAsia="Arial Unicode MS"/>
                <w:kern w:val="2"/>
              </w:rPr>
              <w:t xml:space="preserve"> виды поделочных доступных материалов.</w:t>
            </w:r>
          </w:p>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Уметь</w:t>
            </w:r>
            <w:r w:rsidRPr="001245AD">
              <w:rPr>
                <w:rFonts w:eastAsia="Arial Unicode MS"/>
                <w:kern w:val="2"/>
              </w:rPr>
              <w:t xml:space="preserve"> выполнять правила техники безопасности.</w:t>
            </w:r>
          </w:p>
          <w:p w:rsidR="001C2101" w:rsidRPr="001245AD" w:rsidRDefault="001C2101" w:rsidP="00595820">
            <w:pPr>
              <w:autoSpaceDE w:val="0"/>
              <w:autoSpaceDN w:val="0"/>
              <w:adjustRightInd w:val="0"/>
              <w:rPr>
                <w:rFonts w:eastAsia="Arial Unicode MS"/>
                <w:kern w:val="2"/>
              </w:rPr>
            </w:pPr>
            <w:r w:rsidRPr="001245AD">
              <w:rPr>
                <w:rFonts w:eastAsia="Arial Unicode MS"/>
                <w:kern w:val="2"/>
              </w:rPr>
              <w:lastRenderedPageBreak/>
              <w:t>Знать правила техники безопасности при  работе с колющими предметами.</w:t>
            </w:r>
          </w:p>
        </w:tc>
        <w:tc>
          <w:tcPr>
            <w:tcW w:w="2551" w:type="dxa"/>
          </w:tcPr>
          <w:p w:rsidR="001C2101" w:rsidRPr="001245AD" w:rsidRDefault="001C2101" w:rsidP="00595820">
            <w:pPr>
              <w:snapToGrid w:val="0"/>
              <w:rPr>
                <w:lang w:eastAsia="ar-SA"/>
              </w:rPr>
            </w:pPr>
            <w:r w:rsidRPr="001245AD">
              <w:rPr>
                <w:lang w:eastAsia="ar-SA"/>
              </w:rPr>
              <w:lastRenderedPageBreak/>
              <w:t>Учебно-познавательный интерес к новому учебному материалу и способам решения новой частной задачи.</w:t>
            </w:r>
          </w:p>
          <w:p w:rsidR="001C2101" w:rsidRPr="001245AD" w:rsidRDefault="001C2101" w:rsidP="00595820">
            <w:pPr>
              <w:snapToGrid w:val="0"/>
              <w:rPr>
                <w:lang w:eastAsia="ar-SA"/>
              </w:rPr>
            </w:pPr>
            <w:r w:rsidRPr="001245AD">
              <w:t>чувство ответственности за выполнение своей части рабо</w:t>
            </w:r>
            <w:r w:rsidRPr="001245AD">
              <w:softHyphen/>
              <w:t xml:space="preserve">ты при </w:t>
            </w:r>
            <w:r w:rsidRPr="001245AD">
              <w:lastRenderedPageBreak/>
              <w:t>работе в группе (в ходе проектной деятельности);</w:t>
            </w:r>
          </w:p>
        </w:tc>
        <w:tc>
          <w:tcPr>
            <w:tcW w:w="2552" w:type="dxa"/>
          </w:tcPr>
          <w:p w:rsidR="001C2101" w:rsidRPr="001245AD" w:rsidRDefault="001C2101" w:rsidP="00595820">
            <w:pPr>
              <w:snapToGrid w:val="0"/>
              <w:rPr>
                <w:lang w:eastAsia="ar-SA"/>
              </w:rPr>
            </w:pPr>
            <w:r w:rsidRPr="001245AD">
              <w:rPr>
                <w:lang w:eastAsia="ar-SA"/>
              </w:rPr>
              <w:lastRenderedPageBreak/>
              <w:t>Р. Учитывать выделенные учителем ориентиры действия.</w:t>
            </w:r>
          </w:p>
          <w:p w:rsidR="001C2101" w:rsidRPr="001245AD" w:rsidRDefault="001C2101" w:rsidP="00595820">
            <w:pPr>
              <w:rPr>
                <w:lang w:eastAsia="ar-SA"/>
              </w:rPr>
            </w:pPr>
            <w:r w:rsidRPr="001245AD">
              <w:rPr>
                <w:lang w:eastAsia="ar-SA"/>
              </w:rPr>
              <w:t xml:space="preserve">П.Ориентироваться в разнообразии способов решения задач, выбирать наиболее эффективные. Поиск и выделение </w:t>
            </w:r>
            <w:r w:rsidRPr="001245AD">
              <w:rPr>
                <w:lang w:eastAsia="ar-SA"/>
              </w:rPr>
              <w:lastRenderedPageBreak/>
              <w:t>необходимой информации из различных источников.</w:t>
            </w:r>
          </w:p>
          <w:p w:rsidR="001C2101" w:rsidRPr="001245AD" w:rsidRDefault="001C2101" w:rsidP="00595820">
            <w:pPr>
              <w:rPr>
                <w:lang w:eastAsia="ar-SA"/>
              </w:rPr>
            </w:pPr>
            <w:r w:rsidRPr="001245AD">
              <w:rPr>
                <w:lang w:eastAsia="ar-SA"/>
              </w:rPr>
              <w:t>К. формулировать собственное мнение и позицию; строить монологическое высказывание</w:t>
            </w:r>
          </w:p>
        </w:tc>
      </w:tr>
      <w:tr w:rsidR="001C2101" w:rsidRPr="00595820" w:rsidTr="005D21FA">
        <w:trPr>
          <w:trHeight w:val="1123"/>
        </w:trPr>
        <w:tc>
          <w:tcPr>
            <w:tcW w:w="993" w:type="dxa"/>
          </w:tcPr>
          <w:p w:rsidR="001C2101" w:rsidRPr="001245AD" w:rsidRDefault="001C2101" w:rsidP="00243694">
            <w:pPr>
              <w:pStyle w:val="a5"/>
              <w:numPr>
                <w:ilvl w:val="0"/>
                <w:numId w:val="4"/>
              </w:numPr>
              <w:ind w:left="0" w:hanging="43"/>
              <w:rPr>
                <w:lang w:val="ru-RU" w:eastAsia="ru-RU"/>
              </w:rPr>
            </w:pPr>
          </w:p>
        </w:tc>
        <w:tc>
          <w:tcPr>
            <w:tcW w:w="992" w:type="dxa"/>
          </w:tcPr>
          <w:p w:rsidR="001C2101" w:rsidRPr="001245AD" w:rsidRDefault="001C2101" w:rsidP="00595820">
            <w:pPr>
              <w:autoSpaceDE w:val="0"/>
              <w:autoSpaceDN w:val="0"/>
              <w:adjustRightInd w:val="0"/>
              <w:rPr>
                <w:rFonts w:eastAsia="Arial Unicode MS"/>
                <w:kern w:val="2"/>
              </w:rPr>
            </w:pPr>
          </w:p>
        </w:tc>
        <w:tc>
          <w:tcPr>
            <w:tcW w:w="2127" w:type="dxa"/>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Город флористов. Цветы из ткани с бахромой.</w:t>
            </w:r>
          </w:p>
          <w:p w:rsidR="001C2101" w:rsidRPr="001245AD" w:rsidRDefault="001C2101" w:rsidP="00595820">
            <w:pPr>
              <w:autoSpaceDE w:val="0"/>
              <w:autoSpaceDN w:val="0"/>
              <w:adjustRightInd w:val="0"/>
              <w:rPr>
                <w:rFonts w:eastAsia="Arial Unicode MS"/>
                <w:kern w:val="2"/>
              </w:rPr>
            </w:pPr>
            <w:r w:rsidRPr="001245AD">
              <w:rPr>
                <w:rFonts w:eastAsia="Arial Unicode MS"/>
                <w:kern w:val="2"/>
              </w:rPr>
              <w:t>Спиральные розы.</w:t>
            </w:r>
          </w:p>
          <w:p w:rsidR="001C2101" w:rsidRPr="001245AD" w:rsidRDefault="001C2101" w:rsidP="00595820">
            <w:pPr>
              <w:autoSpaceDE w:val="0"/>
              <w:autoSpaceDN w:val="0"/>
              <w:adjustRightInd w:val="0"/>
              <w:rPr>
                <w:rFonts w:eastAsia="Arial Unicode MS"/>
                <w:kern w:val="2"/>
              </w:rPr>
            </w:pPr>
            <w:r w:rsidRPr="001245AD">
              <w:rPr>
                <w:rFonts w:eastAsia="Arial Unicode MS"/>
                <w:kern w:val="2"/>
              </w:rPr>
              <w:t>Объёмные цветы.</w:t>
            </w:r>
          </w:p>
        </w:tc>
        <w:tc>
          <w:tcPr>
            <w:tcW w:w="850" w:type="dxa"/>
          </w:tcPr>
          <w:p w:rsidR="001C2101" w:rsidRPr="001245AD" w:rsidRDefault="005D21FA" w:rsidP="00595820">
            <w:pPr>
              <w:pStyle w:val="a3"/>
              <w:spacing w:after="0"/>
              <w:jc w:val="both"/>
              <w:rPr>
                <w:rStyle w:val="a4"/>
                <w:color w:val="000000"/>
              </w:rPr>
            </w:pPr>
            <w:r w:rsidRPr="001245AD">
              <w:t>КУ</w:t>
            </w:r>
          </w:p>
        </w:tc>
        <w:tc>
          <w:tcPr>
            <w:tcW w:w="2126" w:type="dxa"/>
          </w:tcPr>
          <w:p w:rsidR="001C2101" w:rsidRPr="001245AD" w:rsidRDefault="001C2101" w:rsidP="00595820">
            <w:pPr>
              <w:suppressAutoHyphens w:val="0"/>
              <w:autoSpaceDE w:val="0"/>
              <w:autoSpaceDN w:val="0"/>
              <w:adjustRightInd w:val="0"/>
              <w:rPr>
                <w:rFonts w:eastAsia="Times New Roman"/>
                <w:kern w:val="0"/>
                <w:lang w:eastAsia="ru-RU"/>
              </w:rPr>
            </w:pPr>
            <w:r w:rsidRPr="001245AD">
              <w:rPr>
                <w:rFonts w:eastAsia="Times New Roman"/>
                <w:kern w:val="0"/>
                <w:lang w:eastAsia="ru-RU"/>
              </w:rPr>
              <w:t>Обучение технологическим приемам работы с тканью Работа с текстильными материалами.</w:t>
            </w:r>
          </w:p>
          <w:p w:rsidR="001C2101" w:rsidRPr="001245AD" w:rsidRDefault="001C2101" w:rsidP="00595820">
            <w:pPr>
              <w:autoSpaceDE w:val="0"/>
              <w:autoSpaceDN w:val="0"/>
              <w:adjustRightInd w:val="0"/>
              <w:rPr>
                <w:rFonts w:eastAsia="Times New Roman"/>
                <w:kern w:val="0"/>
                <w:lang w:eastAsia="ru-RU"/>
              </w:rPr>
            </w:pPr>
            <w:r w:rsidRPr="001245AD">
              <w:rPr>
                <w:rFonts w:eastAsia="Times New Roman"/>
                <w:kern w:val="0"/>
                <w:lang w:eastAsia="ru-RU"/>
              </w:rPr>
              <w:t>Знакомство с технологией изготовления цветов из ткани .Работа с текстильными материалами.</w:t>
            </w:r>
          </w:p>
        </w:tc>
        <w:tc>
          <w:tcPr>
            <w:tcW w:w="2552" w:type="dxa"/>
          </w:tcPr>
          <w:p w:rsidR="005D21FA" w:rsidRDefault="001C2101" w:rsidP="00595820">
            <w:pPr>
              <w:autoSpaceDE w:val="0"/>
              <w:autoSpaceDN w:val="0"/>
              <w:adjustRightInd w:val="0"/>
              <w:rPr>
                <w:rFonts w:eastAsia="Arial Unicode MS"/>
                <w:kern w:val="2"/>
              </w:rPr>
            </w:pPr>
            <w:r w:rsidRPr="001245AD">
              <w:rPr>
                <w:rFonts w:eastAsia="Arial Unicode MS"/>
                <w:b/>
                <w:kern w:val="2"/>
              </w:rPr>
              <w:t>Знать</w:t>
            </w:r>
            <w:r w:rsidRPr="001245AD">
              <w:rPr>
                <w:rFonts w:eastAsia="Arial Unicode MS"/>
                <w:kern w:val="2"/>
              </w:rPr>
              <w:t xml:space="preserve"> область применения и назначения инструментов.</w:t>
            </w:r>
            <w:r w:rsidR="005D21FA">
              <w:rPr>
                <w:rFonts w:eastAsia="Arial Unicode MS"/>
                <w:kern w:val="2"/>
              </w:rPr>
              <w:t xml:space="preserve"> </w:t>
            </w:r>
          </w:p>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Знать</w:t>
            </w:r>
            <w:r w:rsidRPr="001245AD">
              <w:rPr>
                <w:rFonts w:eastAsia="Arial Unicode MS"/>
                <w:kern w:val="2"/>
              </w:rPr>
              <w:t xml:space="preserve"> виды соединительных швов</w:t>
            </w:r>
          </w:p>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Уметь</w:t>
            </w:r>
            <w:r w:rsidRPr="001245AD">
              <w:rPr>
                <w:rFonts w:eastAsia="Arial Unicode MS"/>
                <w:kern w:val="2"/>
              </w:rPr>
              <w:t xml:space="preserve"> выполнять новый шов.</w:t>
            </w:r>
          </w:p>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Уметь</w:t>
            </w:r>
            <w:r w:rsidRPr="001245AD">
              <w:rPr>
                <w:rFonts w:eastAsia="Arial Unicode MS"/>
                <w:kern w:val="2"/>
              </w:rPr>
              <w:t xml:space="preserve"> выполнять  чертеж по заданным параметрам, пользоваться циркулем, ножницами.</w:t>
            </w:r>
          </w:p>
          <w:p w:rsidR="001C2101" w:rsidRPr="001245AD" w:rsidRDefault="001C2101" w:rsidP="00595820">
            <w:pPr>
              <w:autoSpaceDE w:val="0"/>
              <w:autoSpaceDN w:val="0"/>
              <w:adjustRightInd w:val="0"/>
              <w:rPr>
                <w:rFonts w:eastAsia="Arial Unicode MS"/>
                <w:kern w:val="2"/>
              </w:rPr>
            </w:pPr>
          </w:p>
        </w:tc>
        <w:tc>
          <w:tcPr>
            <w:tcW w:w="2551" w:type="dxa"/>
          </w:tcPr>
          <w:p w:rsidR="001C2101" w:rsidRPr="001245AD" w:rsidRDefault="001C2101" w:rsidP="00595820">
            <w:pPr>
              <w:snapToGrid w:val="0"/>
              <w:rPr>
                <w:lang w:eastAsia="ar-SA"/>
              </w:rPr>
            </w:pPr>
            <w:r w:rsidRPr="001245AD">
              <w:rPr>
                <w:lang w:eastAsia="ar-SA"/>
              </w:rPr>
              <w:t>Чувство сопричастности и гордости за свою Родину, народ, историю.</w:t>
            </w:r>
          </w:p>
          <w:p w:rsidR="001C2101" w:rsidRPr="001245AD" w:rsidRDefault="001C2101" w:rsidP="00595820">
            <w:pPr>
              <w:snapToGrid w:val="0"/>
              <w:rPr>
                <w:lang w:eastAsia="ar-SA"/>
              </w:rPr>
            </w:pPr>
            <w:r w:rsidRPr="001245AD">
              <w:t>представления о мире профессий и важности правильно</w:t>
            </w:r>
            <w:r w:rsidRPr="001245AD">
              <w:softHyphen/>
              <w:t>го выбора профессии, о материальной культуре как про</w:t>
            </w:r>
            <w:r w:rsidRPr="001245AD">
              <w:softHyphen/>
              <w:t>дукте предметно-преобразующей деятельности челове</w:t>
            </w:r>
            <w:r w:rsidRPr="001245AD">
              <w:softHyphen/>
              <w:t>ка, о роли ручного труда в жизни человека;</w:t>
            </w:r>
          </w:p>
          <w:p w:rsidR="001C2101" w:rsidRPr="001245AD" w:rsidRDefault="001C2101" w:rsidP="00595820">
            <w:pPr>
              <w:snapToGrid w:val="0"/>
              <w:rPr>
                <w:lang w:eastAsia="ar-SA"/>
              </w:rPr>
            </w:pPr>
            <w:r w:rsidRPr="001245AD">
              <w:rPr>
                <w:lang w:eastAsia="ar-SA"/>
              </w:rPr>
              <w:t>Чувство прекрасного и эстетические чувства на основе знакомства с природой</w:t>
            </w:r>
          </w:p>
          <w:p w:rsidR="001C2101" w:rsidRPr="001245AD" w:rsidRDefault="001C2101" w:rsidP="00595820">
            <w:pPr>
              <w:snapToGrid w:val="0"/>
              <w:rPr>
                <w:lang w:eastAsia="ar-SA"/>
              </w:rPr>
            </w:pPr>
            <w:r w:rsidRPr="001245AD">
              <w:t xml:space="preserve">чувство ответственности за выполнение своей </w:t>
            </w:r>
            <w:r w:rsidRPr="001245AD">
              <w:lastRenderedPageBreak/>
              <w:t>части рабо</w:t>
            </w:r>
            <w:r w:rsidRPr="001245AD">
              <w:softHyphen/>
              <w:t xml:space="preserve">ты при работе в группе </w:t>
            </w:r>
            <w:r w:rsidR="005D21FA">
              <w:t>(в ходе проектной деятельности)</w:t>
            </w:r>
          </w:p>
        </w:tc>
        <w:tc>
          <w:tcPr>
            <w:tcW w:w="2552" w:type="dxa"/>
          </w:tcPr>
          <w:p w:rsidR="001C2101" w:rsidRPr="001245AD" w:rsidRDefault="001C2101" w:rsidP="00595820">
            <w:pPr>
              <w:snapToGrid w:val="0"/>
              <w:rPr>
                <w:lang w:eastAsia="ar-SA"/>
              </w:rPr>
            </w:pPr>
            <w:r w:rsidRPr="001245AD">
              <w:rPr>
                <w:lang w:eastAsia="ar-SA"/>
              </w:rPr>
              <w:lastRenderedPageBreak/>
              <w:t xml:space="preserve">Р. .   Принимать и удерживать учебную задачу.                            Учитывать выделенные учителем ориентиры действия.                                </w:t>
            </w:r>
          </w:p>
          <w:p w:rsidR="001C2101" w:rsidRPr="001245AD" w:rsidRDefault="001C2101" w:rsidP="00595820">
            <w:pPr>
              <w:rPr>
                <w:lang w:eastAsia="ar-SA"/>
              </w:rPr>
            </w:pPr>
            <w:r w:rsidRPr="001245AD">
              <w:rPr>
                <w:lang w:eastAsia="ar-SA"/>
              </w:rPr>
              <w:t>П. Осуществлять поиск необходимой информации; анализ объектов с выделением существенных признаков.</w:t>
            </w:r>
          </w:p>
          <w:p w:rsidR="001C2101" w:rsidRPr="001245AD" w:rsidRDefault="001C2101" w:rsidP="00595820">
            <w:pPr>
              <w:rPr>
                <w:lang w:eastAsia="ar-SA"/>
              </w:rPr>
            </w:pPr>
            <w:r w:rsidRPr="001245AD">
              <w:rPr>
                <w:lang w:eastAsia="ar-SA"/>
              </w:rPr>
              <w:t>К. Контролировать действия партнёра; адекватно использовать речевые средства для решения коммуникативных задач.</w:t>
            </w:r>
          </w:p>
        </w:tc>
      </w:tr>
      <w:tr w:rsidR="001C2101" w:rsidRPr="00595820" w:rsidTr="00B919DD">
        <w:tc>
          <w:tcPr>
            <w:tcW w:w="993" w:type="dxa"/>
          </w:tcPr>
          <w:p w:rsidR="001C2101" w:rsidRPr="001245AD" w:rsidRDefault="001C2101" w:rsidP="00595820">
            <w:pPr>
              <w:pStyle w:val="a5"/>
              <w:numPr>
                <w:ilvl w:val="0"/>
                <w:numId w:val="4"/>
              </w:numPr>
              <w:ind w:left="0"/>
              <w:jc w:val="center"/>
              <w:rPr>
                <w:lang w:val="ru-RU" w:eastAsia="ru-RU"/>
              </w:rPr>
            </w:pPr>
          </w:p>
        </w:tc>
        <w:tc>
          <w:tcPr>
            <w:tcW w:w="992" w:type="dxa"/>
          </w:tcPr>
          <w:p w:rsidR="001C2101" w:rsidRPr="001245AD" w:rsidRDefault="001C2101" w:rsidP="00595820">
            <w:pPr>
              <w:autoSpaceDE w:val="0"/>
              <w:autoSpaceDN w:val="0"/>
              <w:adjustRightInd w:val="0"/>
              <w:rPr>
                <w:rFonts w:eastAsia="Arial Unicode MS"/>
                <w:kern w:val="2"/>
              </w:rPr>
            </w:pPr>
          </w:p>
        </w:tc>
        <w:tc>
          <w:tcPr>
            <w:tcW w:w="2127" w:type="dxa"/>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 xml:space="preserve">Город джинсовой фантазии. Нарядные заплатки. </w:t>
            </w:r>
          </w:p>
          <w:p w:rsidR="001C2101" w:rsidRPr="001245AD" w:rsidRDefault="001C2101" w:rsidP="00595820">
            <w:pPr>
              <w:autoSpaceDE w:val="0"/>
              <w:autoSpaceDN w:val="0"/>
              <w:adjustRightInd w:val="0"/>
              <w:rPr>
                <w:rFonts w:eastAsia="Arial Unicode MS"/>
                <w:kern w:val="2"/>
              </w:rPr>
            </w:pPr>
            <w:r w:rsidRPr="001245AD">
              <w:rPr>
                <w:rFonts w:eastAsia="Arial Unicode MS"/>
                <w:kern w:val="2"/>
              </w:rPr>
              <w:t>Проект по теме «</w:t>
            </w:r>
            <w:r w:rsidRPr="001245AD">
              <w:rPr>
                <w:rFonts w:eastAsia="Arial Unicode MS"/>
                <w:bCs/>
                <w:kern w:val="2"/>
              </w:rPr>
              <w:t>Страна модельеров</w:t>
            </w:r>
            <w:r w:rsidRPr="001245AD">
              <w:rPr>
                <w:rFonts w:eastAsia="Arial Unicode MS"/>
                <w:kern w:val="2"/>
              </w:rPr>
              <w:t>».</w:t>
            </w:r>
          </w:p>
        </w:tc>
        <w:tc>
          <w:tcPr>
            <w:tcW w:w="850" w:type="dxa"/>
          </w:tcPr>
          <w:p w:rsidR="001C2101" w:rsidRPr="001245AD" w:rsidRDefault="005D21FA" w:rsidP="00595820">
            <w:pPr>
              <w:pStyle w:val="a3"/>
              <w:spacing w:after="0"/>
              <w:jc w:val="both"/>
              <w:rPr>
                <w:rStyle w:val="a4"/>
                <w:color w:val="000000"/>
                <w:spacing w:val="-4"/>
              </w:rPr>
            </w:pPr>
            <w:r w:rsidRPr="001245AD">
              <w:t>УОСМЗУ</w:t>
            </w:r>
          </w:p>
        </w:tc>
        <w:tc>
          <w:tcPr>
            <w:tcW w:w="2126" w:type="dxa"/>
          </w:tcPr>
          <w:p w:rsidR="001C2101" w:rsidRPr="001245AD" w:rsidRDefault="001C2101" w:rsidP="00595820">
            <w:pPr>
              <w:suppressAutoHyphens w:val="0"/>
              <w:autoSpaceDE w:val="0"/>
              <w:autoSpaceDN w:val="0"/>
              <w:adjustRightInd w:val="0"/>
              <w:rPr>
                <w:rFonts w:eastAsia="Times New Roman"/>
                <w:kern w:val="0"/>
                <w:lang w:eastAsia="ru-RU"/>
              </w:rPr>
            </w:pPr>
            <w:r w:rsidRPr="001245AD">
              <w:rPr>
                <w:rFonts w:eastAsia="Times New Roman"/>
                <w:kern w:val="0"/>
                <w:lang w:eastAsia="ru-RU"/>
              </w:rPr>
              <w:t>Ознакомление с историей джинсовой ткани Виды швов. История заплаток-декоративных украшений</w:t>
            </w:r>
          </w:p>
        </w:tc>
        <w:tc>
          <w:tcPr>
            <w:tcW w:w="2552" w:type="dxa"/>
          </w:tcPr>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Знать</w:t>
            </w:r>
            <w:r w:rsidRPr="001245AD">
              <w:rPr>
                <w:rFonts w:eastAsia="Arial Unicode MS"/>
                <w:kern w:val="2"/>
              </w:rPr>
              <w:t xml:space="preserve"> меры безопасности при работе с острыми и колющими инструментам.</w:t>
            </w:r>
          </w:p>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Уметь</w:t>
            </w:r>
            <w:r w:rsidRPr="001245AD">
              <w:rPr>
                <w:rFonts w:eastAsia="Arial Unicode MS"/>
                <w:kern w:val="2"/>
              </w:rPr>
              <w:t xml:space="preserve"> готовить заплатку нужной величины, формы, цвета.</w:t>
            </w:r>
          </w:p>
        </w:tc>
        <w:tc>
          <w:tcPr>
            <w:tcW w:w="2551" w:type="dxa"/>
          </w:tcPr>
          <w:p w:rsidR="001C2101" w:rsidRPr="001245AD" w:rsidRDefault="001C2101" w:rsidP="00595820">
            <w:pPr>
              <w:tabs>
                <w:tab w:val="left" w:pos="384"/>
              </w:tabs>
            </w:pPr>
            <w:r w:rsidRPr="001245AD">
              <w:rPr>
                <w:lang w:eastAsia="ar-SA"/>
              </w:rPr>
              <w:t>Учебно-познавательный интерес к новому учебному материалу и способам решения новой частной задачи.</w:t>
            </w:r>
            <w:r w:rsidR="005D21FA">
              <w:rPr>
                <w:lang w:eastAsia="ar-SA"/>
              </w:rPr>
              <w:t xml:space="preserve"> </w:t>
            </w:r>
            <w:r w:rsidR="005D21FA" w:rsidRPr="001245AD">
              <w:t xml:space="preserve">Осознание </w:t>
            </w:r>
            <w:r w:rsidRPr="001245AD">
              <w:t>созидательного и нравственного значения тру</w:t>
            </w:r>
            <w:r w:rsidRPr="001245AD">
              <w:softHyphen/>
              <w:t>да в жизни человека и общества;</w:t>
            </w:r>
          </w:p>
          <w:p w:rsidR="001C2101" w:rsidRPr="001245AD" w:rsidRDefault="001C2101" w:rsidP="00595820">
            <w:pPr>
              <w:tabs>
                <w:tab w:val="left" w:pos="384"/>
              </w:tabs>
            </w:pPr>
            <w:r w:rsidRPr="001245AD">
              <w:t>положительная мотивация и познавательный интерес к созданию личностно и общественно значимых объектов</w:t>
            </w:r>
          </w:p>
          <w:p w:rsidR="001C2101" w:rsidRPr="001245AD" w:rsidRDefault="001C2101" w:rsidP="00595820">
            <w:r w:rsidRPr="001245AD">
              <w:t>труда;</w:t>
            </w:r>
          </w:p>
        </w:tc>
        <w:tc>
          <w:tcPr>
            <w:tcW w:w="2552" w:type="dxa"/>
          </w:tcPr>
          <w:p w:rsidR="001C2101" w:rsidRPr="001245AD" w:rsidRDefault="001C2101" w:rsidP="00595820">
            <w:pPr>
              <w:snapToGrid w:val="0"/>
              <w:rPr>
                <w:lang w:eastAsia="ar-SA"/>
              </w:rPr>
            </w:pPr>
            <w:r w:rsidRPr="001245AD">
              <w:rPr>
                <w:lang w:eastAsia="ar-SA"/>
              </w:rPr>
              <w:t>Р. Ставить учебную задачу на основе  соотнесения того, что уже известно и усвоено учащимися, и того, что ещё неизвестно.</w:t>
            </w:r>
          </w:p>
          <w:p w:rsidR="001C2101" w:rsidRPr="001245AD" w:rsidRDefault="001C2101" w:rsidP="00595820">
            <w:pPr>
              <w:rPr>
                <w:lang w:eastAsia="ar-SA"/>
              </w:rPr>
            </w:pPr>
            <w:r w:rsidRPr="001245AD">
              <w:rPr>
                <w:lang w:eastAsia="ar-SA"/>
              </w:rPr>
              <w:t>П. Применять правила и пользоваться инструкциями;  выбирать наиболее эффективные способы решения задач.</w:t>
            </w:r>
          </w:p>
          <w:p w:rsidR="001C2101" w:rsidRPr="001245AD" w:rsidRDefault="001C2101" w:rsidP="00595820">
            <w:pPr>
              <w:rPr>
                <w:lang w:eastAsia="ar-SA"/>
              </w:rPr>
            </w:pPr>
            <w:r w:rsidRPr="001245AD">
              <w:rPr>
                <w:lang w:eastAsia="ar-SA"/>
              </w:rPr>
              <w:t>К. Задавать вопросы, обращаться за помощью, формулировать свои затруднения.</w:t>
            </w:r>
          </w:p>
        </w:tc>
      </w:tr>
      <w:tr w:rsidR="001C2101" w:rsidRPr="00595820" w:rsidTr="00B919DD">
        <w:tc>
          <w:tcPr>
            <w:tcW w:w="993" w:type="dxa"/>
          </w:tcPr>
          <w:p w:rsidR="001C2101" w:rsidRPr="001245AD" w:rsidRDefault="001C2101" w:rsidP="00243694">
            <w:pPr>
              <w:pStyle w:val="a5"/>
              <w:numPr>
                <w:ilvl w:val="0"/>
                <w:numId w:val="4"/>
              </w:numPr>
              <w:ind w:left="0" w:hanging="43"/>
              <w:rPr>
                <w:lang w:val="ru-RU" w:eastAsia="ru-RU"/>
              </w:rPr>
            </w:pPr>
          </w:p>
        </w:tc>
        <w:tc>
          <w:tcPr>
            <w:tcW w:w="992" w:type="dxa"/>
          </w:tcPr>
          <w:p w:rsidR="001C2101" w:rsidRPr="001245AD" w:rsidRDefault="001C2101" w:rsidP="00595820">
            <w:pPr>
              <w:autoSpaceDE w:val="0"/>
              <w:autoSpaceDN w:val="0"/>
              <w:adjustRightInd w:val="0"/>
              <w:rPr>
                <w:rFonts w:eastAsia="Arial Unicode MS"/>
                <w:kern w:val="2"/>
              </w:rPr>
            </w:pPr>
          </w:p>
        </w:tc>
        <w:tc>
          <w:tcPr>
            <w:tcW w:w="2127" w:type="dxa"/>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Профессии информационных технологий. Информация. Хранение  и организация  информации.</w:t>
            </w:r>
          </w:p>
          <w:p w:rsidR="001C2101" w:rsidRPr="001245AD" w:rsidRDefault="001C2101" w:rsidP="00595820">
            <w:pPr>
              <w:autoSpaceDE w:val="0"/>
              <w:autoSpaceDN w:val="0"/>
              <w:adjustRightInd w:val="0"/>
              <w:rPr>
                <w:rFonts w:eastAsia="Arial Unicode MS"/>
                <w:kern w:val="2"/>
              </w:rPr>
            </w:pPr>
          </w:p>
        </w:tc>
        <w:tc>
          <w:tcPr>
            <w:tcW w:w="850" w:type="dxa"/>
          </w:tcPr>
          <w:p w:rsidR="001C2101" w:rsidRPr="001245AD" w:rsidRDefault="005D21FA" w:rsidP="005D21FA">
            <w:pPr>
              <w:autoSpaceDE w:val="0"/>
              <w:autoSpaceDN w:val="0"/>
              <w:adjustRightInd w:val="0"/>
              <w:rPr>
                <w:rFonts w:eastAsia="Arial Unicode MS"/>
                <w:kern w:val="2"/>
              </w:rPr>
            </w:pPr>
            <w:r>
              <w:rPr>
                <w:rFonts w:eastAsia="Arial Unicode MS"/>
                <w:kern w:val="2"/>
              </w:rPr>
              <w:t>КУ</w:t>
            </w:r>
          </w:p>
        </w:tc>
        <w:tc>
          <w:tcPr>
            <w:tcW w:w="2126" w:type="dxa"/>
          </w:tcPr>
          <w:p w:rsidR="001C2101" w:rsidRPr="001245AD" w:rsidRDefault="001C2101" w:rsidP="00595820">
            <w:pPr>
              <w:suppressAutoHyphens w:val="0"/>
              <w:autoSpaceDE w:val="0"/>
              <w:autoSpaceDN w:val="0"/>
              <w:adjustRightInd w:val="0"/>
              <w:rPr>
                <w:rFonts w:eastAsia="Times New Roman"/>
                <w:kern w:val="0"/>
                <w:lang w:eastAsia="ru-RU"/>
              </w:rPr>
            </w:pPr>
            <w:r w:rsidRPr="001245AD">
              <w:rPr>
                <w:rFonts w:eastAsia="Times New Roman"/>
                <w:kern w:val="0"/>
                <w:lang w:eastAsia="ru-RU"/>
              </w:rPr>
              <w:t>Работа с текстом</w:t>
            </w:r>
          </w:p>
          <w:p w:rsidR="001C2101" w:rsidRPr="001245AD" w:rsidRDefault="001C2101" w:rsidP="00595820">
            <w:pPr>
              <w:autoSpaceDE w:val="0"/>
              <w:autoSpaceDN w:val="0"/>
              <w:adjustRightInd w:val="0"/>
              <w:rPr>
                <w:rFonts w:eastAsia="Arial Unicode MS"/>
                <w:kern w:val="2"/>
              </w:rPr>
            </w:pPr>
            <w:r w:rsidRPr="001245AD">
              <w:rPr>
                <w:rFonts w:eastAsia="Arial Unicode MS"/>
                <w:kern w:val="2"/>
              </w:rPr>
              <w:t>Продолжение знакомства с компьютером. Знакомство с понятием «цифровая и аналоговая информация»</w:t>
            </w:r>
          </w:p>
          <w:p w:rsidR="001C2101" w:rsidRPr="001245AD" w:rsidRDefault="001C2101" w:rsidP="00595820">
            <w:pPr>
              <w:autoSpaceDE w:val="0"/>
              <w:autoSpaceDN w:val="0"/>
              <w:adjustRightInd w:val="0"/>
              <w:rPr>
                <w:rFonts w:eastAsia="Times New Roman"/>
                <w:kern w:val="0"/>
                <w:lang w:eastAsia="ru-RU"/>
              </w:rPr>
            </w:pPr>
            <w:r w:rsidRPr="001245AD">
              <w:rPr>
                <w:rFonts w:eastAsia="Arial Unicode MS"/>
                <w:kern w:val="2"/>
              </w:rPr>
              <w:t xml:space="preserve">Пользование </w:t>
            </w:r>
            <w:r w:rsidRPr="001245AD">
              <w:rPr>
                <w:rFonts w:eastAsia="Arial Unicode MS"/>
                <w:kern w:val="2"/>
              </w:rPr>
              <w:lastRenderedPageBreak/>
              <w:t>флешкой</w:t>
            </w:r>
          </w:p>
        </w:tc>
        <w:tc>
          <w:tcPr>
            <w:tcW w:w="2552" w:type="dxa"/>
          </w:tcPr>
          <w:p w:rsidR="001C2101" w:rsidRPr="001245AD" w:rsidRDefault="001C2101" w:rsidP="00595820">
            <w:pPr>
              <w:autoSpaceDE w:val="0"/>
              <w:autoSpaceDN w:val="0"/>
              <w:adjustRightInd w:val="0"/>
              <w:rPr>
                <w:rFonts w:eastAsia="Arial Unicode MS"/>
                <w:kern w:val="2"/>
              </w:rPr>
            </w:pPr>
            <w:r w:rsidRPr="001245AD">
              <w:rPr>
                <w:rFonts w:eastAsia="Arial Unicode MS"/>
                <w:b/>
                <w:kern w:val="2"/>
              </w:rPr>
              <w:lastRenderedPageBreak/>
              <w:t xml:space="preserve">Знать </w:t>
            </w:r>
            <w:r w:rsidRPr="001245AD">
              <w:rPr>
                <w:rFonts w:eastAsia="Arial Unicode MS"/>
                <w:kern w:val="2"/>
              </w:rPr>
              <w:t>виды технологических карт, способы составления презентации.</w:t>
            </w:r>
          </w:p>
          <w:p w:rsidR="001C2101" w:rsidRPr="001245AD" w:rsidRDefault="001C2101" w:rsidP="00595820">
            <w:pPr>
              <w:autoSpaceDE w:val="0"/>
              <w:autoSpaceDN w:val="0"/>
              <w:adjustRightInd w:val="0"/>
              <w:rPr>
                <w:rFonts w:eastAsia="Arial Unicode MS"/>
                <w:kern w:val="2"/>
              </w:rPr>
            </w:pPr>
            <w:r w:rsidRPr="001245AD">
              <w:rPr>
                <w:rFonts w:eastAsia="Arial Unicode MS"/>
                <w:b/>
                <w:kern w:val="2"/>
              </w:rPr>
              <w:t>Уметь</w:t>
            </w:r>
            <w:r w:rsidRPr="001245AD">
              <w:rPr>
                <w:rFonts w:eastAsia="Arial Unicode MS"/>
                <w:kern w:val="2"/>
              </w:rPr>
              <w:t xml:space="preserve"> раскрывать тему презентации</w:t>
            </w:r>
          </w:p>
        </w:tc>
        <w:tc>
          <w:tcPr>
            <w:tcW w:w="2551" w:type="dxa"/>
          </w:tcPr>
          <w:p w:rsidR="001C2101" w:rsidRPr="001245AD" w:rsidRDefault="001C2101" w:rsidP="00595820">
            <w:pPr>
              <w:snapToGrid w:val="0"/>
              <w:rPr>
                <w:lang w:eastAsia="ar-SA"/>
              </w:rPr>
            </w:pPr>
            <w:r w:rsidRPr="001245AD">
              <w:rPr>
                <w:lang w:eastAsia="ar-SA"/>
              </w:rPr>
              <w:t>Учебно-познавательный интерес к новому учебному материалу и способам решения новой частной задач</w:t>
            </w:r>
            <w:r w:rsidRPr="001245AD">
              <w:rPr>
                <w:i/>
                <w:lang w:eastAsia="ar-SA"/>
              </w:rPr>
              <w:t>и</w:t>
            </w:r>
            <w:r w:rsidRPr="001245AD">
              <w:rPr>
                <w:lang w:eastAsia="ar-SA"/>
              </w:rPr>
              <w:t>.</w:t>
            </w:r>
          </w:p>
          <w:p w:rsidR="001C2101" w:rsidRPr="001245AD" w:rsidRDefault="001C2101" w:rsidP="00595820">
            <w:pPr>
              <w:snapToGrid w:val="0"/>
              <w:rPr>
                <w:i/>
                <w:lang w:eastAsia="ar-SA"/>
              </w:rPr>
            </w:pPr>
            <w:r w:rsidRPr="001245AD">
              <w:t>представления о мире профессий и важности правильно</w:t>
            </w:r>
            <w:r w:rsidRPr="001245AD">
              <w:softHyphen/>
              <w:t xml:space="preserve">го выбора профессии, о </w:t>
            </w:r>
            <w:r w:rsidRPr="001245AD">
              <w:lastRenderedPageBreak/>
              <w:t>материальной культуре как про</w:t>
            </w:r>
            <w:r w:rsidRPr="001245AD">
              <w:softHyphen/>
              <w:t>дукте предметно-преобразующей деятельности челове</w:t>
            </w:r>
            <w:r w:rsidRPr="001245AD">
              <w:softHyphen/>
              <w:t>ка, о роли ручного труда в жизни человека;</w:t>
            </w:r>
          </w:p>
        </w:tc>
        <w:tc>
          <w:tcPr>
            <w:tcW w:w="2552" w:type="dxa"/>
          </w:tcPr>
          <w:p w:rsidR="001C2101" w:rsidRPr="001245AD" w:rsidRDefault="001C2101" w:rsidP="00595820">
            <w:pPr>
              <w:snapToGrid w:val="0"/>
              <w:rPr>
                <w:lang w:eastAsia="ar-SA"/>
              </w:rPr>
            </w:pPr>
            <w:r w:rsidRPr="001245AD">
              <w:rPr>
                <w:lang w:eastAsia="ar-SA"/>
              </w:rPr>
              <w:lastRenderedPageBreak/>
              <w:t>Р. Планировать своё действие в соответствии с поставленной задачей и условиями её реализации</w:t>
            </w:r>
          </w:p>
          <w:p w:rsidR="001C2101" w:rsidRPr="001245AD" w:rsidRDefault="001C2101" w:rsidP="00595820">
            <w:pPr>
              <w:rPr>
                <w:lang w:eastAsia="ar-SA"/>
              </w:rPr>
            </w:pPr>
            <w:r w:rsidRPr="001245AD">
              <w:rPr>
                <w:lang w:eastAsia="ar-SA"/>
              </w:rPr>
              <w:t xml:space="preserve">П. Осуществлять поиск необходимой информации в дополнительной </w:t>
            </w:r>
            <w:r w:rsidRPr="001245AD">
              <w:rPr>
                <w:lang w:eastAsia="ar-SA"/>
              </w:rPr>
              <w:lastRenderedPageBreak/>
              <w:t>литературе и иллюстрациях; строить рассуждения в форме связи простых суждений об объекте, его строении, свойствах и связях.</w:t>
            </w:r>
          </w:p>
          <w:p w:rsidR="001C2101" w:rsidRPr="001245AD" w:rsidRDefault="001C2101" w:rsidP="00595820">
            <w:pPr>
              <w:rPr>
                <w:lang w:eastAsia="ar-SA"/>
              </w:rPr>
            </w:pPr>
            <w:r w:rsidRPr="001245AD">
              <w:rPr>
                <w:lang w:eastAsia="ar-SA"/>
              </w:rPr>
              <w:t xml:space="preserve">К. Задавать вопросы, обращаться за помощью, формулировать свои затруднения.   </w:t>
            </w:r>
          </w:p>
        </w:tc>
      </w:tr>
      <w:tr w:rsidR="001C2101" w:rsidRPr="00595820" w:rsidTr="00B919DD">
        <w:tc>
          <w:tcPr>
            <w:tcW w:w="993" w:type="dxa"/>
          </w:tcPr>
          <w:p w:rsidR="001C2101" w:rsidRPr="001245AD" w:rsidRDefault="001C2101" w:rsidP="00243694">
            <w:pPr>
              <w:pStyle w:val="a5"/>
              <w:numPr>
                <w:ilvl w:val="0"/>
                <w:numId w:val="4"/>
              </w:numPr>
              <w:ind w:left="0" w:hanging="43"/>
              <w:rPr>
                <w:lang w:val="ru-RU" w:eastAsia="ru-RU"/>
              </w:rPr>
            </w:pPr>
          </w:p>
        </w:tc>
        <w:tc>
          <w:tcPr>
            <w:tcW w:w="992" w:type="dxa"/>
          </w:tcPr>
          <w:p w:rsidR="001C2101" w:rsidRPr="001245AD" w:rsidRDefault="001C2101" w:rsidP="00595820">
            <w:pPr>
              <w:autoSpaceDE w:val="0"/>
              <w:autoSpaceDN w:val="0"/>
              <w:adjustRightInd w:val="0"/>
              <w:rPr>
                <w:rFonts w:eastAsia="Arial Unicode MS"/>
                <w:kern w:val="2"/>
              </w:rPr>
            </w:pPr>
          </w:p>
        </w:tc>
        <w:tc>
          <w:tcPr>
            <w:tcW w:w="2127" w:type="dxa"/>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 xml:space="preserve">Диалог с компьютером. Работа с текстами </w:t>
            </w:r>
          </w:p>
          <w:p w:rsidR="001C2101" w:rsidRPr="001245AD" w:rsidRDefault="001C2101" w:rsidP="00595820">
            <w:pPr>
              <w:autoSpaceDE w:val="0"/>
              <w:autoSpaceDN w:val="0"/>
              <w:adjustRightInd w:val="0"/>
              <w:rPr>
                <w:rFonts w:eastAsia="Arial Unicode MS"/>
                <w:kern w:val="2"/>
              </w:rPr>
            </w:pPr>
          </w:p>
        </w:tc>
        <w:tc>
          <w:tcPr>
            <w:tcW w:w="850" w:type="dxa"/>
          </w:tcPr>
          <w:p w:rsidR="001C2101" w:rsidRPr="001245AD" w:rsidRDefault="005D21FA" w:rsidP="00595820">
            <w:pPr>
              <w:autoSpaceDE w:val="0"/>
              <w:autoSpaceDN w:val="0"/>
              <w:adjustRightInd w:val="0"/>
              <w:rPr>
                <w:rFonts w:eastAsia="Arial Unicode MS"/>
                <w:kern w:val="2"/>
              </w:rPr>
            </w:pPr>
            <w:r w:rsidRPr="001245AD">
              <w:rPr>
                <w:rFonts w:eastAsia="Arial Unicode MS"/>
                <w:kern w:val="2"/>
              </w:rPr>
              <w:t>КУ</w:t>
            </w:r>
          </w:p>
        </w:tc>
        <w:tc>
          <w:tcPr>
            <w:tcW w:w="2126" w:type="dxa"/>
          </w:tcPr>
          <w:p w:rsidR="001C2101" w:rsidRPr="001245AD" w:rsidRDefault="001C2101" w:rsidP="00595820">
            <w:pPr>
              <w:suppressAutoHyphens w:val="0"/>
              <w:autoSpaceDE w:val="0"/>
              <w:autoSpaceDN w:val="0"/>
              <w:adjustRightInd w:val="0"/>
              <w:rPr>
                <w:rFonts w:eastAsia="Times New Roman"/>
                <w:kern w:val="0"/>
                <w:lang w:eastAsia="ru-RU"/>
              </w:rPr>
            </w:pPr>
            <w:r w:rsidRPr="001245AD">
              <w:rPr>
                <w:rFonts w:eastAsia="Times New Roman"/>
                <w:kern w:val="0"/>
                <w:lang w:eastAsia="ru-RU"/>
              </w:rPr>
              <w:t>Ознакомление с понятием «интерфейс»-средством согласования , связи и взаимодействия человека с машиной. Назначение окна Ознакомление с ролью таблиц Работа в текстовом редакторе.</w:t>
            </w:r>
          </w:p>
        </w:tc>
        <w:tc>
          <w:tcPr>
            <w:tcW w:w="2552" w:type="dxa"/>
          </w:tcPr>
          <w:p w:rsidR="001C2101" w:rsidRPr="001245AD" w:rsidRDefault="001C2101" w:rsidP="00595820">
            <w:pPr>
              <w:suppressAutoHyphens w:val="0"/>
              <w:autoSpaceDE w:val="0"/>
              <w:autoSpaceDN w:val="0"/>
              <w:adjustRightInd w:val="0"/>
              <w:rPr>
                <w:rFonts w:eastAsia="Calibri"/>
                <w:kern w:val="0"/>
                <w:lang w:eastAsia="ru-RU"/>
              </w:rPr>
            </w:pPr>
            <w:r w:rsidRPr="001245AD">
              <w:rPr>
                <w:rFonts w:eastAsia="Calibri"/>
                <w:b/>
                <w:kern w:val="0"/>
                <w:lang w:eastAsia="ru-RU"/>
              </w:rPr>
              <w:t>Знать</w:t>
            </w:r>
            <w:r w:rsidRPr="001245AD">
              <w:rPr>
                <w:rFonts w:eastAsia="Calibri"/>
                <w:kern w:val="0"/>
                <w:lang w:eastAsia="ru-RU"/>
              </w:rPr>
              <w:t xml:space="preserve"> роль Word в облегчении труда человека. </w:t>
            </w:r>
          </w:p>
          <w:p w:rsidR="001C2101" w:rsidRPr="001245AD" w:rsidRDefault="001C2101" w:rsidP="00595820">
            <w:pPr>
              <w:suppressAutoHyphens w:val="0"/>
              <w:autoSpaceDE w:val="0"/>
              <w:autoSpaceDN w:val="0"/>
              <w:adjustRightInd w:val="0"/>
              <w:rPr>
                <w:rFonts w:eastAsia="Calibri"/>
                <w:kern w:val="0"/>
                <w:lang w:eastAsia="ru-RU"/>
              </w:rPr>
            </w:pPr>
            <w:r w:rsidRPr="001245AD">
              <w:rPr>
                <w:rFonts w:eastAsia="Calibri"/>
                <w:b/>
                <w:kern w:val="0"/>
                <w:lang w:eastAsia="ru-RU"/>
              </w:rPr>
              <w:t xml:space="preserve">Уметь </w:t>
            </w:r>
            <w:r w:rsidRPr="001245AD">
              <w:rPr>
                <w:rFonts w:eastAsia="Calibri"/>
                <w:kern w:val="0"/>
                <w:lang w:eastAsia="ru-RU"/>
              </w:rPr>
              <w:t>ориентироваться в панели инструментов;</w:t>
            </w:r>
          </w:p>
          <w:p w:rsidR="001C2101" w:rsidRPr="001245AD" w:rsidRDefault="001C2101" w:rsidP="00595820">
            <w:pPr>
              <w:autoSpaceDE w:val="0"/>
              <w:autoSpaceDN w:val="0"/>
              <w:adjustRightInd w:val="0"/>
              <w:rPr>
                <w:rFonts w:eastAsia="Calibri"/>
                <w:kern w:val="0"/>
                <w:lang w:eastAsia="ru-RU"/>
              </w:rPr>
            </w:pPr>
            <w:r w:rsidRPr="001245AD">
              <w:rPr>
                <w:rFonts w:eastAsia="Calibri"/>
                <w:kern w:val="0"/>
                <w:lang w:eastAsia="ru-RU"/>
              </w:rPr>
              <w:t xml:space="preserve">отменять последнее действие или возвращать отмененное действие обратно. </w:t>
            </w:r>
          </w:p>
          <w:p w:rsidR="001C2101" w:rsidRPr="001245AD" w:rsidRDefault="001C2101" w:rsidP="00595820">
            <w:pPr>
              <w:autoSpaceDE w:val="0"/>
              <w:autoSpaceDN w:val="0"/>
              <w:adjustRightInd w:val="0"/>
              <w:rPr>
                <w:rFonts w:eastAsia="Arial Unicode MS"/>
                <w:kern w:val="2"/>
              </w:rPr>
            </w:pPr>
            <w:r w:rsidRPr="001245AD">
              <w:rPr>
                <w:rFonts w:eastAsia="Arial Unicode MS"/>
                <w:kern w:val="2"/>
              </w:rPr>
              <w:t>Использовать знания при открытии программы «Калькулятор».</w:t>
            </w:r>
          </w:p>
        </w:tc>
        <w:tc>
          <w:tcPr>
            <w:tcW w:w="2551" w:type="dxa"/>
          </w:tcPr>
          <w:p w:rsidR="001C2101" w:rsidRPr="001245AD" w:rsidRDefault="001C2101" w:rsidP="00595820">
            <w:pPr>
              <w:snapToGrid w:val="0"/>
              <w:rPr>
                <w:lang w:eastAsia="ar-SA"/>
              </w:rPr>
            </w:pPr>
            <w:r w:rsidRPr="001245AD">
              <w:rPr>
                <w:lang w:eastAsia="ar-SA"/>
              </w:rPr>
              <w:t>Чувство сопричастности и гордости за свою Родину, народ, историю.</w:t>
            </w:r>
          </w:p>
          <w:p w:rsidR="001C2101" w:rsidRPr="001245AD" w:rsidRDefault="001C2101" w:rsidP="00595820">
            <w:pPr>
              <w:tabs>
                <w:tab w:val="left" w:pos="384"/>
              </w:tabs>
            </w:pPr>
            <w:r w:rsidRPr="001245AD">
              <w:t>устойчивая учебно-познавательная мотивация учения;</w:t>
            </w:r>
          </w:p>
          <w:p w:rsidR="001C2101" w:rsidRPr="001245AD" w:rsidRDefault="001C2101" w:rsidP="00595820">
            <w:pPr>
              <w:tabs>
                <w:tab w:val="left" w:pos="384"/>
              </w:tabs>
            </w:pPr>
            <w:r w:rsidRPr="001245AD">
              <w:t>понимание причин успеха в деятельности, способность к самооценке.</w:t>
            </w:r>
          </w:p>
        </w:tc>
        <w:tc>
          <w:tcPr>
            <w:tcW w:w="2552" w:type="dxa"/>
          </w:tcPr>
          <w:p w:rsidR="001C2101" w:rsidRPr="001245AD" w:rsidRDefault="001C2101" w:rsidP="00595820">
            <w:pPr>
              <w:snapToGrid w:val="0"/>
              <w:rPr>
                <w:lang w:eastAsia="ar-SA"/>
              </w:rPr>
            </w:pPr>
            <w:r w:rsidRPr="001245AD">
              <w:rPr>
                <w:lang w:eastAsia="ar-SA"/>
              </w:rPr>
              <w:t xml:space="preserve">Р. Учитывать выделенные учителем ориентиры действия.                            </w:t>
            </w:r>
          </w:p>
          <w:p w:rsidR="001C2101" w:rsidRPr="001245AD" w:rsidRDefault="001C2101" w:rsidP="00595820">
            <w:pPr>
              <w:rPr>
                <w:lang w:eastAsia="ar-SA"/>
              </w:rPr>
            </w:pPr>
            <w:r w:rsidRPr="001245AD">
              <w:rPr>
                <w:lang w:eastAsia="ar-SA"/>
              </w:rPr>
              <w:t xml:space="preserve">П. Применять правила и пользоваться инструкциями;  К. Задавать вопросы, обращаться за помощью, формулировать свои затруднения.   </w:t>
            </w:r>
          </w:p>
        </w:tc>
      </w:tr>
      <w:tr w:rsidR="001C2101" w:rsidRPr="00595820" w:rsidTr="00B919DD">
        <w:tc>
          <w:tcPr>
            <w:tcW w:w="993" w:type="dxa"/>
          </w:tcPr>
          <w:p w:rsidR="001C2101" w:rsidRPr="001245AD" w:rsidRDefault="001C2101" w:rsidP="00243694">
            <w:pPr>
              <w:pStyle w:val="a5"/>
              <w:numPr>
                <w:ilvl w:val="0"/>
                <w:numId w:val="4"/>
              </w:numPr>
              <w:ind w:left="0" w:hanging="43"/>
              <w:rPr>
                <w:lang w:val="ru-RU" w:eastAsia="ru-RU"/>
              </w:rPr>
            </w:pPr>
          </w:p>
        </w:tc>
        <w:tc>
          <w:tcPr>
            <w:tcW w:w="992" w:type="dxa"/>
          </w:tcPr>
          <w:p w:rsidR="001C2101" w:rsidRPr="001245AD" w:rsidRDefault="001C2101" w:rsidP="00595820">
            <w:pPr>
              <w:autoSpaceDE w:val="0"/>
              <w:autoSpaceDN w:val="0"/>
              <w:adjustRightInd w:val="0"/>
              <w:rPr>
                <w:rFonts w:eastAsia="Arial Unicode MS"/>
                <w:kern w:val="2"/>
              </w:rPr>
            </w:pPr>
          </w:p>
        </w:tc>
        <w:tc>
          <w:tcPr>
            <w:tcW w:w="2127" w:type="dxa"/>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Работа с таблицами. Панель инструментов.</w:t>
            </w:r>
          </w:p>
        </w:tc>
        <w:tc>
          <w:tcPr>
            <w:tcW w:w="850" w:type="dxa"/>
          </w:tcPr>
          <w:p w:rsidR="001C2101" w:rsidRPr="001245AD" w:rsidRDefault="005D21FA" w:rsidP="00595820">
            <w:pPr>
              <w:autoSpaceDE w:val="0"/>
              <w:autoSpaceDN w:val="0"/>
              <w:adjustRightInd w:val="0"/>
              <w:rPr>
                <w:rFonts w:eastAsia="Arial Unicode MS"/>
                <w:kern w:val="2"/>
              </w:rPr>
            </w:pPr>
            <w:r w:rsidRPr="001245AD">
              <w:rPr>
                <w:rFonts w:eastAsia="Arial Unicode MS"/>
                <w:kern w:val="2"/>
              </w:rPr>
              <w:t>КУ</w:t>
            </w:r>
          </w:p>
        </w:tc>
        <w:tc>
          <w:tcPr>
            <w:tcW w:w="2126" w:type="dxa"/>
          </w:tcPr>
          <w:p w:rsidR="001C2101" w:rsidRPr="001245AD" w:rsidRDefault="001C2101" w:rsidP="00595820">
            <w:pPr>
              <w:suppressAutoHyphens w:val="0"/>
              <w:autoSpaceDE w:val="0"/>
              <w:autoSpaceDN w:val="0"/>
              <w:adjustRightInd w:val="0"/>
              <w:rPr>
                <w:rFonts w:eastAsia="Times New Roman"/>
                <w:kern w:val="0"/>
                <w:lang w:eastAsia="ru-RU"/>
              </w:rPr>
            </w:pPr>
            <w:r w:rsidRPr="001245AD">
              <w:rPr>
                <w:rFonts w:eastAsia="Times New Roman"/>
                <w:kern w:val="0"/>
                <w:lang w:eastAsia="ru-RU"/>
              </w:rPr>
              <w:t>Ознакомление с ролью таблиц в систематизации информации .</w:t>
            </w:r>
          </w:p>
        </w:tc>
        <w:tc>
          <w:tcPr>
            <w:tcW w:w="2552" w:type="dxa"/>
          </w:tcPr>
          <w:p w:rsidR="001C2101" w:rsidRPr="001245AD" w:rsidRDefault="001C2101" w:rsidP="00595820">
            <w:pPr>
              <w:suppressAutoHyphens w:val="0"/>
              <w:autoSpaceDE w:val="0"/>
              <w:autoSpaceDN w:val="0"/>
              <w:adjustRightInd w:val="0"/>
              <w:rPr>
                <w:rFonts w:eastAsia="Calibri"/>
                <w:kern w:val="0"/>
                <w:lang w:eastAsia="ru-RU"/>
              </w:rPr>
            </w:pPr>
            <w:r w:rsidRPr="001245AD">
              <w:rPr>
                <w:rFonts w:eastAsia="Calibri"/>
                <w:b/>
                <w:kern w:val="0"/>
                <w:lang w:eastAsia="ru-RU"/>
              </w:rPr>
              <w:t>Знать</w:t>
            </w:r>
            <w:r w:rsidRPr="001245AD">
              <w:rPr>
                <w:rFonts w:eastAsia="Calibri"/>
                <w:kern w:val="0"/>
                <w:lang w:eastAsia="ru-RU"/>
              </w:rPr>
              <w:t xml:space="preserve"> роль Word в облегчении труда человека. </w:t>
            </w:r>
          </w:p>
          <w:p w:rsidR="001C2101" w:rsidRPr="001245AD" w:rsidRDefault="001C2101" w:rsidP="00595820">
            <w:pPr>
              <w:suppressAutoHyphens w:val="0"/>
              <w:autoSpaceDE w:val="0"/>
              <w:autoSpaceDN w:val="0"/>
              <w:adjustRightInd w:val="0"/>
              <w:rPr>
                <w:rFonts w:eastAsia="Calibri"/>
                <w:kern w:val="0"/>
                <w:lang w:eastAsia="ru-RU"/>
              </w:rPr>
            </w:pPr>
            <w:r w:rsidRPr="001245AD">
              <w:rPr>
                <w:rFonts w:eastAsia="Calibri"/>
                <w:b/>
                <w:kern w:val="0"/>
                <w:lang w:eastAsia="ru-RU"/>
              </w:rPr>
              <w:t xml:space="preserve">Уметь </w:t>
            </w:r>
            <w:r w:rsidRPr="001245AD">
              <w:rPr>
                <w:rFonts w:eastAsia="Calibri"/>
                <w:kern w:val="0"/>
                <w:lang w:eastAsia="ru-RU"/>
              </w:rPr>
              <w:t>ориентироваться в панели инструментов;</w:t>
            </w:r>
          </w:p>
          <w:p w:rsidR="001C2101" w:rsidRPr="001245AD" w:rsidRDefault="001C2101" w:rsidP="00595820">
            <w:pPr>
              <w:autoSpaceDE w:val="0"/>
              <w:autoSpaceDN w:val="0"/>
              <w:adjustRightInd w:val="0"/>
              <w:rPr>
                <w:rFonts w:eastAsia="Calibri"/>
                <w:kern w:val="0"/>
                <w:lang w:eastAsia="ru-RU"/>
              </w:rPr>
            </w:pPr>
            <w:r w:rsidRPr="001245AD">
              <w:rPr>
                <w:rFonts w:eastAsia="Calibri"/>
                <w:kern w:val="0"/>
                <w:lang w:eastAsia="ru-RU"/>
              </w:rPr>
              <w:t xml:space="preserve">отменять последнее </w:t>
            </w:r>
            <w:r w:rsidRPr="001245AD">
              <w:rPr>
                <w:rFonts w:eastAsia="Calibri"/>
                <w:kern w:val="0"/>
                <w:lang w:eastAsia="ru-RU"/>
              </w:rPr>
              <w:lastRenderedPageBreak/>
              <w:t xml:space="preserve">действие или возвращать отмененное действие обратно. </w:t>
            </w:r>
          </w:p>
          <w:p w:rsidR="001C2101" w:rsidRPr="001245AD" w:rsidRDefault="001C2101" w:rsidP="00595820">
            <w:pPr>
              <w:autoSpaceDE w:val="0"/>
              <w:autoSpaceDN w:val="0"/>
              <w:adjustRightInd w:val="0"/>
              <w:rPr>
                <w:rFonts w:eastAsia="Calibri"/>
                <w:kern w:val="0"/>
                <w:lang w:eastAsia="ru-RU"/>
              </w:rPr>
            </w:pPr>
            <w:r w:rsidRPr="001245AD">
              <w:rPr>
                <w:rFonts w:eastAsia="Calibri"/>
                <w:b/>
                <w:kern w:val="0"/>
                <w:lang w:eastAsia="ru-RU"/>
              </w:rPr>
              <w:t>Уметь</w:t>
            </w:r>
            <w:r w:rsidRPr="001245AD">
              <w:rPr>
                <w:rFonts w:eastAsia="Calibri"/>
                <w:kern w:val="0"/>
                <w:lang w:eastAsia="ru-RU"/>
              </w:rPr>
              <w:t xml:space="preserve"> копировать, вырезать</w:t>
            </w:r>
          </w:p>
          <w:p w:rsidR="001C2101" w:rsidRPr="001245AD" w:rsidRDefault="001C2101" w:rsidP="00595820">
            <w:pPr>
              <w:autoSpaceDE w:val="0"/>
              <w:autoSpaceDN w:val="0"/>
              <w:adjustRightInd w:val="0"/>
              <w:rPr>
                <w:rFonts w:eastAsia="Arial Unicode MS"/>
                <w:kern w:val="2"/>
              </w:rPr>
            </w:pPr>
            <w:r w:rsidRPr="001245AD">
              <w:rPr>
                <w:rFonts w:eastAsia="Calibri"/>
                <w:kern w:val="0"/>
                <w:lang w:eastAsia="ru-RU"/>
              </w:rPr>
              <w:t xml:space="preserve">и вставлять таблицу;  </w:t>
            </w:r>
          </w:p>
        </w:tc>
        <w:tc>
          <w:tcPr>
            <w:tcW w:w="2551" w:type="dxa"/>
          </w:tcPr>
          <w:p w:rsidR="001C2101" w:rsidRPr="001245AD" w:rsidRDefault="001C2101" w:rsidP="00595820">
            <w:pPr>
              <w:snapToGrid w:val="0"/>
              <w:rPr>
                <w:lang w:eastAsia="ar-SA"/>
              </w:rPr>
            </w:pPr>
            <w:r w:rsidRPr="001245AD">
              <w:rPr>
                <w:lang w:eastAsia="ar-SA"/>
              </w:rPr>
              <w:lastRenderedPageBreak/>
              <w:t>Чувство сопричастности и гордости за свою Родину, народ, историю.</w:t>
            </w:r>
          </w:p>
          <w:p w:rsidR="001C2101" w:rsidRPr="001245AD" w:rsidRDefault="001C2101" w:rsidP="00595820">
            <w:pPr>
              <w:snapToGrid w:val="0"/>
              <w:rPr>
                <w:lang w:eastAsia="ar-SA"/>
              </w:rPr>
            </w:pPr>
            <w:r w:rsidRPr="001245AD">
              <w:t xml:space="preserve">представления о мире профессий и важности </w:t>
            </w:r>
            <w:r w:rsidRPr="001245AD">
              <w:lastRenderedPageBreak/>
              <w:t>правильно</w:t>
            </w:r>
            <w:r w:rsidRPr="001245AD">
              <w:softHyphen/>
              <w:t>го выбора профессии, о материальной культуре как про</w:t>
            </w:r>
            <w:r w:rsidRPr="001245AD">
              <w:softHyphen/>
              <w:t>дукте предметно-преобразующей деятельности челове</w:t>
            </w:r>
            <w:r w:rsidRPr="001245AD">
              <w:softHyphen/>
              <w:t>ка, о роли ручного труда в жизни человека;</w:t>
            </w:r>
          </w:p>
        </w:tc>
        <w:tc>
          <w:tcPr>
            <w:tcW w:w="2552" w:type="dxa"/>
          </w:tcPr>
          <w:p w:rsidR="001C2101" w:rsidRPr="001245AD" w:rsidRDefault="001C2101" w:rsidP="00595820">
            <w:pPr>
              <w:snapToGrid w:val="0"/>
              <w:rPr>
                <w:lang w:eastAsia="ar-SA"/>
              </w:rPr>
            </w:pPr>
            <w:r w:rsidRPr="001245AD">
              <w:rPr>
                <w:lang w:eastAsia="ar-SA"/>
              </w:rPr>
              <w:lastRenderedPageBreak/>
              <w:t xml:space="preserve">Р. Учитывать выделенные учителем ориентиры действия.   </w:t>
            </w:r>
          </w:p>
          <w:p w:rsidR="001C2101" w:rsidRPr="001245AD" w:rsidRDefault="001C2101" w:rsidP="005D21FA">
            <w:pPr>
              <w:rPr>
                <w:lang w:eastAsia="ar-SA"/>
              </w:rPr>
            </w:pPr>
            <w:r w:rsidRPr="001245AD">
              <w:rPr>
                <w:lang w:eastAsia="ar-SA"/>
              </w:rPr>
              <w:t xml:space="preserve">П. Осуществлять поиск необходимой информации в дополнительной </w:t>
            </w:r>
            <w:r w:rsidRPr="001245AD">
              <w:rPr>
                <w:lang w:eastAsia="ar-SA"/>
              </w:rPr>
              <w:lastRenderedPageBreak/>
              <w:t>литературе и иллюстрациях; строить рассуждения в форме связи простых суждений об объекте, его строении, свойствах и связях.</w:t>
            </w:r>
            <w:r w:rsidR="005D21FA">
              <w:rPr>
                <w:lang w:eastAsia="ar-SA"/>
              </w:rPr>
              <w:t xml:space="preserve"> </w:t>
            </w:r>
            <w:r w:rsidRPr="001245AD">
              <w:rPr>
                <w:lang w:eastAsia="ar-SA"/>
              </w:rPr>
              <w:t xml:space="preserve">К. Задавать вопросы, обращаться за помощью, формулировать свои затруднения.   </w:t>
            </w:r>
          </w:p>
        </w:tc>
      </w:tr>
      <w:tr w:rsidR="001C2101" w:rsidRPr="00595820" w:rsidTr="00B919DD">
        <w:tc>
          <w:tcPr>
            <w:tcW w:w="993" w:type="dxa"/>
          </w:tcPr>
          <w:p w:rsidR="001C2101" w:rsidRPr="001245AD" w:rsidRDefault="001C2101" w:rsidP="00243694">
            <w:pPr>
              <w:pStyle w:val="a5"/>
              <w:numPr>
                <w:ilvl w:val="0"/>
                <w:numId w:val="4"/>
              </w:numPr>
              <w:ind w:left="0" w:hanging="43"/>
              <w:rPr>
                <w:lang w:val="ru-RU" w:eastAsia="ru-RU"/>
              </w:rPr>
            </w:pPr>
          </w:p>
        </w:tc>
        <w:tc>
          <w:tcPr>
            <w:tcW w:w="992" w:type="dxa"/>
          </w:tcPr>
          <w:p w:rsidR="001C2101" w:rsidRPr="001245AD" w:rsidRDefault="001C2101" w:rsidP="00595820">
            <w:pPr>
              <w:autoSpaceDE w:val="0"/>
              <w:autoSpaceDN w:val="0"/>
              <w:adjustRightInd w:val="0"/>
              <w:rPr>
                <w:rFonts w:eastAsia="Arial Unicode MS"/>
                <w:kern w:val="2"/>
              </w:rPr>
            </w:pPr>
          </w:p>
        </w:tc>
        <w:tc>
          <w:tcPr>
            <w:tcW w:w="2127" w:type="dxa"/>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Графические редакторы — исправление реальности. «Веселая открытка»</w:t>
            </w:r>
          </w:p>
        </w:tc>
        <w:tc>
          <w:tcPr>
            <w:tcW w:w="850" w:type="dxa"/>
          </w:tcPr>
          <w:p w:rsidR="001C2101" w:rsidRPr="001245AD" w:rsidRDefault="005D21FA" w:rsidP="00595820">
            <w:pPr>
              <w:autoSpaceDE w:val="0"/>
              <w:autoSpaceDN w:val="0"/>
              <w:adjustRightInd w:val="0"/>
              <w:rPr>
                <w:rFonts w:eastAsia="Arial Unicode MS"/>
                <w:kern w:val="2"/>
              </w:rPr>
            </w:pPr>
            <w:r w:rsidRPr="001245AD">
              <w:rPr>
                <w:rFonts w:eastAsia="Arial Unicode MS"/>
                <w:kern w:val="2"/>
              </w:rPr>
              <w:t>УКПЗУ</w:t>
            </w:r>
          </w:p>
        </w:tc>
        <w:tc>
          <w:tcPr>
            <w:tcW w:w="2126" w:type="dxa"/>
          </w:tcPr>
          <w:p w:rsidR="001C2101" w:rsidRPr="001245AD" w:rsidRDefault="001C2101" w:rsidP="00595820">
            <w:pPr>
              <w:suppressAutoHyphens w:val="0"/>
              <w:autoSpaceDE w:val="0"/>
              <w:autoSpaceDN w:val="0"/>
              <w:adjustRightInd w:val="0"/>
              <w:rPr>
                <w:rFonts w:eastAsia="Times New Roman"/>
                <w:kern w:val="0"/>
                <w:lang w:eastAsia="ru-RU"/>
              </w:rPr>
            </w:pPr>
            <w:r w:rsidRPr="001245AD">
              <w:rPr>
                <w:rFonts w:eastAsia="Times New Roman"/>
                <w:kern w:val="0"/>
                <w:lang w:eastAsia="ru-RU"/>
              </w:rPr>
              <w:t xml:space="preserve">Назначение графических редакторов. Обучение работе с фотографией </w:t>
            </w:r>
          </w:p>
        </w:tc>
        <w:tc>
          <w:tcPr>
            <w:tcW w:w="2552" w:type="dxa"/>
            <w:vAlign w:val="center"/>
          </w:tcPr>
          <w:p w:rsidR="001C2101" w:rsidRDefault="001C2101" w:rsidP="005D21FA">
            <w:pPr>
              <w:widowControl/>
              <w:rPr>
                <w:lang w:eastAsia="ru-RU"/>
              </w:rPr>
            </w:pPr>
            <w:r w:rsidRPr="001245AD">
              <w:rPr>
                <w:b/>
                <w:lang w:eastAsia="ru-RU"/>
              </w:rPr>
              <w:t>Уметь</w:t>
            </w:r>
            <w:r w:rsidRPr="001245AD">
              <w:rPr>
                <w:lang w:eastAsia="ru-RU"/>
              </w:rPr>
              <w:t xml:space="preserve"> открывать и изменять фотографии в редакторе </w:t>
            </w:r>
            <w:r w:rsidRPr="001245AD">
              <w:rPr>
                <w:lang w:val="en-US" w:eastAsia="ru-RU"/>
              </w:rPr>
              <w:t>Paint</w:t>
            </w:r>
            <w:r w:rsidRPr="001245AD">
              <w:rPr>
                <w:lang w:eastAsia="ru-RU"/>
              </w:rPr>
              <w:t xml:space="preserve">; создавать виртуальные поделки, преобразовывая фотографии в </w:t>
            </w:r>
            <w:r w:rsidRPr="001245AD">
              <w:rPr>
                <w:lang w:val="en-US" w:eastAsia="ru-RU"/>
              </w:rPr>
              <w:t>Paint</w:t>
            </w:r>
          </w:p>
          <w:p w:rsidR="005D21FA" w:rsidRDefault="005D21FA" w:rsidP="005D21FA">
            <w:pPr>
              <w:widowControl/>
              <w:rPr>
                <w:lang w:eastAsia="ru-RU"/>
              </w:rPr>
            </w:pPr>
          </w:p>
          <w:p w:rsidR="005D21FA" w:rsidRDefault="005D21FA" w:rsidP="005D21FA">
            <w:pPr>
              <w:widowControl/>
              <w:rPr>
                <w:lang w:eastAsia="ru-RU"/>
              </w:rPr>
            </w:pPr>
          </w:p>
          <w:p w:rsidR="005D21FA" w:rsidRDefault="005D21FA" w:rsidP="005D21FA">
            <w:pPr>
              <w:widowControl/>
              <w:rPr>
                <w:lang w:eastAsia="ru-RU"/>
              </w:rPr>
            </w:pPr>
          </w:p>
          <w:p w:rsidR="005D21FA" w:rsidRDefault="005D21FA" w:rsidP="005D21FA">
            <w:pPr>
              <w:widowControl/>
              <w:rPr>
                <w:lang w:eastAsia="ru-RU"/>
              </w:rPr>
            </w:pPr>
          </w:p>
          <w:p w:rsidR="005D21FA" w:rsidRDefault="005D21FA" w:rsidP="005D21FA">
            <w:pPr>
              <w:widowControl/>
              <w:rPr>
                <w:lang w:eastAsia="ru-RU"/>
              </w:rPr>
            </w:pPr>
          </w:p>
          <w:p w:rsidR="005D21FA" w:rsidRDefault="005D21FA" w:rsidP="005D21FA">
            <w:pPr>
              <w:widowControl/>
              <w:rPr>
                <w:lang w:eastAsia="ru-RU"/>
              </w:rPr>
            </w:pPr>
          </w:p>
          <w:p w:rsidR="005D21FA" w:rsidRDefault="005D21FA" w:rsidP="005D21FA">
            <w:pPr>
              <w:widowControl/>
              <w:rPr>
                <w:lang w:eastAsia="ru-RU"/>
              </w:rPr>
            </w:pPr>
          </w:p>
          <w:p w:rsidR="005D21FA" w:rsidRDefault="005D21FA" w:rsidP="005D21FA">
            <w:pPr>
              <w:widowControl/>
              <w:rPr>
                <w:lang w:eastAsia="ru-RU"/>
              </w:rPr>
            </w:pPr>
          </w:p>
          <w:p w:rsidR="005D21FA" w:rsidRDefault="005D21FA" w:rsidP="005D21FA">
            <w:pPr>
              <w:widowControl/>
              <w:rPr>
                <w:lang w:eastAsia="ru-RU"/>
              </w:rPr>
            </w:pPr>
          </w:p>
          <w:p w:rsidR="005D21FA" w:rsidRDefault="005D21FA" w:rsidP="005D21FA">
            <w:pPr>
              <w:widowControl/>
              <w:rPr>
                <w:lang w:eastAsia="ru-RU"/>
              </w:rPr>
            </w:pPr>
          </w:p>
          <w:p w:rsidR="005D21FA" w:rsidRDefault="005D21FA" w:rsidP="005D21FA">
            <w:pPr>
              <w:widowControl/>
              <w:rPr>
                <w:lang w:eastAsia="ru-RU"/>
              </w:rPr>
            </w:pPr>
          </w:p>
          <w:p w:rsidR="005D21FA" w:rsidRDefault="005D21FA" w:rsidP="005D21FA">
            <w:pPr>
              <w:widowControl/>
              <w:rPr>
                <w:lang w:eastAsia="ru-RU"/>
              </w:rPr>
            </w:pPr>
          </w:p>
          <w:p w:rsidR="005D21FA" w:rsidRDefault="005D21FA" w:rsidP="005D21FA">
            <w:pPr>
              <w:widowControl/>
              <w:rPr>
                <w:lang w:eastAsia="ru-RU"/>
              </w:rPr>
            </w:pPr>
          </w:p>
          <w:p w:rsidR="005D21FA" w:rsidRPr="005D21FA" w:rsidRDefault="005D21FA" w:rsidP="005D21FA">
            <w:pPr>
              <w:widowControl/>
              <w:rPr>
                <w:rFonts w:eastAsia="Arial Unicode MS"/>
                <w:kern w:val="2"/>
              </w:rPr>
            </w:pPr>
          </w:p>
        </w:tc>
        <w:tc>
          <w:tcPr>
            <w:tcW w:w="2551" w:type="dxa"/>
          </w:tcPr>
          <w:p w:rsidR="001C2101" w:rsidRPr="001245AD" w:rsidRDefault="001C2101" w:rsidP="00595820">
            <w:pPr>
              <w:snapToGrid w:val="0"/>
              <w:rPr>
                <w:lang w:eastAsia="ar-SA"/>
              </w:rPr>
            </w:pPr>
            <w:r w:rsidRPr="001245AD">
              <w:rPr>
                <w:lang w:eastAsia="ar-SA"/>
              </w:rPr>
              <w:t>Учебно-познавательный интерес к новому учебному материалу и способам решения новой частной задачи.</w:t>
            </w:r>
          </w:p>
          <w:p w:rsidR="001C2101" w:rsidRPr="001245AD" w:rsidRDefault="001C2101" w:rsidP="00595820">
            <w:pPr>
              <w:snapToGrid w:val="0"/>
              <w:rPr>
                <w:lang w:eastAsia="ar-SA"/>
              </w:rPr>
            </w:pPr>
            <w:r w:rsidRPr="001245AD">
              <w:t>чувство ответственности за выполнение своей части рабо</w:t>
            </w:r>
            <w:r w:rsidRPr="001245AD">
              <w:softHyphen/>
              <w:t>ты при работе в группе (в ходе проектной деятельности);</w:t>
            </w:r>
          </w:p>
        </w:tc>
        <w:tc>
          <w:tcPr>
            <w:tcW w:w="2552" w:type="dxa"/>
          </w:tcPr>
          <w:p w:rsidR="005D21FA" w:rsidRDefault="001C2101" w:rsidP="00595820">
            <w:pPr>
              <w:snapToGrid w:val="0"/>
              <w:rPr>
                <w:lang w:eastAsia="ar-SA"/>
              </w:rPr>
            </w:pPr>
            <w:r w:rsidRPr="001245AD">
              <w:rPr>
                <w:lang w:eastAsia="ar-SA"/>
              </w:rPr>
              <w:t xml:space="preserve">Р. Учитывать выделенные учителем ориентиры действия.   Ставить учебную задачу на основе  соотнесения того, что уже известно и усвоено учащимися, и того, что ещё неизвестно. </w:t>
            </w:r>
          </w:p>
          <w:p w:rsidR="001C2101" w:rsidRPr="001245AD" w:rsidRDefault="001C2101" w:rsidP="00595820">
            <w:pPr>
              <w:snapToGrid w:val="0"/>
              <w:rPr>
                <w:lang w:eastAsia="ar-SA"/>
              </w:rPr>
            </w:pPr>
            <w:r w:rsidRPr="001245AD">
              <w:rPr>
                <w:lang w:eastAsia="ar-SA"/>
              </w:rPr>
              <w:t xml:space="preserve">П. Применять правила и пользоваться инструкциями;  выбирать наиболее эффективные способы решения задач. </w:t>
            </w:r>
          </w:p>
          <w:p w:rsidR="001C2101" w:rsidRPr="001245AD" w:rsidRDefault="001C2101" w:rsidP="005D21FA">
            <w:pPr>
              <w:rPr>
                <w:lang w:eastAsia="ar-SA"/>
              </w:rPr>
            </w:pPr>
            <w:r w:rsidRPr="001245AD">
              <w:rPr>
                <w:lang w:eastAsia="ar-SA"/>
              </w:rPr>
              <w:t>К. Задавать</w:t>
            </w:r>
            <w:r w:rsidR="005D21FA">
              <w:rPr>
                <w:lang w:eastAsia="ar-SA"/>
              </w:rPr>
              <w:t xml:space="preserve"> вопросы, обра</w:t>
            </w:r>
            <w:r w:rsidRPr="001245AD">
              <w:rPr>
                <w:lang w:eastAsia="ar-SA"/>
              </w:rPr>
              <w:t>щаться за помощью, форму</w:t>
            </w:r>
            <w:r w:rsidR="005D21FA">
              <w:rPr>
                <w:lang w:eastAsia="ar-SA"/>
              </w:rPr>
              <w:t xml:space="preserve">лировать свои затруднения. </w:t>
            </w:r>
          </w:p>
        </w:tc>
      </w:tr>
      <w:tr w:rsidR="001C2101" w:rsidRPr="00595820" w:rsidTr="00B919DD">
        <w:tc>
          <w:tcPr>
            <w:tcW w:w="993" w:type="dxa"/>
          </w:tcPr>
          <w:p w:rsidR="001C2101" w:rsidRPr="001245AD" w:rsidRDefault="001C2101" w:rsidP="00243694">
            <w:pPr>
              <w:pStyle w:val="a5"/>
              <w:numPr>
                <w:ilvl w:val="0"/>
                <w:numId w:val="4"/>
              </w:numPr>
              <w:ind w:left="0" w:hanging="43"/>
              <w:rPr>
                <w:lang w:val="ru-RU" w:eastAsia="ru-RU"/>
              </w:rPr>
            </w:pPr>
          </w:p>
        </w:tc>
        <w:tc>
          <w:tcPr>
            <w:tcW w:w="992" w:type="dxa"/>
          </w:tcPr>
          <w:p w:rsidR="001C2101" w:rsidRPr="001245AD" w:rsidRDefault="001C2101" w:rsidP="00595820">
            <w:pPr>
              <w:autoSpaceDE w:val="0"/>
              <w:autoSpaceDN w:val="0"/>
              <w:adjustRightInd w:val="0"/>
              <w:rPr>
                <w:rFonts w:eastAsia="Arial Unicode MS"/>
                <w:kern w:val="2"/>
              </w:rPr>
            </w:pPr>
          </w:p>
        </w:tc>
        <w:tc>
          <w:tcPr>
            <w:tcW w:w="2127" w:type="dxa"/>
          </w:tcPr>
          <w:p w:rsidR="001C2101" w:rsidRPr="001245AD" w:rsidRDefault="001C2101" w:rsidP="00595820">
            <w:pPr>
              <w:autoSpaceDE w:val="0"/>
              <w:autoSpaceDN w:val="0"/>
              <w:adjustRightInd w:val="0"/>
              <w:rPr>
                <w:rFonts w:eastAsia="Arial Unicode MS"/>
                <w:kern w:val="2"/>
              </w:rPr>
            </w:pPr>
            <w:r w:rsidRPr="001245AD">
              <w:rPr>
                <w:rFonts w:eastAsia="Arial Unicode MS"/>
                <w:kern w:val="2"/>
              </w:rPr>
              <w:t xml:space="preserve">Что такое </w:t>
            </w:r>
            <w:r w:rsidRPr="001245AD">
              <w:rPr>
                <w:rFonts w:eastAsia="Arial Unicode MS"/>
                <w:kern w:val="2"/>
              </w:rPr>
              <w:lastRenderedPageBreak/>
              <w:t>Интернет.</w:t>
            </w:r>
          </w:p>
          <w:p w:rsidR="001C2101" w:rsidRPr="001245AD" w:rsidRDefault="001C2101" w:rsidP="00595820">
            <w:pPr>
              <w:autoSpaceDE w:val="0"/>
              <w:autoSpaceDN w:val="0"/>
              <w:adjustRightInd w:val="0"/>
              <w:rPr>
                <w:rFonts w:eastAsia="Arial Unicode MS"/>
                <w:kern w:val="2"/>
              </w:rPr>
            </w:pPr>
            <w:r w:rsidRPr="001245AD">
              <w:rPr>
                <w:rFonts w:eastAsia="Arial Unicode MS"/>
                <w:kern w:val="2"/>
              </w:rPr>
              <w:t>Знакомство  с  Интернет -почтой.</w:t>
            </w:r>
          </w:p>
          <w:p w:rsidR="001C2101" w:rsidRPr="001245AD" w:rsidRDefault="001C2101" w:rsidP="00595820">
            <w:pPr>
              <w:autoSpaceDE w:val="0"/>
              <w:autoSpaceDN w:val="0"/>
              <w:adjustRightInd w:val="0"/>
              <w:rPr>
                <w:rFonts w:eastAsia="Arial Unicode MS"/>
                <w:kern w:val="2"/>
              </w:rPr>
            </w:pPr>
          </w:p>
        </w:tc>
        <w:tc>
          <w:tcPr>
            <w:tcW w:w="850" w:type="dxa"/>
          </w:tcPr>
          <w:p w:rsidR="001C2101" w:rsidRPr="001245AD" w:rsidRDefault="005D21FA" w:rsidP="00595820">
            <w:pPr>
              <w:autoSpaceDE w:val="0"/>
              <w:autoSpaceDN w:val="0"/>
              <w:adjustRightInd w:val="0"/>
              <w:rPr>
                <w:rFonts w:eastAsia="Arial Unicode MS"/>
                <w:kern w:val="2"/>
              </w:rPr>
            </w:pPr>
            <w:r w:rsidRPr="001245AD">
              <w:rPr>
                <w:rFonts w:eastAsia="Arial Unicode MS"/>
                <w:kern w:val="2"/>
              </w:rPr>
              <w:lastRenderedPageBreak/>
              <w:t>УКПЗ</w:t>
            </w:r>
            <w:r w:rsidRPr="001245AD">
              <w:rPr>
                <w:rFonts w:eastAsia="Arial Unicode MS"/>
                <w:kern w:val="2"/>
              </w:rPr>
              <w:lastRenderedPageBreak/>
              <w:t>У</w:t>
            </w:r>
          </w:p>
        </w:tc>
        <w:tc>
          <w:tcPr>
            <w:tcW w:w="2126" w:type="dxa"/>
          </w:tcPr>
          <w:p w:rsidR="001C2101" w:rsidRPr="001245AD" w:rsidRDefault="001C2101" w:rsidP="00595820">
            <w:pPr>
              <w:suppressAutoHyphens w:val="0"/>
              <w:autoSpaceDE w:val="0"/>
              <w:autoSpaceDN w:val="0"/>
              <w:adjustRightInd w:val="0"/>
              <w:rPr>
                <w:rFonts w:eastAsia="Times New Roman"/>
                <w:kern w:val="0"/>
                <w:lang w:eastAsia="ru-RU"/>
              </w:rPr>
            </w:pPr>
            <w:r w:rsidRPr="001245AD">
              <w:rPr>
                <w:rFonts w:eastAsia="Times New Roman"/>
                <w:kern w:val="0"/>
                <w:lang w:eastAsia="ru-RU"/>
              </w:rPr>
              <w:lastRenderedPageBreak/>
              <w:t xml:space="preserve">Ознакомление с </w:t>
            </w:r>
            <w:r w:rsidRPr="001245AD">
              <w:rPr>
                <w:rFonts w:eastAsia="Times New Roman"/>
                <w:kern w:val="0"/>
                <w:lang w:eastAsia="ru-RU"/>
              </w:rPr>
              <w:lastRenderedPageBreak/>
              <w:t>ролью Интернета в жизни человека. Возможности</w:t>
            </w:r>
          </w:p>
        </w:tc>
        <w:tc>
          <w:tcPr>
            <w:tcW w:w="2552" w:type="dxa"/>
          </w:tcPr>
          <w:p w:rsidR="001C2101" w:rsidRPr="001245AD" w:rsidRDefault="001C2101" w:rsidP="00595820">
            <w:pPr>
              <w:autoSpaceDE w:val="0"/>
              <w:autoSpaceDN w:val="0"/>
              <w:adjustRightInd w:val="0"/>
              <w:rPr>
                <w:rFonts w:eastAsia="Calibri"/>
                <w:kern w:val="0"/>
                <w:lang w:eastAsia="ru-RU"/>
              </w:rPr>
            </w:pPr>
            <w:r w:rsidRPr="001245AD">
              <w:rPr>
                <w:rFonts w:eastAsia="Calibri"/>
                <w:kern w:val="0"/>
                <w:lang w:eastAsia="ru-RU"/>
              </w:rPr>
              <w:lastRenderedPageBreak/>
              <w:t xml:space="preserve">Различать Интернет и </w:t>
            </w:r>
            <w:r w:rsidRPr="001245AD">
              <w:rPr>
                <w:rFonts w:eastAsia="Calibri"/>
                <w:kern w:val="0"/>
                <w:lang w:eastAsia="ru-RU"/>
              </w:rPr>
              <w:lastRenderedPageBreak/>
              <w:t xml:space="preserve">Всемирную Паутину. </w:t>
            </w:r>
            <w:r w:rsidRPr="001245AD">
              <w:rPr>
                <w:rFonts w:eastAsia="Calibri"/>
                <w:b/>
                <w:kern w:val="0"/>
                <w:lang w:eastAsia="ru-RU"/>
              </w:rPr>
              <w:t xml:space="preserve">Иметь представление </w:t>
            </w:r>
            <w:r w:rsidRPr="001245AD">
              <w:rPr>
                <w:rFonts w:eastAsia="Calibri"/>
                <w:kern w:val="0"/>
                <w:lang w:eastAsia="ru-RU"/>
              </w:rPr>
              <w:t>о том,</w:t>
            </w:r>
            <w:r w:rsidR="005D21FA">
              <w:rPr>
                <w:rFonts w:eastAsia="Calibri"/>
                <w:kern w:val="0"/>
                <w:lang w:eastAsia="ru-RU"/>
              </w:rPr>
              <w:t xml:space="preserve"> </w:t>
            </w:r>
            <w:r w:rsidRPr="001245AD">
              <w:rPr>
                <w:rFonts w:eastAsia="Calibri"/>
                <w:kern w:val="0"/>
                <w:lang w:eastAsia="ru-RU"/>
              </w:rPr>
              <w:t>что можно делать</w:t>
            </w:r>
          </w:p>
          <w:p w:rsidR="001C2101" w:rsidRPr="001245AD" w:rsidRDefault="001C2101" w:rsidP="00595820">
            <w:pPr>
              <w:autoSpaceDE w:val="0"/>
              <w:autoSpaceDN w:val="0"/>
              <w:adjustRightInd w:val="0"/>
              <w:rPr>
                <w:rFonts w:eastAsia="Calibri"/>
                <w:kern w:val="0"/>
                <w:lang w:eastAsia="ru-RU"/>
              </w:rPr>
            </w:pPr>
            <w:r w:rsidRPr="001245AD">
              <w:rPr>
                <w:rFonts w:eastAsia="Calibri"/>
                <w:kern w:val="0"/>
                <w:lang w:eastAsia="ru-RU"/>
              </w:rPr>
              <w:t xml:space="preserve"> в Интернете. </w:t>
            </w:r>
            <w:r w:rsidRPr="001245AD">
              <w:rPr>
                <w:rFonts w:eastAsia="Calibri"/>
                <w:b/>
                <w:kern w:val="0"/>
                <w:lang w:eastAsia="ru-RU"/>
              </w:rPr>
              <w:t>Знать</w:t>
            </w:r>
            <w:r w:rsidRPr="001245AD">
              <w:rPr>
                <w:rFonts w:eastAsia="Calibri"/>
                <w:kern w:val="0"/>
                <w:lang w:eastAsia="ru-RU"/>
              </w:rPr>
              <w:t xml:space="preserve"> отличия между элект-</w:t>
            </w:r>
          </w:p>
          <w:p w:rsidR="001C2101" w:rsidRPr="001245AD" w:rsidRDefault="001C2101" w:rsidP="005D21FA">
            <w:pPr>
              <w:autoSpaceDE w:val="0"/>
              <w:autoSpaceDN w:val="0"/>
              <w:adjustRightInd w:val="0"/>
              <w:rPr>
                <w:rFonts w:eastAsia="Calibri"/>
                <w:kern w:val="0"/>
                <w:lang w:eastAsia="ru-RU"/>
              </w:rPr>
            </w:pPr>
            <w:r w:rsidRPr="001245AD">
              <w:rPr>
                <w:rFonts w:eastAsia="Calibri"/>
                <w:kern w:val="0"/>
                <w:lang w:eastAsia="ru-RU"/>
              </w:rPr>
              <w:t xml:space="preserve">ронной и обычной почтой. </w:t>
            </w:r>
            <w:r w:rsidRPr="001245AD">
              <w:rPr>
                <w:rFonts w:eastAsia="Calibri"/>
                <w:b/>
                <w:kern w:val="0"/>
                <w:lang w:eastAsia="ru-RU"/>
              </w:rPr>
              <w:t>Уметь</w:t>
            </w:r>
            <w:r w:rsidRPr="001245AD">
              <w:rPr>
                <w:rFonts w:eastAsia="Calibri"/>
                <w:kern w:val="0"/>
                <w:lang w:eastAsia="ru-RU"/>
              </w:rPr>
              <w:t xml:space="preserve"> составлять имя почтового ящика в адресе электронной почте и пароль к ней. </w:t>
            </w:r>
            <w:r w:rsidRPr="001245AD">
              <w:rPr>
                <w:rFonts w:eastAsia="Calibri"/>
                <w:b/>
                <w:kern w:val="0"/>
                <w:lang w:eastAsia="ru-RU"/>
              </w:rPr>
              <w:t>Уметь</w:t>
            </w:r>
            <w:r w:rsidRPr="001245AD">
              <w:rPr>
                <w:rFonts w:eastAsia="Calibri"/>
                <w:kern w:val="0"/>
                <w:lang w:eastAsia="ru-RU"/>
              </w:rPr>
              <w:t xml:space="preserve"> переходить по ссылкам в интернете; просматривать веб-страницы.</w:t>
            </w:r>
          </w:p>
        </w:tc>
        <w:tc>
          <w:tcPr>
            <w:tcW w:w="2551" w:type="dxa"/>
          </w:tcPr>
          <w:p w:rsidR="001C2101" w:rsidRPr="001245AD" w:rsidRDefault="001C2101" w:rsidP="00595820">
            <w:pPr>
              <w:snapToGrid w:val="0"/>
              <w:rPr>
                <w:lang w:eastAsia="ar-SA"/>
              </w:rPr>
            </w:pPr>
            <w:r w:rsidRPr="001245AD">
              <w:rPr>
                <w:lang w:eastAsia="ar-SA"/>
              </w:rPr>
              <w:lastRenderedPageBreak/>
              <w:t xml:space="preserve">Чувство прекрасного </w:t>
            </w:r>
            <w:r w:rsidRPr="001245AD">
              <w:rPr>
                <w:lang w:eastAsia="ar-SA"/>
              </w:rPr>
              <w:lastRenderedPageBreak/>
              <w:t>и эстетические чувства на основе знакомства с работами мастеров.</w:t>
            </w:r>
          </w:p>
          <w:p w:rsidR="001C2101" w:rsidRPr="001245AD" w:rsidRDefault="001C2101" w:rsidP="00595820">
            <w:pPr>
              <w:tabs>
                <w:tab w:val="left" w:pos="384"/>
              </w:tabs>
            </w:pPr>
            <w:r w:rsidRPr="001245AD">
              <w:t>устойчивая учебно-познавательная мотивация учения;</w:t>
            </w:r>
          </w:p>
          <w:p w:rsidR="001C2101" w:rsidRPr="001245AD" w:rsidRDefault="001C2101" w:rsidP="00595820">
            <w:pPr>
              <w:tabs>
                <w:tab w:val="left" w:pos="384"/>
              </w:tabs>
            </w:pPr>
            <w:r w:rsidRPr="001245AD">
              <w:t>понимание причин успеха в деятельности, способность к самооценке.</w:t>
            </w:r>
          </w:p>
          <w:p w:rsidR="001C2101" w:rsidRPr="001245AD" w:rsidRDefault="001C2101" w:rsidP="00595820">
            <w:pPr>
              <w:snapToGrid w:val="0"/>
              <w:rPr>
                <w:lang w:eastAsia="ar-SA"/>
              </w:rPr>
            </w:pPr>
          </w:p>
        </w:tc>
        <w:tc>
          <w:tcPr>
            <w:tcW w:w="2552" w:type="dxa"/>
          </w:tcPr>
          <w:p w:rsidR="001C2101" w:rsidRPr="001245AD" w:rsidRDefault="001C2101" w:rsidP="00595820">
            <w:pPr>
              <w:snapToGrid w:val="0"/>
              <w:rPr>
                <w:lang w:eastAsia="ar-SA"/>
              </w:rPr>
            </w:pPr>
            <w:r w:rsidRPr="001245AD">
              <w:rPr>
                <w:lang w:eastAsia="ar-SA"/>
              </w:rPr>
              <w:lastRenderedPageBreak/>
              <w:t xml:space="preserve">Р. Преобразовывать </w:t>
            </w:r>
            <w:r w:rsidRPr="001245AD">
              <w:rPr>
                <w:lang w:eastAsia="ar-SA"/>
              </w:rPr>
              <w:lastRenderedPageBreak/>
              <w:t>практическую задачу в познавательную.</w:t>
            </w:r>
          </w:p>
          <w:p w:rsidR="005D21FA" w:rsidRDefault="001C2101" w:rsidP="005D21FA">
            <w:pPr>
              <w:rPr>
                <w:lang w:eastAsia="ar-SA"/>
              </w:rPr>
            </w:pPr>
            <w:r w:rsidRPr="001245AD">
              <w:rPr>
                <w:lang w:eastAsia="ar-SA"/>
              </w:rPr>
              <w:t xml:space="preserve">П. Применять правила и пользоваться инструкциями;  выбирать наиболее эффективные способы решения задач. </w:t>
            </w:r>
          </w:p>
          <w:p w:rsidR="001C2101" w:rsidRPr="001245AD" w:rsidRDefault="001C2101" w:rsidP="005D21FA">
            <w:pPr>
              <w:rPr>
                <w:lang w:eastAsia="ar-SA"/>
              </w:rPr>
            </w:pPr>
            <w:r w:rsidRPr="001245AD">
              <w:rPr>
                <w:lang w:eastAsia="ar-SA"/>
              </w:rPr>
              <w:t>К. Формулировать собственное мнение, вести устный диалог.</w:t>
            </w:r>
          </w:p>
        </w:tc>
      </w:tr>
    </w:tbl>
    <w:p w:rsidR="00744F84" w:rsidRDefault="00744F84" w:rsidP="00595820">
      <w:pPr>
        <w:pStyle w:val="a6"/>
        <w:spacing w:after="0" w:line="240" w:lineRule="auto"/>
        <w:rPr>
          <w:rFonts w:ascii="Times New Roman" w:hAnsi="Times New Roman" w:cs="Times New Roman"/>
          <w:b/>
          <w:sz w:val="28"/>
          <w:szCs w:val="28"/>
        </w:rPr>
      </w:pPr>
    </w:p>
    <w:p w:rsidR="00744F84" w:rsidRDefault="00744F84" w:rsidP="00595820">
      <w:pPr>
        <w:pStyle w:val="a6"/>
        <w:spacing w:after="0" w:line="240" w:lineRule="auto"/>
        <w:rPr>
          <w:rFonts w:ascii="Times New Roman" w:hAnsi="Times New Roman" w:cs="Times New Roman"/>
          <w:b/>
          <w:sz w:val="28"/>
          <w:szCs w:val="28"/>
        </w:rPr>
      </w:pPr>
    </w:p>
    <w:p w:rsidR="0003703E" w:rsidRPr="00595820" w:rsidRDefault="0003703E" w:rsidP="00595820">
      <w:pPr>
        <w:pStyle w:val="a6"/>
        <w:spacing w:after="0" w:line="240" w:lineRule="auto"/>
        <w:rPr>
          <w:rFonts w:ascii="Times New Roman" w:hAnsi="Times New Roman" w:cs="Times New Roman"/>
          <w:b/>
          <w:sz w:val="28"/>
          <w:szCs w:val="28"/>
        </w:rPr>
      </w:pPr>
      <w:r w:rsidRPr="00595820">
        <w:rPr>
          <w:rFonts w:ascii="Times New Roman" w:hAnsi="Times New Roman" w:cs="Times New Roman"/>
          <w:b/>
          <w:sz w:val="28"/>
          <w:szCs w:val="28"/>
        </w:rPr>
        <w:t>Типы уроков и их сокращения, принятые в данном тематическом планировании:</w:t>
      </w:r>
    </w:p>
    <w:p w:rsidR="0003703E" w:rsidRPr="00595820" w:rsidRDefault="0003703E" w:rsidP="00243694">
      <w:pPr>
        <w:pStyle w:val="a6"/>
        <w:numPr>
          <w:ilvl w:val="0"/>
          <w:numId w:val="30"/>
        </w:numPr>
        <w:spacing w:after="0" w:line="240" w:lineRule="auto"/>
        <w:ind w:left="0" w:firstLine="426"/>
        <w:rPr>
          <w:rFonts w:ascii="Times New Roman" w:hAnsi="Times New Roman" w:cs="Times New Roman"/>
          <w:sz w:val="28"/>
          <w:szCs w:val="28"/>
        </w:rPr>
      </w:pPr>
      <w:r w:rsidRPr="00595820">
        <w:rPr>
          <w:rFonts w:ascii="Times New Roman" w:hAnsi="Times New Roman" w:cs="Times New Roman"/>
          <w:sz w:val="28"/>
          <w:szCs w:val="28"/>
        </w:rPr>
        <w:t>Комбинированный урок – КУ</w:t>
      </w:r>
    </w:p>
    <w:p w:rsidR="0003703E" w:rsidRPr="00595820" w:rsidRDefault="0003703E" w:rsidP="00243694">
      <w:pPr>
        <w:pStyle w:val="a6"/>
        <w:numPr>
          <w:ilvl w:val="0"/>
          <w:numId w:val="30"/>
        </w:numPr>
        <w:spacing w:after="0" w:line="240" w:lineRule="auto"/>
        <w:ind w:left="0" w:firstLine="426"/>
        <w:rPr>
          <w:rFonts w:ascii="Times New Roman" w:hAnsi="Times New Roman" w:cs="Times New Roman"/>
          <w:sz w:val="28"/>
          <w:szCs w:val="28"/>
        </w:rPr>
      </w:pPr>
      <w:r w:rsidRPr="00595820">
        <w:rPr>
          <w:rFonts w:ascii="Times New Roman" w:hAnsi="Times New Roman" w:cs="Times New Roman"/>
          <w:sz w:val="28"/>
          <w:szCs w:val="28"/>
        </w:rPr>
        <w:t>Урок комплексного применения знаний и умений – УКПЗУ</w:t>
      </w:r>
    </w:p>
    <w:p w:rsidR="0003703E" w:rsidRDefault="0003703E" w:rsidP="00243694">
      <w:pPr>
        <w:pStyle w:val="a6"/>
        <w:numPr>
          <w:ilvl w:val="0"/>
          <w:numId w:val="30"/>
        </w:numPr>
        <w:spacing w:after="0" w:line="240" w:lineRule="auto"/>
        <w:ind w:left="0" w:firstLine="426"/>
        <w:rPr>
          <w:rFonts w:ascii="Times New Roman" w:hAnsi="Times New Roman" w:cs="Times New Roman"/>
          <w:sz w:val="28"/>
          <w:szCs w:val="28"/>
        </w:rPr>
      </w:pPr>
      <w:r w:rsidRPr="00595820">
        <w:rPr>
          <w:rFonts w:ascii="Times New Roman" w:hAnsi="Times New Roman" w:cs="Times New Roman"/>
          <w:sz w:val="28"/>
          <w:szCs w:val="28"/>
        </w:rPr>
        <w:t>Урок обобщения, систематизации новых знаний и умений – УОСНЗУ</w:t>
      </w:r>
    </w:p>
    <w:p w:rsidR="0003703E" w:rsidRPr="00243694" w:rsidRDefault="005902A1" w:rsidP="00243694">
      <w:pPr>
        <w:pStyle w:val="a6"/>
        <w:numPr>
          <w:ilvl w:val="0"/>
          <w:numId w:val="30"/>
        </w:numPr>
        <w:tabs>
          <w:tab w:val="clear" w:pos="709"/>
          <w:tab w:val="left" w:pos="0"/>
        </w:tabs>
        <w:spacing w:after="0" w:line="240" w:lineRule="auto"/>
        <w:ind w:left="0" w:firstLine="426"/>
        <w:jc w:val="both"/>
        <w:rPr>
          <w:rStyle w:val="14"/>
          <w:rFonts w:ascii="Times New Roman" w:eastAsia="Times New Roman" w:hAnsi="Times New Roman" w:cs="Times New Roman"/>
          <w:b/>
          <w:color w:val="000000"/>
          <w:spacing w:val="0"/>
          <w:sz w:val="28"/>
          <w:szCs w:val="28"/>
        </w:rPr>
      </w:pPr>
      <w:r w:rsidRPr="00243694">
        <w:rPr>
          <w:rFonts w:ascii="Times New Roman" w:hAnsi="Times New Roman" w:cs="Times New Roman"/>
          <w:sz w:val="28"/>
          <w:szCs w:val="28"/>
        </w:rPr>
        <w:t xml:space="preserve">Практический урок – ПУ </w:t>
      </w:r>
    </w:p>
    <w:p w:rsidR="0003703E" w:rsidRPr="00595820" w:rsidRDefault="0003703E" w:rsidP="00595820">
      <w:pPr>
        <w:rPr>
          <w:sz w:val="28"/>
          <w:szCs w:val="28"/>
        </w:rPr>
      </w:pPr>
    </w:p>
    <w:p w:rsidR="001C2101" w:rsidRPr="00595820" w:rsidRDefault="001C2101" w:rsidP="00595820">
      <w:pPr>
        <w:pStyle w:val="140"/>
        <w:spacing w:before="0" w:line="240" w:lineRule="auto"/>
        <w:ind w:firstLine="0"/>
        <w:rPr>
          <w:rStyle w:val="14"/>
          <w:rFonts w:ascii="Times New Roman" w:eastAsia="Times New Roman" w:hAnsi="Times New Roman" w:cs="Times New Roman"/>
          <w:b/>
          <w:color w:val="000000"/>
          <w:spacing w:val="0"/>
          <w:sz w:val="28"/>
          <w:szCs w:val="28"/>
        </w:rPr>
        <w:sectPr w:rsidR="001C2101" w:rsidRPr="00595820" w:rsidSect="00595820">
          <w:type w:val="nextColumn"/>
          <w:pgSz w:w="16838" w:h="11906" w:orient="landscape"/>
          <w:pgMar w:top="1134" w:right="851" w:bottom="1134" w:left="1701" w:header="709" w:footer="709" w:gutter="0"/>
          <w:cols w:space="708"/>
          <w:docGrid w:linePitch="360"/>
        </w:sectPr>
      </w:pPr>
    </w:p>
    <w:p w:rsidR="00FB4DD6" w:rsidRPr="00595820" w:rsidRDefault="00FB4DD6" w:rsidP="00595820">
      <w:pPr>
        <w:pStyle w:val="a6"/>
        <w:spacing w:after="0" w:line="240" w:lineRule="auto"/>
        <w:rPr>
          <w:rFonts w:ascii="Times New Roman" w:hAnsi="Times New Roman" w:cs="Times New Roman"/>
          <w:sz w:val="28"/>
          <w:szCs w:val="28"/>
        </w:rPr>
      </w:pPr>
    </w:p>
    <w:sectPr w:rsidR="00FB4DD6" w:rsidRPr="00595820" w:rsidSect="00595820">
      <w:type w:val="nextColumn"/>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4BF" w:rsidRDefault="00D004BF" w:rsidP="0003703E">
      <w:r>
        <w:separator/>
      </w:r>
    </w:p>
    <w:p w:rsidR="00D004BF" w:rsidRDefault="00D004BF"/>
  </w:endnote>
  <w:endnote w:type="continuationSeparator" w:id="0">
    <w:p w:rsidR="00D004BF" w:rsidRDefault="00D004BF" w:rsidP="0003703E">
      <w:r>
        <w:continuationSeparator/>
      </w:r>
    </w:p>
    <w:p w:rsidR="00D004BF" w:rsidRDefault="00D004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00022FF" w:usb1="C000205B" w:usb2="00000009" w:usb3="00000000" w:csb0="000001D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A_Udr">
    <w:altName w:val="Times New Roman"/>
    <w:charset w:val="00"/>
    <w:family w:val="auto"/>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216778"/>
      <w:docPartObj>
        <w:docPartGallery w:val="Page Numbers (Bottom of Page)"/>
        <w:docPartUnique/>
      </w:docPartObj>
    </w:sdtPr>
    <w:sdtEndPr/>
    <w:sdtContent>
      <w:p w:rsidR="001245AD" w:rsidRDefault="001245AD">
        <w:pPr>
          <w:pStyle w:val="ae"/>
          <w:jc w:val="right"/>
        </w:pPr>
        <w:r>
          <w:fldChar w:fldCharType="begin"/>
        </w:r>
        <w:r>
          <w:instrText>PAGE   \* MERGEFORMAT</w:instrText>
        </w:r>
        <w:r>
          <w:fldChar w:fldCharType="separate"/>
        </w:r>
        <w:r w:rsidR="00371E68">
          <w:rPr>
            <w:noProof/>
          </w:rPr>
          <w:t>2</w:t>
        </w:r>
        <w:r>
          <w:fldChar w:fldCharType="end"/>
        </w:r>
      </w:p>
    </w:sdtContent>
  </w:sdt>
  <w:p w:rsidR="001245AD" w:rsidRDefault="001245A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4BF" w:rsidRDefault="00D004BF" w:rsidP="0003703E">
      <w:r>
        <w:separator/>
      </w:r>
    </w:p>
    <w:p w:rsidR="00D004BF" w:rsidRDefault="00D004BF"/>
  </w:footnote>
  <w:footnote w:type="continuationSeparator" w:id="0">
    <w:p w:rsidR="00D004BF" w:rsidRDefault="00D004BF" w:rsidP="0003703E">
      <w:r>
        <w:continuationSeparator/>
      </w:r>
    </w:p>
    <w:p w:rsidR="00D004BF" w:rsidRDefault="00D004B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4038B"/>
    <w:multiLevelType w:val="hybridMultilevel"/>
    <w:tmpl w:val="4F68C6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396E94"/>
    <w:multiLevelType w:val="hybridMultilevel"/>
    <w:tmpl w:val="402A0E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0213ED"/>
    <w:multiLevelType w:val="hybridMultilevel"/>
    <w:tmpl w:val="55DA14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BC70B7"/>
    <w:multiLevelType w:val="hybridMultilevel"/>
    <w:tmpl w:val="E27AE3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B646D8"/>
    <w:multiLevelType w:val="hybridMultilevel"/>
    <w:tmpl w:val="33DA9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2341CC"/>
    <w:multiLevelType w:val="hybridMultilevel"/>
    <w:tmpl w:val="C4466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174776"/>
    <w:multiLevelType w:val="hybridMultilevel"/>
    <w:tmpl w:val="15E2E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CD1A5B"/>
    <w:multiLevelType w:val="hybridMultilevel"/>
    <w:tmpl w:val="B9F0D4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822477"/>
    <w:multiLevelType w:val="hybridMultilevel"/>
    <w:tmpl w:val="4C9A09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AF7CE7"/>
    <w:multiLevelType w:val="hybridMultilevel"/>
    <w:tmpl w:val="D7989F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7C4BF9"/>
    <w:multiLevelType w:val="hybridMultilevel"/>
    <w:tmpl w:val="169C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8C4D1D"/>
    <w:multiLevelType w:val="hybridMultilevel"/>
    <w:tmpl w:val="3CCCEC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ACB190C"/>
    <w:multiLevelType w:val="hybridMultilevel"/>
    <w:tmpl w:val="125A7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3D1435F"/>
    <w:multiLevelType w:val="hybridMultilevel"/>
    <w:tmpl w:val="169C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FE27DE"/>
    <w:multiLevelType w:val="hybridMultilevel"/>
    <w:tmpl w:val="776856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AA10908"/>
    <w:multiLevelType w:val="hybridMultilevel"/>
    <w:tmpl w:val="76284C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7A2F59"/>
    <w:multiLevelType w:val="hybridMultilevel"/>
    <w:tmpl w:val="41164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F6F7277"/>
    <w:multiLevelType w:val="hybridMultilevel"/>
    <w:tmpl w:val="2F0C4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FC67633"/>
    <w:multiLevelType w:val="hybridMultilevel"/>
    <w:tmpl w:val="A2DA0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0C351D0"/>
    <w:multiLevelType w:val="hybridMultilevel"/>
    <w:tmpl w:val="B1F47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11E03DE"/>
    <w:multiLevelType w:val="hybridMultilevel"/>
    <w:tmpl w:val="F7ECE1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8363331"/>
    <w:multiLevelType w:val="hybridMultilevel"/>
    <w:tmpl w:val="1D70B9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8EE2F78"/>
    <w:multiLevelType w:val="hybridMultilevel"/>
    <w:tmpl w:val="55CE44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B653F6D"/>
    <w:multiLevelType w:val="hybridMultilevel"/>
    <w:tmpl w:val="0736FC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8506251"/>
    <w:multiLevelType w:val="hybridMultilevel"/>
    <w:tmpl w:val="27962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173C2C"/>
    <w:multiLevelType w:val="hybridMultilevel"/>
    <w:tmpl w:val="2CF8AB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BED7C78"/>
    <w:multiLevelType w:val="hybridMultilevel"/>
    <w:tmpl w:val="D3E0D2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C452AB5"/>
    <w:multiLevelType w:val="hybridMultilevel"/>
    <w:tmpl w:val="4050B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DE50B79"/>
    <w:multiLevelType w:val="hybridMultilevel"/>
    <w:tmpl w:val="C0900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FFB03FC"/>
    <w:multiLevelType w:val="hybridMultilevel"/>
    <w:tmpl w:val="2E8E8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2"/>
  </w:num>
  <w:num w:numId="3">
    <w:abstractNumId w:val="10"/>
  </w:num>
  <w:num w:numId="4">
    <w:abstractNumId w:val="13"/>
  </w:num>
  <w:num w:numId="5">
    <w:abstractNumId w:val="6"/>
  </w:num>
  <w:num w:numId="6">
    <w:abstractNumId w:val="26"/>
  </w:num>
  <w:num w:numId="7">
    <w:abstractNumId w:val="28"/>
  </w:num>
  <w:num w:numId="8">
    <w:abstractNumId w:val="29"/>
  </w:num>
  <w:num w:numId="9">
    <w:abstractNumId w:val="12"/>
  </w:num>
  <w:num w:numId="10">
    <w:abstractNumId w:val="21"/>
  </w:num>
  <w:num w:numId="11">
    <w:abstractNumId w:val="9"/>
  </w:num>
  <w:num w:numId="12">
    <w:abstractNumId w:val="25"/>
  </w:num>
  <w:num w:numId="13">
    <w:abstractNumId w:val="4"/>
  </w:num>
  <w:num w:numId="14">
    <w:abstractNumId w:val="1"/>
  </w:num>
  <w:num w:numId="15">
    <w:abstractNumId w:val="24"/>
  </w:num>
  <w:num w:numId="16">
    <w:abstractNumId w:val="20"/>
  </w:num>
  <w:num w:numId="17">
    <w:abstractNumId w:val="27"/>
  </w:num>
  <w:num w:numId="18">
    <w:abstractNumId w:val="19"/>
  </w:num>
  <w:num w:numId="19">
    <w:abstractNumId w:val="15"/>
  </w:num>
  <w:num w:numId="20">
    <w:abstractNumId w:val="8"/>
  </w:num>
  <w:num w:numId="21">
    <w:abstractNumId w:val="7"/>
  </w:num>
  <w:num w:numId="22">
    <w:abstractNumId w:val="5"/>
  </w:num>
  <w:num w:numId="23">
    <w:abstractNumId w:val="18"/>
  </w:num>
  <w:num w:numId="24">
    <w:abstractNumId w:val="17"/>
  </w:num>
  <w:num w:numId="25">
    <w:abstractNumId w:val="14"/>
  </w:num>
  <w:num w:numId="26">
    <w:abstractNumId w:val="2"/>
  </w:num>
  <w:num w:numId="27">
    <w:abstractNumId w:val="16"/>
  </w:num>
  <w:num w:numId="28">
    <w:abstractNumId w:val="0"/>
  </w:num>
  <w:num w:numId="29">
    <w:abstractNumId w:val="3"/>
  </w:num>
  <w:num w:numId="3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C2101"/>
    <w:rsid w:val="000168F4"/>
    <w:rsid w:val="0003703E"/>
    <w:rsid w:val="00067DFE"/>
    <w:rsid w:val="001245AD"/>
    <w:rsid w:val="00133BE4"/>
    <w:rsid w:val="00163FBE"/>
    <w:rsid w:val="001C2101"/>
    <w:rsid w:val="001D52B8"/>
    <w:rsid w:val="00243694"/>
    <w:rsid w:val="002C39DF"/>
    <w:rsid w:val="003108C2"/>
    <w:rsid w:val="00325F1D"/>
    <w:rsid w:val="00371E68"/>
    <w:rsid w:val="00400F7D"/>
    <w:rsid w:val="00427036"/>
    <w:rsid w:val="00432F14"/>
    <w:rsid w:val="004E1E18"/>
    <w:rsid w:val="0054560C"/>
    <w:rsid w:val="005902A1"/>
    <w:rsid w:val="00595820"/>
    <w:rsid w:val="005D21FA"/>
    <w:rsid w:val="005D7DCF"/>
    <w:rsid w:val="006B2C0D"/>
    <w:rsid w:val="007365AD"/>
    <w:rsid w:val="00744F84"/>
    <w:rsid w:val="00802CD4"/>
    <w:rsid w:val="008F48FB"/>
    <w:rsid w:val="00A3290E"/>
    <w:rsid w:val="00B62165"/>
    <w:rsid w:val="00B919DD"/>
    <w:rsid w:val="00BA352C"/>
    <w:rsid w:val="00CA09D7"/>
    <w:rsid w:val="00D004BF"/>
    <w:rsid w:val="00DA6D11"/>
    <w:rsid w:val="00E57CF7"/>
    <w:rsid w:val="00EF3586"/>
    <w:rsid w:val="00F37AD8"/>
    <w:rsid w:val="00F5682C"/>
    <w:rsid w:val="00FB4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101"/>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uiPriority w:val="9"/>
    <w:qFormat/>
    <w:rsid w:val="001C2101"/>
    <w:pPr>
      <w:keepNext/>
      <w:widowControl/>
      <w:suppressAutoHyphens w:val="0"/>
      <w:spacing w:before="240" w:after="60"/>
      <w:jc w:val="center"/>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1C210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2101"/>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1C2101"/>
    <w:rPr>
      <w:rFonts w:asciiTheme="majorHAnsi" w:eastAsiaTheme="majorEastAsia" w:hAnsiTheme="majorHAnsi" w:cstheme="majorBidi"/>
      <w:b/>
      <w:bCs/>
      <w:color w:val="4F81BD" w:themeColor="accent1"/>
      <w:kern w:val="1"/>
      <w:sz w:val="26"/>
      <w:szCs w:val="26"/>
    </w:rPr>
  </w:style>
  <w:style w:type="paragraph" w:customStyle="1" w:styleId="Style4">
    <w:name w:val="Style4"/>
    <w:basedOn w:val="a"/>
    <w:uiPriority w:val="99"/>
    <w:rsid w:val="001C2101"/>
    <w:pPr>
      <w:suppressAutoHyphens w:val="0"/>
      <w:autoSpaceDE w:val="0"/>
      <w:autoSpaceDN w:val="0"/>
      <w:adjustRightInd w:val="0"/>
      <w:spacing w:line="336" w:lineRule="exact"/>
      <w:ind w:firstLine="451"/>
      <w:jc w:val="both"/>
    </w:pPr>
    <w:rPr>
      <w:rFonts w:ascii="Segoe UI" w:eastAsia="Times New Roman" w:hAnsi="Segoe UI" w:cs="Segoe UI"/>
      <w:kern w:val="0"/>
      <w:lang w:eastAsia="ru-RU"/>
    </w:rPr>
  </w:style>
  <w:style w:type="paragraph" w:customStyle="1" w:styleId="Style5">
    <w:name w:val="Style5"/>
    <w:basedOn w:val="a"/>
    <w:uiPriority w:val="99"/>
    <w:rsid w:val="001C2101"/>
    <w:pPr>
      <w:suppressAutoHyphens w:val="0"/>
      <w:autoSpaceDE w:val="0"/>
      <w:autoSpaceDN w:val="0"/>
      <w:adjustRightInd w:val="0"/>
    </w:pPr>
    <w:rPr>
      <w:rFonts w:ascii="Segoe UI" w:eastAsia="Times New Roman" w:hAnsi="Segoe UI" w:cs="Segoe UI"/>
      <w:kern w:val="0"/>
      <w:lang w:eastAsia="ru-RU"/>
    </w:rPr>
  </w:style>
  <w:style w:type="paragraph" w:customStyle="1" w:styleId="Style10">
    <w:name w:val="Style10"/>
    <w:basedOn w:val="a"/>
    <w:uiPriority w:val="99"/>
    <w:rsid w:val="001C2101"/>
    <w:pPr>
      <w:suppressAutoHyphens w:val="0"/>
      <w:autoSpaceDE w:val="0"/>
      <w:autoSpaceDN w:val="0"/>
      <w:adjustRightInd w:val="0"/>
    </w:pPr>
    <w:rPr>
      <w:rFonts w:ascii="Segoe UI" w:eastAsia="Times New Roman" w:hAnsi="Segoe UI" w:cs="Segoe UI"/>
      <w:kern w:val="0"/>
      <w:lang w:eastAsia="ru-RU"/>
    </w:rPr>
  </w:style>
  <w:style w:type="character" w:customStyle="1" w:styleId="FontStyle19">
    <w:name w:val="Font Style19"/>
    <w:rsid w:val="001C2101"/>
    <w:rPr>
      <w:rFonts w:ascii="Century Schoolbook" w:hAnsi="Century Schoolbook" w:cs="Century Schoolbook"/>
      <w:b/>
      <w:bCs/>
      <w:sz w:val="28"/>
      <w:szCs w:val="28"/>
    </w:rPr>
  </w:style>
  <w:style w:type="character" w:customStyle="1" w:styleId="FontStyle20">
    <w:name w:val="Font Style20"/>
    <w:uiPriority w:val="99"/>
    <w:rsid w:val="001C2101"/>
    <w:rPr>
      <w:rFonts w:ascii="Century Schoolbook" w:hAnsi="Century Schoolbook" w:cs="Century Schoolbook"/>
      <w:i/>
      <w:iCs/>
      <w:sz w:val="28"/>
      <w:szCs w:val="28"/>
    </w:rPr>
  </w:style>
  <w:style w:type="character" w:customStyle="1" w:styleId="FontStyle22">
    <w:name w:val="Font Style22"/>
    <w:uiPriority w:val="99"/>
    <w:rsid w:val="001C2101"/>
    <w:rPr>
      <w:rFonts w:ascii="Century Schoolbook" w:hAnsi="Century Schoolbook" w:cs="Century Schoolbook"/>
      <w:sz w:val="28"/>
      <w:szCs w:val="28"/>
    </w:rPr>
  </w:style>
  <w:style w:type="character" w:customStyle="1" w:styleId="14">
    <w:name w:val="Основной текст (14)_"/>
    <w:basedOn w:val="a0"/>
    <w:rsid w:val="001C2101"/>
    <w:rPr>
      <w:rFonts w:ascii="Century Schoolbook" w:eastAsia="Century Schoolbook" w:hAnsi="Century Schoolbook" w:cs="Century Schoolbook"/>
      <w:spacing w:val="9"/>
      <w:sz w:val="26"/>
      <w:szCs w:val="26"/>
      <w:u w:val="none"/>
    </w:rPr>
  </w:style>
  <w:style w:type="character" w:customStyle="1" w:styleId="c2">
    <w:name w:val="c2"/>
    <w:rsid w:val="001C2101"/>
  </w:style>
  <w:style w:type="paragraph" w:styleId="a3">
    <w:name w:val="Body Text"/>
    <w:basedOn w:val="a"/>
    <w:link w:val="a4"/>
    <w:rsid w:val="001C2101"/>
    <w:pPr>
      <w:spacing w:after="120"/>
    </w:pPr>
  </w:style>
  <w:style w:type="character" w:customStyle="1" w:styleId="a4">
    <w:name w:val="Основной текст Знак"/>
    <w:basedOn w:val="a0"/>
    <w:link w:val="a3"/>
    <w:rsid w:val="001C2101"/>
    <w:rPr>
      <w:rFonts w:ascii="Times New Roman" w:eastAsia="Andale Sans UI" w:hAnsi="Times New Roman" w:cs="Times New Roman"/>
      <w:kern w:val="1"/>
      <w:sz w:val="24"/>
      <w:szCs w:val="24"/>
    </w:rPr>
  </w:style>
  <w:style w:type="paragraph" w:customStyle="1" w:styleId="c5">
    <w:name w:val="c5"/>
    <w:basedOn w:val="a"/>
    <w:rsid w:val="001C2101"/>
    <w:pPr>
      <w:spacing w:before="280" w:after="280"/>
    </w:pPr>
    <w:rPr>
      <w:rFonts w:eastAsia="Times New Roman"/>
    </w:rPr>
  </w:style>
  <w:style w:type="paragraph" w:styleId="a5">
    <w:name w:val="List Paragraph"/>
    <w:basedOn w:val="a"/>
    <w:uiPriority w:val="34"/>
    <w:qFormat/>
    <w:rsid w:val="001C2101"/>
    <w:pPr>
      <w:widowControl/>
      <w:suppressAutoHyphens w:val="0"/>
      <w:ind w:left="720" w:firstLine="709"/>
      <w:contextualSpacing/>
      <w:jc w:val="both"/>
    </w:pPr>
    <w:rPr>
      <w:rFonts w:eastAsia="Times New Roman"/>
      <w:kern w:val="0"/>
      <w:lang w:val="en-US" w:bidi="en-US"/>
    </w:rPr>
  </w:style>
  <w:style w:type="character" w:customStyle="1" w:styleId="FontStyle11">
    <w:name w:val="Font Style11"/>
    <w:rsid w:val="001C2101"/>
    <w:rPr>
      <w:rFonts w:ascii="Times New Roman" w:hAnsi="Times New Roman" w:cs="Times New Roman"/>
      <w:i/>
      <w:iCs/>
      <w:sz w:val="22"/>
      <w:szCs w:val="22"/>
    </w:rPr>
  </w:style>
  <w:style w:type="paragraph" w:customStyle="1" w:styleId="a6">
    <w:name w:val="Базовый"/>
    <w:rsid w:val="001C2101"/>
    <w:pPr>
      <w:tabs>
        <w:tab w:val="left" w:pos="709"/>
      </w:tabs>
      <w:suppressAutoHyphens/>
      <w:spacing w:line="276" w:lineRule="atLeast"/>
    </w:pPr>
    <w:rPr>
      <w:rFonts w:ascii="Calibri" w:eastAsia="Arial Unicode MS" w:hAnsi="Calibri"/>
      <w:lang w:eastAsia="ru-RU"/>
    </w:rPr>
  </w:style>
  <w:style w:type="paragraph" w:styleId="21">
    <w:name w:val="Body Text 2"/>
    <w:basedOn w:val="a"/>
    <w:link w:val="22"/>
    <w:uiPriority w:val="99"/>
    <w:semiHidden/>
    <w:unhideWhenUsed/>
    <w:rsid w:val="001C2101"/>
    <w:pPr>
      <w:spacing w:after="120" w:line="480" w:lineRule="auto"/>
    </w:pPr>
  </w:style>
  <w:style w:type="character" w:customStyle="1" w:styleId="22">
    <w:name w:val="Основной текст 2 Знак"/>
    <w:basedOn w:val="a0"/>
    <w:link w:val="21"/>
    <w:uiPriority w:val="99"/>
    <w:semiHidden/>
    <w:rsid w:val="001C2101"/>
    <w:rPr>
      <w:rFonts w:ascii="Times New Roman" w:eastAsia="Andale Sans UI" w:hAnsi="Times New Roman" w:cs="Times New Roman"/>
      <w:kern w:val="1"/>
      <w:sz w:val="24"/>
      <w:szCs w:val="24"/>
    </w:rPr>
  </w:style>
  <w:style w:type="paragraph" w:customStyle="1" w:styleId="Default">
    <w:name w:val="Default"/>
    <w:rsid w:val="001C210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24">
    <w:name w:val="Font Style24"/>
    <w:basedOn w:val="a0"/>
    <w:rsid w:val="001C2101"/>
    <w:rPr>
      <w:rFonts w:ascii="Century Schoolbook" w:hAnsi="Century Schoolbook" w:cs="Century Schoolbook"/>
      <w:i/>
      <w:iCs/>
      <w:sz w:val="26"/>
      <w:szCs w:val="26"/>
    </w:rPr>
  </w:style>
  <w:style w:type="character" w:customStyle="1" w:styleId="FontStyle23">
    <w:name w:val="Font Style23"/>
    <w:basedOn w:val="a0"/>
    <w:rsid w:val="001C2101"/>
    <w:rPr>
      <w:rFonts w:ascii="Century Schoolbook" w:hAnsi="Century Schoolbook" w:cs="Century Schoolbook"/>
      <w:sz w:val="26"/>
      <w:szCs w:val="26"/>
    </w:rPr>
  </w:style>
  <w:style w:type="paragraph" w:customStyle="1" w:styleId="140">
    <w:name w:val="Основной текст (14)"/>
    <w:basedOn w:val="a"/>
    <w:rsid w:val="001C2101"/>
    <w:pPr>
      <w:spacing w:before="240" w:line="336" w:lineRule="exact"/>
      <w:ind w:hanging="400"/>
      <w:jc w:val="both"/>
    </w:pPr>
    <w:rPr>
      <w:rFonts w:ascii="Century Schoolbook" w:eastAsia="Century Schoolbook" w:hAnsi="Century Schoolbook" w:cs="Century Schoolbook"/>
      <w:spacing w:val="9"/>
      <w:sz w:val="26"/>
      <w:szCs w:val="26"/>
    </w:rPr>
  </w:style>
  <w:style w:type="paragraph" w:customStyle="1" w:styleId="Style15">
    <w:name w:val="Style15"/>
    <w:basedOn w:val="a"/>
    <w:rsid w:val="001C2101"/>
  </w:style>
  <w:style w:type="paragraph" w:customStyle="1" w:styleId="Style9">
    <w:name w:val="Style9"/>
    <w:basedOn w:val="a"/>
    <w:rsid w:val="001C2101"/>
    <w:pPr>
      <w:spacing w:line="307" w:lineRule="exact"/>
      <w:ind w:firstLine="451"/>
      <w:jc w:val="both"/>
    </w:pPr>
  </w:style>
  <w:style w:type="paragraph" w:styleId="a7">
    <w:name w:val="Block Text"/>
    <w:basedOn w:val="a"/>
    <w:rsid w:val="001C2101"/>
    <w:pPr>
      <w:widowControl/>
      <w:suppressAutoHyphens w:val="0"/>
      <w:spacing w:line="480" w:lineRule="auto"/>
      <w:ind w:left="540" w:right="1418" w:firstLine="340"/>
      <w:jc w:val="both"/>
    </w:pPr>
    <w:rPr>
      <w:rFonts w:ascii="HA_Udr" w:eastAsia="Times New Roman" w:hAnsi="HA_Udr"/>
      <w:kern w:val="0"/>
      <w:lang w:eastAsia="ru-RU"/>
    </w:rPr>
  </w:style>
  <w:style w:type="table" w:styleId="a8">
    <w:name w:val="Table Grid"/>
    <w:basedOn w:val="a1"/>
    <w:uiPriority w:val="59"/>
    <w:rsid w:val="001C21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nhideWhenUsed/>
    <w:rsid w:val="001C2101"/>
    <w:pPr>
      <w:widowControl/>
      <w:suppressAutoHyphens w:val="0"/>
      <w:spacing w:before="100" w:beforeAutospacing="1" w:after="100" w:afterAutospacing="1"/>
    </w:pPr>
    <w:rPr>
      <w:rFonts w:eastAsia="Times New Roman"/>
      <w:kern w:val="0"/>
      <w:lang w:eastAsia="ru-RU"/>
    </w:rPr>
  </w:style>
  <w:style w:type="character" w:customStyle="1" w:styleId="apple-converted-space">
    <w:name w:val="apple-converted-space"/>
    <w:basedOn w:val="a0"/>
    <w:rsid w:val="001C2101"/>
  </w:style>
  <w:style w:type="paragraph" w:styleId="aa">
    <w:name w:val="No Spacing"/>
    <w:uiPriority w:val="1"/>
    <w:qFormat/>
    <w:rsid w:val="001C2101"/>
    <w:pPr>
      <w:spacing w:after="0" w:line="240" w:lineRule="auto"/>
    </w:pPr>
    <w:rPr>
      <w:rFonts w:ascii="Times New Roman" w:eastAsia="Times New Roman" w:hAnsi="Times New Roman" w:cs="Times New Roman"/>
      <w:sz w:val="24"/>
      <w:szCs w:val="24"/>
      <w:lang w:eastAsia="ru-RU"/>
    </w:rPr>
  </w:style>
  <w:style w:type="character" w:styleId="ab">
    <w:name w:val="Strong"/>
    <w:basedOn w:val="a0"/>
    <w:qFormat/>
    <w:rsid w:val="001C2101"/>
    <w:rPr>
      <w:b/>
      <w:bCs/>
    </w:rPr>
  </w:style>
  <w:style w:type="character" w:customStyle="1" w:styleId="FontStyle32">
    <w:name w:val="Font Style32"/>
    <w:rsid w:val="001C2101"/>
    <w:rPr>
      <w:rFonts w:ascii="Times New Roman" w:hAnsi="Times New Roman" w:cs="Times New Roman"/>
      <w:color w:val="000000"/>
      <w:sz w:val="16"/>
      <w:szCs w:val="16"/>
    </w:rPr>
  </w:style>
  <w:style w:type="character" w:customStyle="1" w:styleId="FontStyle83">
    <w:name w:val="Font Style83"/>
    <w:rsid w:val="001C2101"/>
    <w:rPr>
      <w:rFonts w:ascii="Tahoma" w:hAnsi="Tahoma" w:cs="Tahoma"/>
      <w:b/>
      <w:bCs/>
      <w:color w:val="000000"/>
      <w:sz w:val="20"/>
      <w:szCs w:val="20"/>
    </w:rPr>
  </w:style>
  <w:style w:type="paragraph" w:customStyle="1" w:styleId="11">
    <w:name w:val="Без интервала1"/>
    <w:rsid w:val="001C2101"/>
    <w:pPr>
      <w:suppressAutoHyphens/>
      <w:spacing w:after="0" w:line="100" w:lineRule="atLeast"/>
    </w:pPr>
    <w:rPr>
      <w:rFonts w:ascii="Times New Roman" w:eastAsia="Andale Sans UI" w:hAnsi="Times New Roman" w:cs="Tahoma"/>
      <w:kern w:val="1"/>
      <w:sz w:val="24"/>
      <w:szCs w:val="24"/>
      <w:lang w:val="de-DE" w:eastAsia="fa-IR" w:bidi="fa-IR"/>
    </w:rPr>
  </w:style>
  <w:style w:type="character" w:customStyle="1" w:styleId="12">
    <w:name w:val="Основной текст Знак1"/>
    <w:basedOn w:val="a0"/>
    <w:rsid w:val="001C2101"/>
    <w:rPr>
      <w:rFonts w:eastAsia="Andale Sans UI"/>
      <w:kern w:val="1"/>
      <w:sz w:val="24"/>
      <w:szCs w:val="24"/>
    </w:rPr>
  </w:style>
  <w:style w:type="character" w:customStyle="1" w:styleId="c4">
    <w:name w:val="c4"/>
    <w:basedOn w:val="a0"/>
    <w:rsid w:val="001C2101"/>
  </w:style>
  <w:style w:type="paragraph" w:customStyle="1" w:styleId="c8">
    <w:name w:val="c8"/>
    <w:basedOn w:val="a"/>
    <w:rsid w:val="0054560C"/>
    <w:pPr>
      <w:widowControl/>
      <w:suppressAutoHyphens w:val="0"/>
      <w:spacing w:before="100" w:beforeAutospacing="1" w:after="100" w:afterAutospacing="1"/>
    </w:pPr>
    <w:rPr>
      <w:rFonts w:eastAsia="Times New Roman"/>
      <w:kern w:val="0"/>
      <w:lang w:eastAsia="ru-RU"/>
    </w:rPr>
  </w:style>
  <w:style w:type="paragraph" w:styleId="ac">
    <w:name w:val="header"/>
    <w:basedOn w:val="a"/>
    <w:link w:val="ad"/>
    <w:uiPriority w:val="99"/>
    <w:unhideWhenUsed/>
    <w:rsid w:val="0003703E"/>
    <w:pPr>
      <w:tabs>
        <w:tab w:val="center" w:pos="4677"/>
        <w:tab w:val="right" w:pos="9355"/>
      </w:tabs>
    </w:pPr>
  </w:style>
  <w:style w:type="character" w:customStyle="1" w:styleId="ad">
    <w:name w:val="Верхний колонтитул Знак"/>
    <w:basedOn w:val="a0"/>
    <w:link w:val="ac"/>
    <w:uiPriority w:val="99"/>
    <w:rsid w:val="0003703E"/>
    <w:rPr>
      <w:rFonts w:ascii="Times New Roman" w:eastAsia="Andale Sans UI" w:hAnsi="Times New Roman" w:cs="Times New Roman"/>
      <w:kern w:val="1"/>
      <w:sz w:val="24"/>
      <w:szCs w:val="24"/>
    </w:rPr>
  </w:style>
  <w:style w:type="paragraph" w:styleId="ae">
    <w:name w:val="footer"/>
    <w:basedOn w:val="a"/>
    <w:link w:val="af"/>
    <w:uiPriority w:val="99"/>
    <w:unhideWhenUsed/>
    <w:rsid w:val="0003703E"/>
    <w:pPr>
      <w:tabs>
        <w:tab w:val="center" w:pos="4677"/>
        <w:tab w:val="right" w:pos="9355"/>
      </w:tabs>
    </w:pPr>
  </w:style>
  <w:style w:type="character" w:customStyle="1" w:styleId="af">
    <w:name w:val="Нижний колонтитул Знак"/>
    <w:basedOn w:val="a0"/>
    <w:link w:val="ae"/>
    <w:uiPriority w:val="99"/>
    <w:rsid w:val="0003703E"/>
    <w:rPr>
      <w:rFonts w:ascii="Times New Roman" w:eastAsia="Andale Sans UI" w:hAnsi="Times New Roman" w:cs="Times New Roman"/>
      <w:kern w:val="1"/>
      <w:sz w:val="24"/>
      <w:szCs w:val="24"/>
    </w:rPr>
  </w:style>
  <w:style w:type="paragraph" w:styleId="af0">
    <w:name w:val="Balloon Text"/>
    <w:basedOn w:val="a"/>
    <w:link w:val="af1"/>
    <w:uiPriority w:val="99"/>
    <w:semiHidden/>
    <w:unhideWhenUsed/>
    <w:rsid w:val="008F48FB"/>
    <w:rPr>
      <w:rFonts w:ascii="Tahoma" w:hAnsi="Tahoma" w:cs="Tahoma"/>
      <w:sz w:val="16"/>
      <w:szCs w:val="16"/>
    </w:rPr>
  </w:style>
  <w:style w:type="character" w:customStyle="1" w:styleId="af1">
    <w:name w:val="Текст выноски Знак"/>
    <w:basedOn w:val="a0"/>
    <w:link w:val="af0"/>
    <w:uiPriority w:val="99"/>
    <w:semiHidden/>
    <w:rsid w:val="008F48FB"/>
    <w:rPr>
      <w:rFonts w:ascii="Tahoma" w:eastAsia="Andale Sans UI" w:hAnsi="Tahoma" w:cs="Tahoma"/>
      <w:kern w:val="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15062</Words>
  <Characters>85860</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Школа</cp:lastModifiedBy>
  <cp:revision>26</cp:revision>
  <cp:lastPrinted>2016-10-04T05:20:00Z</cp:lastPrinted>
  <dcterms:created xsi:type="dcterms:W3CDTF">2016-09-13T18:33:00Z</dcterms:created>
  <dcterms:modified xsi:type="dcterms:W3CDTF">2016-10-04T09:32:00Z</dcterms:modified>
</cp:coreProperties>
</file>